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AFE898E" w14:textId="77777777" w:rsidR="00F25B12" w:rsidRPr="00C64E41" w:rsidRDefault="00F25B12" w:rsidP="00F25B12">
      <w:pPr>
        <w:ind w:left="360"/>
        <w:jc w:val="center"/>
        <w:rPr>
          <w:sz w:val="26"/>
          <w:szCs w:val="26"/>
        </w:rPr>
      </w:pPr>
      <w:bookmarkStart w:id="0" w:name="_Toc305665988"/>
      <w:bookmarkStart w:id="1" w:name="_Toc255987070"/>
      <w:r w:rsidRPr="00C64E41">
        <w:rPr>
          <w:sz w:val="26"/>
          <w:szCs w:val="26"/>
        </w:rPr>
        <w:t>ДОГОВОР № ____</w:t>
      </w:r>
    </w:p>
    <w:p w14:paraId="51EFEE5E" w14:textId="394D4A46" w:rsidR="00F25B12" w:rsidRPr="00C64E41" w:rsidRDefault="00F25B12" w:rsidP="00F25B12">
      <w:pPr>
        <w:ind w:left="360"/>
        <w:jc w:val="center"/>
        <w:rPr>
          <w:sz w:val="26"/>
          <w:szCs w:val="26"/>
        </w:rPr>
      </w:pPr>
      <w:r w:rsidRPr="00C64E41">
        <w:rPr>
          <w:sz w:val="26"/>
          <w:szCs w:val="26"/>
        </w:rPr>
        <w:t xml:space="preserve">о </w:t>
      </w:r>
      <w:r>
        <w:rPr>
          <w:sz w:val="26"/>
          <w:szCs w:val="26"/>
        </w:rPr>
        <w:t>выполнении работ по внедрению ПОИБ и проведение аттестации Объектов Системы-112</w:t>
      </w:r>
    </w:p>
    <w:p w14:paraId="7C98678F" w14:textId="77777777" w:rsidR="00F25B12" w:rsidRPr="00C64E41" w:rsidRDefault="00F25B12" w:rsidP="00F25B12">
      <w:pPr>
        <w:ind w:left="360"/>
        <w:jc w:val="both"/>
        <w:rPr>
          <w:sz w:val="26"/>
          <w:szCs w:val="26"/>
        </w:rPr>
      </w:pPr>
    </w:p>
    <w:p w14:paraId="7DC9C9DD" w14:textId="77777777" w:rsidR="00F25B12" w:rsidRPr="00C64E41" w:rsidRDefault="00F25B12" w:rsidP="00F25B12">
      <w:pPr>
        <w:ind w:left="1068" w:firstLine="348"/>
        <w:jc w:val="both"/>
        <w:rPr>
          <w:sz w:val="26"/>
          <w:szCs w:val="26"/>
        </w:rPr>
      </w:pPr>
      <w:r>
        <w:rPr>
          <w:sz w:val="26"/>
          <w:szCs w:val="26"/>
        </w:rPr>
        <w:t xml:space="preserve">г. </w:t>
      </w:r>
      <w:r w:rsidRPr="00C64E41">
        <w:rPr>
          <w:sz w:val="26"/>
          <w:szCs w:val="26"/>
        </w:rPr>
        <w:t>________</w:t>
      </w:r>
      <w:r>
        <w:rPr>
          <w:sz w:val="26"/>
          <w:szCs w:val="26"/>
        </w:rPr>
        <w:tab/>
      </w:r>
      <w:r>
        <w:rPr>
          <w:sz w:val="26"/>
          <w:szCs w:val="26"/>
        </w:rPr>
        <w:tab/>
      </w:r>
      <w:r>
        <w:rPr>
          <w:sz w:val="26"/>
          <w:szCs w:val="26"/>
        </w:rPr>
        <w:tab/>
      </w:r>
      <w:r>
        <w:rPr>
          <w:sz w:val="26"/>
          <w:szCs w:val="26"/>
        </w:rPr>
        <w:tab/>
      </w:r>
      <w:r>
        <w:rPr>
          <w:sz w:val="26"/>
          <w:szCs w:val="26"/>
        </w:rPr>
        <w:tab/>
        <w:t xml:space="preserve">         </w:t>
      </w:r>
      <w:r w:rsidRPr="00C64E41">
        <w:rPr>
          <w:sz w:val="26"/>
          <w:szCs w:val="26"/>
        </w:rPr>
        <w:t xml:space="preserve"> «____» ________ </w:t>
      </w:r>
      <w:r>
        <w:rPr>
          <w:sz w:val="26"/>
          <w:szCs w:val="26"/>
        </w:rPr>
        <w:t>2017</w:t>
      </w:r>
      <w:r w:rsidRPr="00C64E41">
        <w:rPr>
          <w:sz w:val="26"/>
          <w:szCs w:val="26"/>
        </w:rPr>
        <w:t xml:space="preserve"> г.</w:t>
      </w:r>
    </w:p>
    <w:p w14:paraId="4152194C" w14:textId="77777777" w:rsidR="00F25B12" w:rsidRPr="00C64E41" w:rsidRDefault="00F25B12" w:rsidP="00F25B12">
      <w:pPr>
        <w:ind w:left="360"/>
        <w:jc w:val="both"/>
        <w:rPr>
          <w:sz w:val="26"/>
          <w:szCs w:val="26"/>
        </w:rPr>
      </w:pPr>
    </w:p>
    <w:p w14:paraId="05A155C0" w14:textId="7BB6A63F" w:rsidR="00F25B12" w:rsidRPr="00C64E41" w:rsidRDefault="00171AA4" w:rsidP="00F25B12">
      <w:pPr>
        <w:ind w:left="360"/>
        <w:jc w:val="both"/>
        <w:rPr>
          <w:sz w:val="26"/>
          <w:szCs w:val="26"/>
        </w:rPr>
      </w:pPr>
      <w:r w:rsidRPr="00171AA4">
        <w:rPr>
          <w:b/>
          <w:sz w:val="26"/>
          <w:szCs w:val="26"/>
        </w:rPr>
        <w:t>Общество с ограниченной ответственностью «Инженерный центр систем безопасности» (ООО «ИЦСБ»)</w:t>
      </w:r>
      <w:r w:rsidR="00F25B12" w:rsidRPr="00C64E41">
        <w:rPr>
          <w:sz w:val="26"/>
          <w:szCs w:val="26"/>
        </w:rPr>
        <w:t>, именуем</w:t>
      </w:r>
      <w:r>
        <w:rPr>
          <w:sz w:val="26"/>
          <w:szCs w:val="26"/>
        </w:rPr>
        <w:t>ое</w:t>
      </w:r>
      <w:r w:rsidR="00F25B12" w:rsidRPr="00C64E41">
        <w:rPr>
          <w:sz w:val="26"/>
          <w:szCs w:val="26"/>
        </w:rPr>
        <w:t xml:space="preserve"> в дальнейшем «</w:t>
      </w:r>
      <w:r w:rsidR="00475D93">
        <w:rPr>
          <w:sz w:val="26"/>
          <w:szCs w:val="26"/>
        </w:rPr>
        <w:t>Исполнитель</w:t>
      </w:r>
      <w:r w:rsidR="00F25B12" w:rsidRPr="00C64E41">
        <w:rPr>
          <w:sz w:val="26"/>
          <w:szCs w:val="26"/>
        </w:rPr>
        <w:t xml:space="preserve">», в лице </w:t>
      </w:r>
      <w:r w:rsidRPr="00171AA4">
        <w:rPr>
          <w:b/>
          <w:sz w:val="26"/>
          <w:szCs w:val="26"/>
        </w:rPr>
        <w:t xml:space="preserve">директора </w:t>
      </w:r>
      <w:proofErr w:type="spellStart"/>
      <w:r w:rsidRPr="00171AA4">
        <w:rPr>
          <w:b/>
          <w:sz w:val="26"/>
          <w:szCs w:val="26"/>
        </w:rPr>
        <w:t>Луцковича</w:t>
      </w:r>
      <w:proofErr w:type="spellEnd"/>
      <w:r w:rsidRPr="00171AA4">
        <w:rPr>
          <w:b/>
          <w:sz w:val="26"/>
          <w:szCs w:val="26"/>
        </w:rPr>
        <w:t xml:space="preserve"> Альберта</w:t>
      </w:r>
      <w:r>
        <w:rPr>
          <w:sz w:val="26"/>
          <w:szCs w:val="26"/>
        </w:rPr>
        <w:t xml:space="preserve"> </w:t>
      </w:r>
      <w:r w:rsidRPr="00171AA4">
        <w:rPr>
          <w:b/>
          <w:sz w:val="26"/>
          <w:szCs w:val="26"/>
        </w:rPr>
        <w:t>Ивановича</w:t>
      </w:r>
      <w:r w:rsidR="00F25B12" w:rsidRPr="00C64E41">
        <w:rPr>
          <w:sz w:val="26"/>
          <w:szCs w:val="26"/>
        </w:rPr>
        <w:t>, действующ</w:t>
      </w:r>
      <w:r>
        <w:rPr>
          <w:sz w:val="26"/>
          <w:szCs w:val="26"/>
        </w:rPr>
        <w:t>его</w:t>
      </w:r>
      <w:r w:rsidR="00F25B12" w:rsidRPr="00C64E41">
        <w:rPr>
          <w:sz w:val="26"/>
          <w:szCs w:val="26"/>
        </w:rPr>
        <w:t xml:space="preserve"> на основании </w:t>
      </w:r>
      <w:r w:rsidR="00FD766F">
        <w:rPr>
          <w:sz w:val="26"/>
          <w:szCs w:val="26"/>
        </w:rPr>
        <w:t>Устава</w:t>
      </w:r>
      <w:r w:rsidR="00F25B12" w:rsidRPr="00C64E41">
        <w:rPr>
          <w:sz w:val="26"/>
          <w:szCs w:val="26"/>
        </w:rPr>
        <w:t xml:space="preserve">, с одной стороны, и </w:t>
      </w:r>
      <w:r w:rsidR="00F25B12" w:rsidRPr="00B31A51">
        <w:rPr>
          <w:b/>
          <w:sz w:val="26"/>
          <w:szCs w:val="26"/>
        </w:rPr>
        <w:t>Публичное  акционерное общество «Башинформсвязь» (ПАО «Башинформсвязь»)</w:t>
      </w:r>
      <w:r w:rsidR="00F25B12" w:rsidRPr="00C64E41">
        <w:rPr>
          <w:sz w:val="26"/>
          <w:szCs w:val="26"/>
        </w:rPr>
        <w:t>, именуемое в дальнейшем «</w:t>
      </w:r>
      <w:r w:rsidR="00475D93">
        <w:rPr>
          <w:sz w:val="26"/>
          <w:szCs w:val="26"/>
        </w:rPr>
        <w:t>Заказчик</w:t>
      </w:r>
      <w:r w:rsidR="00F25B12" w:rsidRPr="00C64E41">
        <w:rPr>
          <w:sz w:val="26"/>
          <w:szCs w:val="26"/>
        </w:rPr>
        <w:t xml:space="preserve">», в лице </w:t>
      </w:r>
      <w:r w:rsidR="00F25B12" w:rsidRPr="00B31A51">
        <w:rPr>
          <w:b/>
          <w:sz w:val="26"/>
          <w:szCs w:val="26"/>
        </w:rPr>
        <w:t xml:space="preserve">Генерального директора </w:t>
      </w:r>
      <w:proofErr w:type="spellStart"/>
      <w:r w:rsidR="00F25B12" w:rsidRPr="00B31A51">
        <w:rPr>
          <w:b/>
          <w:sz w:val="26"/>
          <w:szCs w:val="26"/>
        </w:rPr>
        <w:t>Долгоаршинных</w:t>
      </w:r>
      <w:proofErr w:type="spellEnd"/>
      <w:r w:rsidR="00F25B12" w:rsidRPr="00B31A51">
        <w:rPr>
          <w:b/>
          <w:sz w:val="26"/>
          <w:szCs w:val="26"/>
        </w:rPr>
        <w:t xml:space="preserve"> Марата </w:t>
      </w:r>
      <w:proofErr w:type="spellStart"/>
      <w:r w:rsidR="00F25B12" w:rsidRPr="00B31A51">
        <w:rPr>
          <w:b/>
          <w:sz w:val="26"/>
          <w:szCs w:val="26"/>
        </w:rPr>
        <w:t>Гайнулловича</w:t>
      </w:r>
      <w:proofErr w:type="spellEnd"/>
      <w:r w:rsidR="00F25B12" w:rsidRPr="00C64E41">
        <w:rPr>
          <w:sz w:val="26"/>
          <w:szCs w:val="26"/>
        </w:rPr>
        <w:t>, действующ</w:t>
      </w:r>
      <w:r w:rsidR="00F25B12">
        <w:rPr>
          <w:sz w:val="26"/>
          <w:szCs w:val="26"/>
        </w:rPr>
        <w:t>его</w:t>
      </w:r>
      <w:r w:rsidR="00F25B12" w:rsidRPr="00C64E41">
        <w:rPr>
          <w:sz w:val="26"/>
          <w:szCs w:val="26"/>
        </w:rPr>
        <w:t xml:space="preserve"> на основании </w:t>
      </w:r>
      <w:r w:rsidR="00F25B12" w:rsidRPr="00B31A51">
        <w:rPr>
          <w:b/>
          <w:sz w:val="26"/>
          <w:szCs w:val="26"/>
        </w:rPr>
        <w:t>Устава</w:t>
      </w:r>
      <w:r w:rsidR="00F25B12" w:rsidRPr="00C64E41">
        <w:rPr>
          <w:sz w:val="26"/>
          <w:szCs w:val="26"/>
        </w:rPr>
        <w:t xml:space="preserve">, с другой стороны, совместно именуемые «Стороны», а по отдельности – «Сторона», заключили настоящий договор № ____ от «____» ________ 20 ____ г. </w:t>
      </w:r>
      <w:r w:rsidR="00F25B12">
        <w:rPr>
          <w:sz w:val="26"/>
          <w:szCs w:val="26"/>
        </w:rPr>
        <w:t xml:space="preserve">о поставке Оборудования (рамочный) </w:t>
      </w:r>
      <w:r w:rsidR="00F25B12" w:rsidRPr="00C64E41">
        <w:rPr>
          <w:sz w:val="26"/>
          <w:szCs w:val="26"/>
        </w:rPr>
        <w:t>(далее – «Договор») о нижеследующем.</w:t>
      </w:r>
    </w:p>
    <w:p w14:paraId="49E36790" w14:textId="3BBE53F5" w:rsidR="00BE32D8" w:rsidRPr="00E6059C" w:rsidRDefault="00BE32D8" w:rsidP="00A52107">
      <w:pPr>
        <w:tabs>
          <w:tab w:val="left" w:pos="1276"/>
        </w:tabs>
        <w:spacing w:after="240"/>
        <w:ind w:left="426" w:firstLine="850"/>
        <w:jc w:val="both"/>
        <w:rPr>
          <w:color w:val="000000"/>
          <w:sz w:val="26"/>
        </w:rPr>
      </w:pPr>
    </w:p>
    <w:p w14:paraId="3408E06C" w14:textId="77777777" w:rsidR="00BE32D8" w:rsidRPr="00E6059C" w:rsidRDefault="008C2709" w:rsidP="001F366F">
      <w:pPr>
        <w:numPr>
          <w:ilvl w:val="0"/>
          <w:numId w:val="27"/>
        </w:numPr>
        <w:tabs>
          <w:tab w:val="left" w:pos="1276"/>
        </w:tabs>
        <w:jc w:val="center"/>
        <w:rPr>
          <w:color w:val="000000"/>
          <w:sz w:val="26"/>
        </w:rPr>
      </w:pPr>
      <w:r w:rsidRPr="00E6059C">
        <w:rPr>
          <w:color w:val="000000"/>
          <w:sz w:val="26"/>
        </w:rPr>
        <w:t>ТЕРМИНЫ И ОПРЕДЕЛЕНИЯ</w:t>
      </w:r>
    </w:p>
    <w:p w14:paraId="5396524B" w14:textId="77777777" w:rsidR="00BE32D8" w:rsidRPr="00E6059C" w:rsidRDefault="00BE32D8" w:rsidP="00E6059C">
      <w:pPr>
        <w:tabs>
          <w:tab w:val="left" w:pos="1276"/>
        </w:tabs>
        <w:rPr>
          <w:color w:val="000000"/>
          <w:sz w:val="26"/>
        </w:rPr>
      </w:pPr>
    </w:p>
    <w:p w14:paraId="48DFF6E4" w14:textId="77777777" w:rsidR="00BE32D8" w:rsidRPr="00E6059C" w:rsidRDefault="008C2709" w:rsidP="001F366F">
      <w:pPr>
        <w:numPr>
          <w:ilvl w:val="1"/>
          <w:numId w:val="27"/>
        </w:numPr>
        <w:tabs>
          <w:tab w:val="left" w:pos="993"/>
        </w:tabs>
        <w:ind w:left="426" w:firstLine="0"/>
        <w:jc w:val="both"/>
        <w:rPr>
          <w:color w:val="000000"/>
          <w:sz w:val="26"/>
        </w:rPr>
      </w:pPr>
      <w:r w:rsidRPr="00E6059C">
        <w:rPr>
          <w:color w:val="000000"/>
          <w:sz w:val="26"/>
        </w:rPr>
        <w:t>В настоящем Договоре следующие термины должны пониматься так, как указано ниже:</w:t>
      </w:r>
    </w:p>
    <w:p w14:paraId="5F603957" w14:textId="18635535" w:rsidR="00F5013F" w:rsidRDefault="00202BB2" w:rsidP="00F5013F">
      <w:pPr>
        <w:numPr>
          <w:ilvl w:val="2"/>
          <w:numId w:val="27"/>
        </w:numPr>
        <w:tabs>
          <w:tab w:val="clear" w:pos="1440"/>
          <w:tab w:val="left" w:pos="1560"/>
          <w:tab w:val="left" w:pos="1701"/>
        </w:tabs>
        <w:ind w:left="1418" w:hanging="425"/>
        <w:jc w:val="both"/>
        <w:rPr>
          <w:color w:val="000000"/>
          <w:sz w:val="26"/>
        </w:rPr>
      </w:pPr>
      <w:r w:rsidRPr="00FF40B9">
        <w:rPr>
          <w:color w:val="000000"/>
          <w:sz w:val="26"/>
        </w:rPr>
        <w:t xml:space="preserve"> </w:t>
      </w:r>
      <w:r w:rsidR="008C2709" w:rsidRPr="003330BF">
        <w:rPr>
          <w:color w:val="000000"/>
          <w:sz w:val="26"/>
        </w:rPr>
        <w:t>«Акт выполненных Работ</w:t>
      </w:r>
      <w:r w:rsidR="00CD5C9C" w:rsidRPr="003330BF">
        <w:rPr>
          <w:color w:val="000000"/>
          <w:sz w:val="26"/>
        </w:rPr>
        <w:t xml:space="preserve"> по ПОИБ Системы-112</w:t>
      </w:r>
      <w:r w:rsidR="008C2709" w:rsidRPr="003330BF">
        <w:rPr>
          <w:color w:val="000000"/>
          <w:sz w:val="26"/>
        </w:rPr>
        <w:t xml:space="preserve">» – акт, составленный по </w:t>
      </w:r>
      <w:r w:rsidR="008C2709" w:rsidRPr="003330BF">
        <w:rPr>
          <w:sz w:val="26"/>
        </w:rPr>
        <w:t xml:space="preserve">форме </w:t>
      </w:r>
      <w:r w:rsidR="00897951" w:rsidRPr="003330BF">
        <w:rPr>
          <w:sz w:val="26"/>
        </w:rPr>
        <w:t xml:space="preserve">Приложения </w:t>
      </w:r>
      <w:r w:rsidR="00067721" w:rsidRPr="003330BF">
        <w:rPr>
          <w:sz w:val="26"/>
        </w:rPr>
        <w:t>3</w:t>
      </w:r>
      <w:r w:rsidR="003330BF" w:rsidRPr="003330BF">
        <w:rPr>
          <w:sz w:val="26"/>
        </w:rPr>
        <w:t xml:space="preserve"> </w:t>
      </w:r>
      <w:r w:rsidR="00897951" w:rsidRPr="003330BF">
        <w:rPr>
          <w:sz w:val="26"/>
        </w:rPr>
        <w:t xml:space="preserve">к </w:t>
      </w:r>
      <w:r w:rsidR="007F4457" w:rsidRPr="003330BF">
        <w:rPr>
          <w:sz w:val="26"/>
        </w:rPr>
        <w:t>Договору</w:t>
      </w:r>
      <w:r w:rsidR="005E1763" w:rsidRPr="003330BF">
        <w:rPr>
          <w:sz w:val="26"/>
        </w:rPr>
        <w:t>,</w:t>
      </w:r>
      <w:r w:rsidR="008C2709" w:rsidRPr="00FF40B9">
        <w:rPr>
          <w:sz w:val="26"/>
        </w:rPr>
        <w:t xml:space="preserve"> подтверждающий выполнение </w:t>
      </w:r>
      <w:r w:rsidR="00475D93">
        <w:rPr>
          <w:sz w:val="26"/>
        </w:rPr>
        <w:t>Исполнителем</w:t>
      </w:r>
      <w:r w:rsidR="008C2709" w:rsidRPr="00FF40B9">
        <w:rPr>
          <w:sz w:val="26"/>
        </w:rPr>
        <w:t xml:space="preserve"> указанных в акте Работ надлежащим образом и приёмку результата Работ </w:t>
      </w:r>
      <w:r w:rsidR="00475D93">
        <w:rPr>
          <w:sz w:val="26"/>
        </w:rPr>
        <w:t>Заказчиком</w:t>
      </w:r>
      <w:r w:rsidR="008C2709" w:rsidRPr="00FF40B9">
        <w:rPr>
          <w:sz w:val="26"/>
        </w:rPr>
        <w:t>;</w:t>
      </w:r>
    </w:p>
    <w:p w14:paraId="4E32A8D3" w14:textId="77777777" w:rsidR="00F5013F" w:rsidRDefault="007D5930" w:rsidP="00F5013F">
      <w:pPr>
        <w:numPr>
          <w:ilvl w:val="2"/>
          <w:numId w:val="27"/>
        </w:numPr>
        <w:tabs>
          <w:tab w:val="clear" w:pos="1440"/>
          <w:tab w:val="left" w:pos="1560"/>
          <w:tab w:val="left" w:pos="1701"/>
        </w:tabs>
        <w:ind w:left="1418" w:hanging="425"/>
        <w:jc w:val="both"/>
        <w:rPr>
          <w:color w:val="000000"/>
          <w:sz w:val="26"/>
        </w:rPr>
      </w:pPr>
      <w:r w:rsidRPr="00F5013F">
        <w:rPr>
          <w:color w:val="000000"/>
          <w:sz w:val="26"/>
          <w:szCs w:val="26"/>
        </w:rPr>
        <w:t>Аттестация объектов информатизации (далее аттестация) - комплекс организационно-технических мероприятий, в результате которых посредством специального документа - "Аттестата соответствия" подтверждается, что объект соответствует требованиям стандартов или иных нормативно-технических документов по безопасности информации, утвержденных ФСТЭК России (</w:t>
      </w:r>
      <w:proofErr w:type="spellStart"/>
      <w:r w:rsidRPr="00F5013F">
        <w:rPr>
          <w:color w:val="000000"/>
          <w:sz w:val="26"/>
          <w:szCs w:val="26"/>
        </w:rPr>
        <w:t>Гостехкомиссией</w:t>
      </w:r>
      <w:proofErr w:type="spellEnd"/>
      <w:r w:rsidRPr="00F5013F">
        <w:rPr>
          <w:color w:val="000000"/>
          <w:sz w:val="26"/>
          <w:szCs w:val="26"/>
        </w:rPr>
        <w:t xml:space="preserve"> России). Наличие аттестата соответствия в организации дает право обработки информации с уровнем секретности (конфиденциальности) на период времени, установленный в аттестате. </w:t>
      </w:r>
    </w:p>
    <w:p w14:paraId="41AF2CD2" w14:textId="1BEBE851" w:rsidR="00F5013F" w:rsidRDefault="008C2709" w:rsidP="00F5013F">
      <w:pPr>
        <w:numPr>
          <w:ilvl w:val="2"/>
          <w:numId w:val="27"/>
        </w:numPr>
        <w:tabs>
          <w:tab w:val="clear" w:pos="1440"/>
          <w:tab w:val="left" w:pos="1560"/>
          <w:tab w:val="left" w:pos="1701"/>
        </w:tabs>
        <w:ind w:left="1418" w:hanging="425"/>
        <w:jc w:val="both"/>
        <w:rPr>
          <w:color w:val="000000"/>
          <w:sz w:val="26"/>
        </w:rPr>
      </w:pPr>
      <w:r w:rsidRPr="00F5013F">
        <w:rPr>
          <w:color w:val="000000"/>
          <w:sz w:val="26"/>
        </w:rPr>
        <w:t xml:space="preserve">«Площадка» – объект, по адресу местонахождения которого </w:t>
      </w:r>
      <w:r w:rsidR="00475D93">
        <w:rPr>
          <w:color w:val="000000"/>
          <w:sz w:val="26"/>
        </w:rPr>
        <w:t>Исполнитель</w:t>
      </w:r>
      <w:r w:rsidRPr="00F5013F">
        <w:rPr>
          <w:color w:val="000000"/>
          <w:sz w:val="26"/>
        </w:rPr>
        <w:t xml:space="preserve"> выполняет </w:t>
      </w:r>
      <w:r w:rsidR="009B0E52" w:rsidRPr="00F5013F">
        <w:rPr>
          <w:color w:val="000000"/>
          <w:sz w:val="26"/>
        </w:rPr>
        <w:t xml:space="preserve">требуемые </w:t>
      </w:r>
      <w:r w:rsidRPr="00F5013F">
        <w:rPr>
          <w:color w:val="000000"/>
          <w:sz w:val="26"/>
        </w:rPr>
        <w:t xml:space="preserve">Работы. </w:t>
      </w:r>
    </w:p>
    <w:p w14:paraId="248C9025" w14:textId="77777777" w:rsidR="00F5013F" w:rsidRPr="00F5013F" w:rsidRDefault="007D5930" w:rsidP="00E14156">
      <w:pPr>
        <w:numPr>
          <w:ilvl w:val="2"/>
          <w:numId w:val="27"/>
        </w:numPr>
        <w:tabs>
          <w:tab w:val="clear" w:pos="1440"/>
          <w:tab w:val="left" w:pos="1560"/>
          <w:tab w:val="left" w:pos="1701"/>
        </w:tabs>
        <w:ind w:left="1418" w:hanging="425"/>
        <w:jc w:val="both"/>
        <w:rPr>
          <w:color w:val="000000"/>
          <w:sz w:val="26"/>
        </w:rPr>
      </w:pPr>
      <w:r w:rsidRPr="00F5013F">
        <w:rPr>
          <w:color w:val="000000"/>
          <w:sz w:val="26"/>
          <w:szCs w:val="26"/>
        </w:rPr>
        <w:t xml:space="preserve">«ПОИБ» - </w:t>
      </w:r>
      <w:r w:rsidR="007D5C78" w:rsidRPr="00F5013F">
        <w:rPr>
          <w:sz w:val="26"/>
          <w:szCs w:val="26"/>
        </w:rPr>
        <w:t>п</w:t>
      </w:r>
      <w:r w:rsidR="00C71C41" w:rsidRPr="00F5013F">
        <w:rPr>
          <w:sz w:val="26"/>
          <w:szCs w:val="26"/>
        </w:rPr>
        <w:t>одсистема обеспечения информационной безопасности системы обеспечения вызова экстренных оперативных служб по единому номеру «112»</w:t>
      </w:r>
      <w:r w:rsidRPr="00F5013F">
        <w:rPr>
          <w:color w:val="000000"/>
          <w:sz w:val="26"/>
          <w:szCs w:val="26"/>
        </w:rPr>
        <w:t>.</w:t>
      </w:r>
    </w:p>
    <w:p w14:paraId="33BA03D8" w14:textId="33B05399" w:rsidR="00F5013F" w:rsidRPr="00F5013F" w:rsidRDefault="008C2709" w:rsidP="00E14156">
      <w:pPr>
        <w:numPr>
          <w:ilvl w:val="2"/>
          <w:numId w:val="27"/>
        </w:numPr>
        <w:tabs>
          <w:tab w:val="clear" w:pos="1440"/>
          <w:tab w:val="left" w:pos="1560"/>
          <w:tab w:val="left" w:pos="1701"/>
        </w:tabs>
        <w:ind w:left="1418" w:hanging="425"/>
        <w:jc w:val="both"/>
        <w:rPr>
          <w:color w:val="000000"/>
          <w:sz w:val="26"/>
        </w:rPr>
      </w:pPr>
      <w:r w:rsidRPr="00F5013F">
        <w:rPr>
          <w:color w:val="000000"/>
          <w:sz w:val="26"/>
        </w:rPr>
        <w:t xml:space="preserve">«Работы» – работы по </w:t>
      </w:r>
      <w:r w:rsidR="007D5930" w:rsidRPr="00F5013F">
        <w:rPr>
          <w:color w:val="000000"/>
          <w:sz w:val="26"/>
        </w:rPr>
        <w:t xml:space="preserve">внедрению </w:t>
      </w:r>
      <w:r w:rsidR="004B337E">
        <w:rPr>
          <w:color w:val="000000"/>
          <w:sz w:val="26"/>
        </w:rPr>
        <w:t xml:space="preserve">ПОИБ на объектах Системы-112, </w:t>
      </w:r>
      <w:r w:rsidR="007D5930" w:rsidRPr="00F5013F">
        <w:rPr>
          <w:color w:val="000000"/>
          <w:sz w:val="26"/>
        </w:rPr>
        <w:t>аттестации объектов Системы-112</w:t>
      </w:r>
      <w:r w:rsidRPr="00F5013F">
        <w:rPr>
          <w:color w:val="000000"/>
          <w:sz w:val="26"/>
        </w:rPr>
        <w:t>. Требования к содержанию, видам, объёму Работ, а также к результату Работ</w:t>
      </w:r>
      <w:r w:rsidR="006C471C" w:rsidRPr="00F5013F">
        <w:rPr>
          <w:color w:val="000000"/>
          <w:sz w:val="26"/>
        </w:rPr>
        <w:t xml:space="preserve"> и сроку выполнения Работ Стороны определяют</w:t>
      </w:r>
      <w:r w:rsidRPr="00F5013F">
        <w:rPr>
          <w:color w:val="000000"/>
          <w:sz w:val="26"/>
        </w:rPr>
        <w:t xml:space="preserve"> в Техническом задании</w:t>
      </w:r>
      <w:r w:rsidR="007111D6">
        <w:rPr>
          <w:color w:val="000000"/>
          <w:sz w:val="26"/>
        </w:rPr>
        <w:t xml:space="preserve"> (Приложение №2 к Договору)</w:t>
      </w:r>
      <w:r w:rsidRPr="00F5013F">
        <w:rPr>
          <w:color w:val="000000"/>
          <w:sz w:val="26"/>
        </w:rPr>
        <w:t>;</w:t>
      </w:r>
    </w:p>
    <w:p w14:paraId="16FAD6EB" w14:textId="02325635" w:rsidR="00C71C41" w:rsidRPr="00F5013F" w:rsidRDefault="008C2709" w:rsidP="00E14156">
      <w:pPr>
        <w:numPr>
          <w:ilvl w:val="2"/>
          <w:numId w:val="27"/>
        </w:numPr>
        <w:tabs>
          <w:tab w:val="clear" w:pos="1440"/>
          <w:tab w:val="left" w:pos="1276"/>
          <w:tab w:val="left" w:pos="1560"/>
          <w:tab w:val="left" w:pos="1701"/>
        </w:tabs>
        <w:ind w:left="1418" w:hanging="425"/>
        <w:jc w:val="both"/>
        <w:rPr>
          <w:color w:val="000000"/>
          <w:sz w:val="26"/>
        </w:rPr>
      </w:pPr>
      <w:r w:rsidRPr="00F5013F">
        <w:rPr>
          <w:color w:val="000000"/>
          <w:sz w:val="26"/>
        </w:rPr>
        <w:lastRenderedPageBreak/>
        <w:t>«Рабочий день» – любой день, за исключением нерабочих выходных дней, а также нерабочих праздничных дней, установленных в соответствии с законода</w:t>
      </w:r>
      <w:r w:rsidR="00C71C41" w:rsidRPr="00F5013F">
        <w:rPr>
          <w:color w:val="000000"/>
          <w:sz w:val="26"/>
        </w:rPr>
        <w:t>тельством Российской Федерации;</w:t>
      </w:r>
    </w:p>
    <w:p w14:paraId="061833DA" w14:textId="1C018086" w:rsidR="00FF40B9" w:rsidRPr="00C71C41" w:rsidRDefault="00481491" w:rsidP="00E14156">
      <w:pPr>
        <w:numPr>
          <w:ilvl w:val="2"/>
          <w:numId w:val="27"/>
        </w:numPr>
        <w:tabs>
          <w:tab w:val="clear" w:pos="1440"/>
          <w:tab w:val="left" w:pos="1276"/>
          <w:tab w:val="left" w:pos="1560"/>
          <w:tab w:val="left" w:pos="1701"/>
        </w:tabs>
        <w:ind w:left="1418" w:hanging="425"/>
        <w:jc w:val="both"/>
        <w:rPr>
          <w:color w:val="000000"/>
          <w:sz w:val="26"/>
        </w:rPr>
      </w:pPr>
      <w:r w:rsidRPr="00C71C41">
        <w:rPr>
          <w:sz w:val="26"/>
          <w:szCs w:val="26"/>
        </w:rPr>
        <w:t>«Система-112» - система обеспечения вызова экстренных оперативных служб по единому номеру «112» на территории Республики Башкортостан;</w:t>
      </w:r>
    </w:p>
    <w:p w14:paraId="21095C5D" w14:textId="1038D023" w:rsidR="00FF40B9" w:rsidRDefault="008C2709" w:rsidP="00E14156">
      <w:pPr>
        <w:numPr>
          <w:ilvl w:val="2"/>
          <w:numId w:val="27"/>
        </w:numPr>
        <w:tabs>
          <w:tab w:val="clear" w:pos="1440"/>
          <w:tab w:val="left" w:pos="1276"/>
          <w:tab w:val="left" w:pos="1418"/>
          <w:tab w:val="left" w:pos="1701"/>
          <w:tab w:val="left" w:pos="1843"/>
        </w:tabs>
        <w:ind w:left="1418" w:hanging="425"/>
        <w:jc w:val="both"/>
        <w:rPr>
          <w:color w:val="000000"/>
          <w:sz w:val="26"/>
        </w:rPr>
      </w:pPr>
      <w:r w:rsidRPr="00FF40B9">
        <w:rPr>
          <w:color w:val="000000"/>
          <w:sz w:val="26"/>
        </w:rPr>
        <w:t xml:space="preserve">«Техническое задание» - требования </w:t>
      </w:r>
      <w:r w:rsidR="00475D93">
        <w:rPr>
          <w:color w:val="000000"/>
          <w:sz w:val="26"/>
        </w:rPr>
        <w:t>Заказчика</w:t>
      </w:r>
      <w:r w:rsidRPr="00FF40B9">
        <w:rPr>
          <w:color w:val="000000"/>
          <w:sz w:val="26"/>
        </w:rPr>
        <w:t xml:space="preserve"> </w:t>
      </w:r>
      <w:r w:rsidR="00A260B1" w:rsidRPr="00FF40B9">
        <w:rPr>
          <w:color w:val="000000"/>
          <w:sz w:val="26"/>
        </w:rPr>
        <w:t xml:space="preserve">к порядку </w:t>
      </w:r>
      <w:r w:rsidR="001B6E0F" w:rsidRPr="00FF40B9">
        <w:rPr>
          <w:color w:val="000000"/>
          <w:sz w:val="26"/>
        </w:rPr>
        <w:t xml:space="preserve">и содержанию </w:t>
      </w:r>
      <w:r w:rsidR="00A260B1" w:rsidRPr="00FF40B9">
        <w:rPr>
          <w:color w:val="000000"/>
          <w:sz w:val="26"/>
        </w:rPr>
        <w:t>выполнения</w:t>
      </w:r>
      <w:r w:rsidRPr="00FF40B9">
        <w:rPr>
          <w:color w:val="000000"/>
          <w:sz w:val="26"/>
        </w:rPr>
        <w:t xml:space="preserve"> Работ и </w:t>
      </w:r>
      <w:r w:rsidR="00A260B1" w:rsidRPr="00FF40B9">
        <w:rPr>
          <w:color w:val="000000"/>
          <w:sz w:val="26"/>
        </w:rPr>
        <w:t xml:space="preserve">к результату </w:t>
      </w:r>
      <w:r w:rsidR="005203FA" w:rsidRPr="00FF40B9">
        <w:rPr>
          <w:color w:val="000000"/>
          <w:sz w:val="26"/>
        </w:rPr>
        <w:t>выполнения Работ</w:t>
      </w:r>
      <w:r w:rsidR="00A260B1" w:rsidRPr="00FF40B9">
        <w:rPr>
          <w:color w:val="000000"/>
          <w:sz w:val="26"/>
        </w:rPr>
        <w:t xml:space="preserve"> по настройке Оборудования</w:t>
      </w:r>
      <w:r w:rsidRPr="00FF40B9">
        <w:rPr>
          <w:color w:val="000000"/>
          <w:sz w:val="26"/>
        </w:rPr>
        <w:t xml:space="preserve"> </w:t>
      </w:r>
      <w:r w:rsidR="00A260B1" w:rsidRPr="00FF40B9">
        <w:rPr>
          <w:color w:val="000000"/>
          <w:sz w:val="26"/>
        </w:rPr>
        <w:t>для надлежащего функционирования</w:t>
      </w:r>
      <w:r w:rsidRPr="00FF40B9">
        <w:rPr>
          <w:color w:val="000000"/>
          <w:sz w:val="26"/>
        </w:rPr>
        <w:t xml:space="preserve"> </w:t>
      </w:r>
      <w:r w:rsidR="00481491" w:rsidRPr="00FF40B9">
        <w:rPr>
          <w:color w:val="000000"/>
          <w:sz w:val="26"/>
        </w:rPr>
        <w:t>Системы-112</w:t>
      </w:r>
      <w:r w:rsidRPr="00FF40B9">
        <w:rPr>
          <w:color w:val="000000"/>
          <w:sz w:val="26"/>
        </w:rPr>
        <w:t xml:space="preserve"> в процессе эксплуатации (Приложение №</w:t>
      </w:r>
      <w:r w:rsidR="00115033" w:rsidRPr="00FF40B9">
        <w:rPr>
          <w:color w:val="000000"/>
          <w:sz w:val="26"/>
        </w:rPr>
        <w:t>2</w:t>
      </w:r>
      <w:r w:rsidRPr="00FF40B9">
        <w:rPr>
          <w:color w:val="000000"/>
          <w:sz w:val="26"/>
        </w:rPr>
        <w:t xml:space="preserve"> к Договору).</w:t>
      </w:r>
    </w:p>
    <w:p w14:paraId="67FA76A1" w14:textId="5DCFF4B5" w:rsidR="00BE32D8" w:rsidRPr="00FF40B9" w:rsidRDefault="009B0E52" w:rsidP="00E14156">
      <w:pPr>
        <w:numPr>
          <w:ilvl w:val="2"/>
          <w:numId w:val="27"/>
        </w:numPr>
        <w:tabs>
          <w:tab w:val="clear" w:pos="1440"/>
          <w:tab w:val="left" w:pos="1276"/>
          <w:tab w:val="left" w:pos="1418"/>
          <w:tab w:val="left" w:pos="1560"/>
          <w:tab w:val="left" w:pos="1701"/>
          <w:tab w:val="left" w:pos="1843"/>
        </w:tabs>
        <w:ind w:left="1418" w:hanging="425"/>
        <w:jc w:val="both"/>
        <w:rPr>
          <w:color w:val="000000"/>
          <w:sz w:val="26"/>
        </w:rPr>
      </w:pPr>
      <w:r w:rsidRPr="00FF40B9">
        <w:rPr>
          <w:color w:val="000000"/>
          <w:sz w:val="26"/>
        </w:rPr>
        <w:t xml:space="preserve"> </w:t>
      </w:r>
      <w:r w:rsidR="008C2709" w:rsidRPr="00FF40B9">
        <w:rPr>
          <w:color w:val="000000"/>
          <w:sz w:val="26"/>
        </w:rPr>
        <w:t>«Цена Догов</w:t>
      </w:r>
      <w:r w:rsidR="00475D93">
        <w:rPr>
          <w:color w:val="000000"/>
          <w:sz w:val="26"/>
        </w:rPr>
        <w:t xml:space="preserve">ора» – сумма, состоящая из </w:t>
      </w:r>
      <w:r w:rsidR="008C2709" w:rsidRPr="00FF40B9">
        <w:rPr>
          <w:color w:val="000000"/>
          <w:sz w:val="26"/>
        </w:rPr>
        <w:t xml:space="preserve">платы за выполнение </w:t>
      </w:r>
      <w:r w:rsidR="00475D93">
        <w:rPr>
          <w:color w:val="000000"/>
          <w:sz w:val="26"/>
        </w:rPr>
        <w:t>работ по внедрению ПОИБ,</w:t>
      </w:r>
      <w:r w:rsidR="008C2709" w:rsidRPr="00FF40B9">
        <w:rPr>
          <w:color w:val="000000"/>
          <w:sz w:val="26"/>
        </w:rPr>
        <w:t xml:space="preserve"> </w:t>
      </w:r>
      <w:r w:rsidR="005203FA" w:rsidRPr="00FF40B9">
        <w:rPr>
          <w:color w:val="000000"/>
          <w:sz w:val="26"/>
        </w:rPr>
        <w:t>выполнени</w:t>
      </w:r>
      <w:r w:rsidR="00475D93">
        <w:rPr>
          <w:color w:val="000000"/>
          <w:sz w:val="26"/>
        </w:rPr>
        <w:t>е р</w:t>
      </w:r>
      <w:r w:rsidR="005203FA" w:rsidRPr="00FF40B9">
        <w:rPr>
          <w:color w:val="000000"/>
          <w:sz w:val="26"/>
        </w:rPr>
        <w:t>абот</w:t>
      </w:r>
      <w:r w:rsidR="008C2709" w:rsidRPr="00FF40B9">
        <w:rPr>
          <w:color w:val="000000"/>
          <w:sz w:val="26"/>
        </w:rPr>
        <w:t xml:space="preserve"> по </w:t>
      </w:r>
      <w:r w:rsidR="00475D93">
        <w:rPr>
          <w:color w:val="000000"/>
          <w:sz w:val="26"/>
        </w:rPr>
        <w:t>аттестации ПОИБ</w:t>
      </w:r>
      <w:r w:rsidR="008C2709" w:rsidRPr="00FF40B9">
        <w:rPr>
          <w:color w:val="000000"/>
          <w:sz w:val="26"/>
        </w:rPr>
        <w:t xml:space="preserve">, в </w:t>
      </w:r>
      <w:proofErr w:type="spellStart"/>
      <w:r w:rsidR="008C2709" w:rsidRPr="00FF40B9">
        <w:rPr>
          <w:color w:val="000000"/>
          <w:sz w:val="26"/>
        </w:rPr>
        <w:t>т.ч</w:t>
      </w:r>
      <w:proofErr w:type="spellEnd"/>
      <w:r w:rsidR="008C2709" w:rsidRPr="00FF40B9">
        <w:rPr>
          <w:color w:val="000000"/>
          <w:sz w:val="26"/>
        </w:rPr>
        <w:t xml:space="preserve">. НДС 18 %. </w:t>
      </w:r>
    </w:p>
    <w:p w14:paraId="0DBEC54B" w14:textId="77777777" w:rsidR="00BE32D8" w:rsidRPr="00E6059C" w:rsidRDefault="00BE32D8" w:rsidP="00E6059C">
      <w:pPr>
        <w:tabs>
          <w:tab w:val="left" w:pos="1276"/>
        </w:tabs>
        <w:jc w:val="both"/>
        <w:rPr>
          <w:color w:val="000000"/>
          <w:sz w:val="26"/>
        </w:rPr>
      </w:pPr>
    </w:p>
    <w:p w14:paraId="6AA37415" w14:textId="77777777" w:rsidR="00BE32D8" w:rsidRPr="00E6059C" w:rsidRDefault="008C2709" w:rsidP="00C71C41">
      <w:pPr>
        <w:numPr>
          <w:ilvl w:val="0"/>
          <w:numId w:val="27"/>
        </w:numPr>
        <w:tabs>
          <w:tab w:val="left" w:pos="1276"/>
        </w:tabs>
        <w:jc w:val="center"/>
        <w:rPr>
          <w:color w:val="000000"/>
          <w:sz w:val="26"/>
        </w:rPr>
      </w:pPr>
      <w:r w:rsidRPr="00E6059C">
        <w:rPr>
          <w:color w:val="000000"/>
          <w:sz w:val="26"/>
        </w:rPr>
        <w:t>ПРЕДМЕТ ДОГОВОРА</w:t>
      </w:r>
    </w:p>
    <w:p w14:paraId="07F2BC9F" w14:textId="77777777" w:rsidR="00E14156" w:rsidRDefault="00E14156" w:rsidP="00E14156">
      <w:pPr>
        <w:tabs>
          <w:tab w:val="left" w:pos="851"/>
          <w:tab w:val="num" w:pos="1425"/>
        </w:tabs>
        <w:jc w:val="both"/>
        <w:rPr>
          <w:color w:val="000000"/>
          <w:sz w:val="26"/>
        </w:rPr>
      </w:pPr>
    </w:p>
    <w:p w14:paraId="26C5CB78" w14:textId="2ABDCE33" w:rsidR="00A86098" w:rsidRDefault="008C2709" w:rsidP="00BC31EE">
      <w:pPr>
        <w:numPr>
          <w:ilvl w:val="1"/>
          <w:numId w:val="27"/>
        </w:numPr>
        <w:tabs>
          <w:tab w:val="clear" w:pos="1425"/>
        </w:tabs>
        <w:ind w:left="426" w:firstLine="0"/>
        <w:jc w:val="both"/>
        <w:rPr>
          <w:color w:val="000000"/>
          <w:sz w:val="26"/>
        </w:rPr>
      </w:pPr>
      <w:r w:rsidRPr="00A86098">
        <w:rPr>
          <w:color w:val="000000"/>
          <w:sz w:val="26"/>
        </w:rPr>
        <w:t xml:space="preserve">В порядке и на условиях, установленных настоящим Договором, </w:t>
      </w:r>
      <w:r w:rsidR="00475D93">
        <w:rPr>
          <w:color w:val="000000"/>
          <w:sz w:val="26"/>
        </w:rPr>
        <w:t>Исполнитель</w:t>
      </w:r>
      <w:r w:rsidRPr="00A86098">
        <w:rPr>
          <w:color w:val="000000"/>
          <w:sz w:val="26"/>
        </w:rPr>
        <w:t xml:space="preserve"> обязуется</w:t>
      </w:r>
      <w:r w:rsidR="00A86098" w:rsidRPr="00A86098">
        <w:rPr>
          <w:color w:val="000000"/>
          <w:sz w:val="26"/>
        </w:rPr>
        <w:t xml:space="preserve"> </w:t>
      </w:r>
      <w:r w:rsidR="00E6059C" w:rsidRPr="00A86098">
        <w:rPr>
          <w:color w:val="000000"/>
          <w:sz w:val="26"/>
        </w:rPr>
        <w:t xml:space="preserve">выполнять </w:t>
      </w:r>
      <w:r w:rsidR="00BC31EE">
        <w:rPr>
          <w:color w:val="000000"/>
          <w:sz w:val="26"/>
        </w:rPr>
        <w:t>Работ</w:t>
      </w:r>
      <w:r w:rsidR="00441586">
        <w:rPr>
          <w:color w:val="000000"/>
          <w:sz w:val="26"/>
        </w:rPr>
        <w:t>ы</w:t>
      </w:r>
      <w:r w:rsidR="00BC31EE">
        <w:rPr>
          <w:color w:val="000000"/>
          <w:sz w:val="26"/>
        </w:rPr>
        <w:t xml:space="preserve"> по внедрению ПОИБ, </w:t>
      </w:r>
      <w:r w:rsidR="00A86098">
        <w:rPr>
          <w:color w:val="000000"/>
          <w:sz w:val="26"/>
        </w:rPr>
        <w:t>аттестации объектов Системы-112</w:t>
      </w:r>
      <w:r w:rsidRPr="00A86098">
        <w:rPr>
          <w:color w:val="000000"/>
          <w:sz w:val="26"/>
        </w:rPr>
        <w:t>, переда</w:t>
      </w:r>
      <w:r w:rsidR="00E6059C" w:rsidRPr="00A86098">
        <w:rPr>
          <w:color w:val="000000"/>
          <w:sz w:val="26"/>
        </w:rPr>
        <w:t>ва</w:t>
      </w:r>
      <w:r w:rsidRPr="00A86098">
        <w:rPr>
          <w:color w:val="000000"/>
          <w:sz w:val="26"/>
        </w:rPr>
        <w:t>ть результат</w:t>
      </w:r>
      <w:r w:rsidR="00E6059C" w:rsidRPr="00A86098">
        <w:rPr>
          <w:color w:val="000000"/>
          <w:sz w:val="26"/>
        </w:rPr>
        <w:t>ы</w:t>
      </w:r>
      <w:r w:rsidR="00A86098" w:rsidRPr="00A86098">
        <w:rPr>
          <w:color w:val="000000"/>
          <w:sz w:val="26"/>
        </w:rPr>
        <w:t xml:space="preserve"> Работ </w:t>
      </w:r>
      <w:r w:rsidR="00475D93">
        <w:rPr>
          <w:color w:val="000000"/>
          <w:sz w:val="26"/>
        </w:rPr>
        <w:t>Заказчику</w:t>
      </w:r>
      <w:r w:rsidR="00A86098" w:rsidRPr="00A86098">
        <w:rPr>
          <w:color w:val="000000"/>
          <w:sz w:val="26"/>
        </w:rPr>
        <w:t>.</w:t>
      </w:r>
    </w:p>
    <w:p w14:paraId="2EBCF894" w14:textId="23E5DB3A" w:rsidR="002F28E6" w:rsidRPr="00A86098" w:rsidRDefault="00475D93" w:rsidP="00475D93">
      <w:pPr>
        <w:numPr>
          <w:ilvl w:val="1"/>
          <w:numId w:val="27"/>
        </w:numPr>
        <w:tabs>
          <w:tab w:val="left" w:pos="851"/>
          <w:tab w:val="num" w:pos="1134"/>
        </w:tabs>
        <w:ind w:left="426" w:firstLine="0"/>
        <w:jc w:val="both"/>
        <w:rPr>
          <w:color w:val="000000"/>
          <w:sz w:val="26"/>
        </w:rPr>
      </w:pPr>
      <w:r>
        <w:rPr>
          <w:color w:val="000000"/>
          <w:sz w:val="26"/>
        </w:rPr>
        <w:t>Заказчик</w:t>
      </w:r>
      <w:r w:rsidR="008C2709" w:rsidRPr="00A86098">
        <w:rPr>
          <w:color w:val="000000"/>
          <w:sz w:val="26"/>
        </w:rPr>
        <w:t xml:space="preserve"> обязуется принять результаты Работ</w:t>
      </w:r>
      <w:r w:rsidR="00A86098">
        <w:rPr>
          <w:color w:val="000000"/>
          <w:sz w:val="26"/>
        </w:rPr>
        <w:t xml:space="preserve"> по внедрению ПОИБ и аттестации объектов Системы-112 </w:t>
      </w:r>
      <w:r w:rsidR="008C2709" w:rsidRPr="00A86098">
        <w:rPr>
          <w:color w:val="000000"/>
          <w:sz w:val="26"/>
        </w:rPr>
        <w:t>и оплатить их.</w:t>
      </w:r>
      <w:r w:rsidR="002F28E6" w:rsidRPr="00A86098">
        <w:rPr>
          <w:color w:val="000000"/>
          <w:sz w:val="26"/>
        </w:rPr>
        <w:t xml:space="preserve"> </w:t>
      </w:r>
    </w:p>
    <w:p w14:paraId="36BE6E59" w14:textId="77777777" w:rsidR="006F1544" w:rsidRPr="00C030E3" w:rsidRDefault="006F1544" w:rsidP="006F1544">
      <w:pPr>
        <w:pStyle w:val="affffff2"/>
        <w:ind w:left="1283"/>
        <w:jc w:val="both"/>
      </w:pPr>
    </w:p>
    <w:p w14:paraId="429C1709" w14:textId="77777777" w:rsidR="00BE32D8" w:rsidRPr="00E6059C" w:rsidRDefault="008C2709" w:rsidP="00C71C41">
      <w:pPr>
        <w:numPr>
          <w:ilvl w:val="0"/>
          <w:numId w:val="27"/>
        </w:numPr>
        <w:tabs>
          <w:tab w:val="left" w:pos="1276"/>
        </w:tabs>
        <w:jc w:val="center"/>
        <w:rPr>
          <w:color w:val="000000"/>
          <w:sz w:val="26"/>
        </w:rPr>
      </w:pPr>
      <w:r w:rsidRPr="00E6059C">
        <w:rPr>
          <w:color w:val="000000"/>
          <w:sz w:val="26"/>
        </w:rPr>
        <w:t>ЦЕНА ДОГОВОРА И ПОРЯДОК РАСЧЁТОВ</w:t>
      </w:r>
    </w:p>
    <w:p w14:paraId="792C91C7" w14:textId="77777777" w:rsidR="00BE32D8" w:rsidRPr="00E6059C" w:rsidRDefault="00BE32D8" w:rsidP="00F27C2A">
      <w:pPr>
        <w:tabs>
          <w:tab w:val="left" w:pos="1276"/>
        </w:tabs>
        <w:ind w:left="426"/>
        <w:jc w:val="both"/>
        <w:rPr>
          <w:color w:val="000000"/>
          <w:sz w:val="26"/>
        </w:rPr>
      </w:pPr>
    </w:p>
    <w:p w14:paraId="3DE17382" w14:textId="26B5387D" w:rsidR="00917D5C" w:rsidRPr="00F54B29" w:rsidRDefault="00917D5C" w:rsidP="00171AA4">
      <w:pPr>
        <w:pStyle w:val="BodyText22"/>
        <w:numPr>
          <w:ilvl w:val="0"/>
          <w:numId w:val="34"/>
        </w:numPr>
        <w:ind w:left="851"/>
        <w:rPr>
          <w:color w:val="000000"/>
          <w:sz w:val="26"/>
          <w:szCs w:val="26"/>
        </w:rPr>
      </w:pPr>
      <w:r w:rsidRPr="00F54B29">
        <w:rPr>
          <w:sz w:val="26"/>
          <w:szCs w:val="26"/>
        </w:rPr>
        <w:t>Ц</w:t>
      </w:r>
      <w:r w:rsidR="006378C9" w:rsidRPr="00F54B29">
        <w:rPr>
          <w:sz w:val="26"/>
          <w:szCs w:val="26"/>
        </w:rPr>
        <w:t>ена Договора составляет</w:t>
      </w:r>
      <w:r w:rsidR="005348D7" w:rsidRPr="00F54B29">
        <w:rPr>
          <w:sz w:val="26"/>
          <w:szCs w:val="26"/>
        </w:rPr>
        <w:t xml:space="preserve"> </w:t>
      </w:r>
      <w:r w:rsidR="00171AA4" w:rsidRPr="00171AA4">
        <w:rPr>
          <w:sz w:val="26"/>
          <w:szCs w:val="26"/>
        </w:rPr>
        <w:t>2 622 750, 00</w:t>
      </w:r>
      <w:r w:rsidR="003E2AAF">
        <w:rPr>
          <w:sz w:val="26"/>
          <w:szCs w:val="26"/>
        </w:rPr>
        <w:t xml:space="preserve"> </w:t>
      </w:r>
      <w:r w:rsidR="005348D7" w:rsidRPr="00F54B29">
        <w:rPr>
          <w:sz w:val="26"/>
          <w:szCs w:val="26"/>
        </w:rPr>
        <w:t>руб.</w:t>
      </w:r>
      <w:r w:rsidR="00BD6778" w:rsidRPr="00F54B29">
        <w:rPr>
          <w:sz w:val="26"/>
          <w:szCs w:val="26"/>
        </w:rPr>
        <w:t> </w:t>
      </w:r>
      <w:r w:rsidR="00055FE2" w:rsidRPr="00F54B29">
        <w:rPr>
          <w:sz w:val="26"/>
          <w:szCs w:val="26"/>
        </w:rPr>
        <w:t xml:space="preserve"> </w:t>
      </w:r>
      <w:r w:rsidR="006378C9" w:rsidRPr="00F54B29">
        <w:rPr>
          <w:sz w:val="26"/>
          <w:szCs w:val="26"/>
        </w:rPr>
        <w:t>(</w:t>
      </w:r>
      <w:r w:rsidR="00171AA4">
        <w:rPr>
          <w:sz w:val="26"/>
          <w:szCs w:val="26"/>
        </w:rPr>
        <w:t>два миллиона шестьсот двадцать две тысячи семьсот пятьдесят руб., 00 коп.</w:t>
      </w:r>
      <w:r w:rsidR="002A10AA" w:rsidRPr="00F54B29">
        <w:rPr>
          <w:sz w:val="26"/>
          <w:szCs w:val="26"/>
        </w:rPr>
        <w:t xml:space="preserve">) в том числе НДС (18%) </w:t>
      </w:r>
      <w:r w:rsidR="00171AA4">
        <w:rPr>
          <w:sz w:val="26"/>
          <w:szCs w:val="26"/>
        </w:rPr>
        <w:t>400 080,51</w:t>
      </w:r>
      <w:r w:rsidR="003E2AAF">
        <w:rPr>
          <w:sz w:val="26"/>
          <w:szCs w:val="26"/>
        </w:rPr>
        <w:t xml:space="preserve"> </w:t>
      </w:r>
      <w:r w:rsidR="005348D7" w:rsidRPr="00F54B29">
        <w:rPr>
          <w:sz w:val="26"/>
          <w:szCs w:val="26"/>
        </w:rPr>
        <w:t>руб</w:t>
      </w:r>
      <w:r w:rsidR="00580CE2" w:rsidRPr="00F54B29">
        <w:rPr>
          <w:sz w:val="26"/>
          <w:szCs w:val="26"/>
        </w:rPr>
        <w:t>.</w:t>
      </w:r>
      <w:r w:rsidR="002318B8" w:rsidRPr="00F54B29">
        <w:rPr>
          <w:sz w:val="26"/>
          <w:szCs w:val="26"/>
        </w:rPr>
        <w:t xml:space="preserve"> </w:t>
      </w:r>
      <w:r w:rsidR="008458D0" w:rsidRPr="00F54B29">
        <w:rPr>
          <w:sz w:val="26"/>
          <w:szCs w:val="26"/>
        </w:rPr>
        <w:t>(</w:t>
      </w:r>
      <w:r w:rsidR="00171AA4">
        <w:rPr>
          <w:sz w:val="26"/>
          <w:szCs w:val="26"/>
        </w:rPr>
        <w:t>четыреста тысяч восемьдесят руб., 51 коп.</w:t>
      </w:r>
      <w:r w:rsidR="008458D0" w:rsidRPr="00F54B29">
        <w:rPr>
          <w:sz w:val="26"/>
          <w:szCs w:val="26"/>
        </w:rPr>
        <w:t xml:space="preserve">) </w:t>
      </w:r>
      <w:r w:rsidR="002318B8" w:rsidRPr="00F54B29">
        <w:rPr>
          <w:sz w:val="26"/>
          <w:szCs w:val="26"/>
        </w:rPr>
        <w:t>и включает в себя:</w:t>
      </w:r>
      <w:r w:rsidR="00580CE2" w:rsidRPr="00F54B29">
        <w:rPr>
          <w:sz w:val="26"/>
          <w:szCs w:val="26"/>
        </w:rPr>
        <w:t xml:space="preserve"> </w:t>
      </w:r>
    </w:p>
    <w:p w14:paraId="1F713A88" w14:textId="0F68E766" w:rsidR="00BE32D8" w:rsidRPr="00F54B29" w:rsidRDefault="00A9092B" w:rsidP="00FD766F">
      <w:pPr>
        <w:numPr>
          <w:ilvl w:val="2"/>
          <w:numId w:val="27"/>
        </w:numPr>
        <w:tabs>
          <w:tab w:val="left" w:pos="1276"/>
        </w:tabs>
        <w:jc w:val="both"/>
        <w:rPr>
          <w:color w:val="000000"/>
          <w:sz w:val="26"/>
          <w:szCs w:val="26"/>
        </w:rPr>
      </w:pPr>
      <w:r w:rsidRPr="00F54B29">
        <w:rPr>
          <w:color w:val="000000"/>
          <w:sz w:val="26"/>
          <w:szCs w:val="26"/>
        </w:rPr>
        <w:t xml:space="preserve">Стоимость </w:t>
      </w:r>
      <w:r w:rsidR="0049180D" w:rsidRPr="00F54B29">
        <w:rPr>
          <w:color w:val="000000"/>
          <w:sz w:val="26"/>
          <w:szCs w:val="26"/>
        </w:rPr>
        <w:t>Работ</w:t>
      </w:r>
      <w:r w:rsidR="003100FF" w:rsidRPr="00F54B29">
        <w:rPr>
          <w:color w:val="000000"/>
          <w:sz w:val="26"/>
          <w:szCs w:val="26"/>
        </w:rPr>
        <w:t xml:space="preserve"> по внедрению ПОИБ на объектах Системы</w:t>
      </w:r>
      <w:r w:rsidR="002A10AA" w:rsidRPr="00F54B29">
        <w:rPr>
          <w:color w:val="000000"/>
          <w:sz w:val="26"/>
          <w:szCs w:val="26"/>
        </w:rPr>
        <w:t xml:space="preserve"> </w:t>
      </w:r>
      <w:r w:rsidR="003100FF" w:rsidRPr="00F54B29">
        <w:rPr>
          <w:color w:val="000000"/>
          <w:sz w:val="26"/>
          <w:szCs w:val="26"/>
        </w:rPr>
        <w:t>-</w:t>
      </w:r>
      <w:r w:rsidR="003E2AAF">
        <w:rPr>
          <w:color w:val="000000"/>
          <w:sz w:val="26"/>
          <w:szCs w:val="26"/>
        </w:rPr>
        <w:t>112</w:t>
      </w:r>
      <w:r w:rsidR="00FD766F">
        <w:rPr>
          <w:color w:val="000000"/>
          <w:sz w:val="26"/>
          <w:szCs w:val="26"/>
        </w:rPr>
        <w:t xml:space="preserve"> -</w:t>
      </w:r>
      <w:r w:rsidR="002A10AA" w:rsidRPr="00F54B29">
        <w:rPr>
          <w:color w:val="000000"/>
          <w:sz w:val="26"/>
          <w:szCs w:val="26"/>
        </w:rPr>
        <w:t xml:space="preserve"> </w:t>
      </w:r>
      <w:r w:rsidR="00FD766F" w:rsidRPr="00FD766F">
        <w:rPr>
          <w:sz w:val="26"/>
          <w:szCs w:val="26"/>
        </w:rPr>
        <w:t>1 566 500,09</w:t>
      </w:r>
      <w:r w:rsidR="003E2AAF">
        <w:rPr>
          <w:sz w:val="26"/>
          <w:szCs w:val="26"/>
        </w:rPr>
        <w:t xml:space="preserve"> </w:t>
      </w:r>
      <w:r w:rsidR="006D0F3F" w:rsidRPr="00F54B29">
        <w:rPr>
          <w:color w:val="000000"/>
          <w:sz w:val="26"/>
          <w:szCs w:val="26"/>
        </w:rPr>
        <w:t xml:space="preserve">руб. </w:t>
      </w:r>
      <w:r w:rsidR="006D0F3F" w:rsidRPr="00F54B29">
        <w:rPr>
          <w:sz w:val="26"/>
          <w:szCs w:val="26"/>
        </w:rPr>
        <w:t>(</w:t>
      </w:r>
      <w:r w:rsidR="00FD766F">
        <w:rPr>
          <w:sz w:val="26"/>
          <w:szCs w:val="26"/>
        </w:rPr>
        <w:t>один миллион пятьсот шестьдесят шесть тысяч пятьсот руб., 09</w:t>
      </w:r>
      <w:r w:rsidR="00411893">
        <w:rPr>
          <w:sz w:val="26"/>
          <w:szCs w:val="26"/>
        </w:rPr>
        <w:t xml:space="preserve"> коп.</w:t>
      </w:r>
      <w:r w:rsidR="006D0F3F" w:rsidRPr="00F54B29">
        <w:rPr>
          <w:sz w:val="26"/>
          <w:szCs w:val="26"/>
        </w:rPr>
        <w:t>)</w:t>
      </w:r>
      <w:r w:rsidR="008C2709" w:rsidRPr="00F54B29">
        <w:rPr>
          <w:color w:val="000000"/>
          <w:sz w:val="26"/>
          <w:szCs w:val="26"/>
        </w:rPr>
        <w:t>, в том числе НДС 18 %</w:t>
      </w:r>
      <w:r w:rsidR="006D0F3F" w:rsidRPr="00F54B29">
        <w:rPr>
          <w:color w:val="000000"/>
          <w:sz w:val="26"/>
          <w:szCs w:val="26"/>
        </w:rPr>
        <w:t xml:space="preserve"> - </w:t>
      </w:r>
      <w:r w:rsidR="00FD766F">
        <w:rPr>
          <w:sz w:val="26"/>
          <w:szCs w:val="26"/>
        </w:rPr>
        <w:t>238 957,64</w:t>
      </w:r>
      <w:r w:rsidR="003E2AAF">
        <w:rPr>
          <w:sz w:val="26"/>
          <w:szCs w:val="26"/>
        </w:rPr>
        <w:t xml:space="preserve"> </w:t>
      </w:r>
      <w:r w:rsidR="00167211" w:rsidRPr="00F54B29">
        <w:rPr>
          <w:color w:val="000000"/>
          <w:sz w:val="26"/>
          <w:szCs w:val="26"/>
        </w:rPr>
        <w:t>руб.</w:t>
      </w:r>
      <w:r w:rsidR="006D0F3F" w:rsidRPr="00F54B29">
        <w:rPr>
          <w:color w:val="000000"/>
          <w:sz w:val="26"/>
          <w:szCs w:val="26"/>
        </w:rPr>
        <w:t xml:space="preserve"> </w:t>
      </w:r>
      <w:r w:rsidR="006D0F3F" w:rsidRPr="00F54B29">
        <w:rPr>
          <w:sz w:val="26"/>
          <w:szCs w:val="26"/>
        </w:rPr>
        <w:t>(</w:t>
      </w:r>
      <w:r w:rsidR="00FD766F">
        <w:rPr>
          <w:sz w:val="26"/>
          <w:szCs w:val="26"/>
        </w:rPr>
        <w:t>двести тридцать восемь тысяч</w:t>
      </w:r>
      <w:r w:rsidR="00411893">
        <w:rPr>
          <w:sz w:val="26"/>
          <w:szCs w:val="26"/>
        </w:rPr>
        <w:t xml:space="preserve"> девятьсот пятьдесят семь</w:t>
      </w:r>
      <w:r w:rsidR="00FD766F">
        <w:rPr>
          <w:sz w:val="26"/>
          <w:szCs w:val="26"/>
        </w:rPr>
        <w:t xml:space="preserve"> руб. 64</w:t>
      </w:r>
      <w:r w:rsidR="00411893">
        <w:rPr>
          <w:sz w:val="26"/>
          <w:szCs w:val="26"/>
        </w:rPr>
        <w:t xml:space="preserve"> коп.</w:t>
      </w:r>
      <w:r w:rsidR="006D0F3F" w:rsidRPr="00F54B29">
        <w:rPr>
          <w:sz w:val="26"/>
          <w:szCs w:val="26"/>
        </w:rPr>
        <w:t>)</w:t>
      </w:r>
      <w:r w:rsidR="006D0F3F" w:rsidRPr="00F54B29">
        <w:rPr>
          <w:color w:val="000000"/>
          <w:sz w:val="26"/>
          <w:szCs w:val="26"/>
        </w:rPr>
        <w:t>;</w:t>
      </w:r>
    </w:p>
    <w:p w14:paraId="15515717" w14:textId="28D96423" w:rsidR="002A10AA" w:rsidRDefault="002A10AA" w:rsidP="00FF78EC">
      <w:pPr>
        <w:numPr>
          <w:ilvl w:val="2"/>
          <w:numId w:val="27"/>
        </w:numPr>
        <w:tabs>
          <w:tab w:val="left" w:pos="1276"/>
        </w:tabs>
        <w:jc w:val="both"/>
        <w:rPr>
          <w:color w:val="000000"/>
          <w:sz w:val="26"/>
          <w:szCs w:val="26"/>
        </w:rPr>
      </w:pPr>
      <w:r w:rsidRPr="00F54B29">
        <w:rPr>
          <w:color w:val="000000"/>
          <w:sz w:val="26"/>
          <w:szCs w:val="26"/>
        </w:rPr>
        <w:t xml:space="preserve">Стоимость Работ по аттестации объектов Системы </w:t>
      </w:r>
      <w:r w:rsidR="00FF78EC">
        <w:rPr>
          <w:color w:val="000000"/>
          <w:sz w:val="26"/>
          <w:szCs w:val="26"/>
        </w:rPr>
        <w:t>–</w:t>
      </w:r>
      <w:r w:rsidRPr="00F54B29">
        <w:rPr>
          <w:color w:val="000000"/>
          <w:sz w:val="26"/>
          <w:szCs w:val="26"/>
        </w:rPr>
        <w:t xml:space="preserve"> </w:t>
      </w:r>
      <w:r w:rsidR="003E2AAF">
        <w:rPr>
          <w:color w:val="000000"/>
          <w:sz w:val="26"/>
          <w:szCs w:val="26"/>
        </w:rPr>
        <w:t>112</w:t>
      </w:r>
      <w:r w:rsidR="00FF78EC">
        <w:rPr>
          <w:color w:val="000000"/>
          <w:sz w:val="26"/>
          <w:szCs w:val="26"/>
        </w:rPr>
        <w:t xml:space="preserve"> - </w:t>
      </w:r>
      <w:r w:rsidR="00FF78EC" w:rsidRPr="00FF78EC">
        <w:rPr>
          <w:sz w:val="26"/>
          <w:szCs w:val="26"/>
        </w:rPr>
        <w:t>1 056 249,91</w:t>
      </w:r>
      <w:r w:rsidR="00FF78EC">
        <w:rPr>
          <w:sz w:val="26"/>
          <w:szCs w:val="26"/>
        </w:rPr>
        <w:t xml:space="preserve"> </w:t>
      </w:r>
      <w:r w:rsidRPr="00F54B29">
        <w:rPr>
          <w:color w:val="000000"/>
          <w:sz w:val="26"/>
          <w:szCs w:val="26"/>
        </w:rPr>
        <w:t xml:space="preserve">руб. </w:t>
      </w:r>
      <w:r w:rsidRPr="00F54B29">
        <w:rPr>
          <w:sz w:val="26"/>
          <w:szCs w:val="26"/>
        </w:rPr>
        <w:t>(</w:t>
      </w:r>
      <w:r w:rsidR="00411893">
        <w:rPr>
          <w:sz w:val="26"/>
          <w:szCs w:val="26"/>
        </w:rPr>
        <w:t>один миллион пятьдесят шесть тысяч двести сорок девять руб. 91 коп.</w:t>
      </w:r>
      <w:r w:rsidRPr="00F54B29">
        <w:rPr>
          <w:sz w:val="26"/>
          <w:szCs w:val="26"/>
        </w:rPr>
        <w:t>)</w:t>
      </w:r>
      <w:r w:rsidRPr="00F54B29">
        <w:rPr>
          <w:color w:val="000000"/>
          <w:sz w:val="26"/>
          <w:szCs w:val="26"/>
        </w:rPr>
        <w:t xml:space="preserve">, в том числе НДС 18 % - </w:t>
      </w:r>
      <w:r w:rsidR="00411893">
        <w:rPr>
          <w:sz w:val="26"/>
          <w:szCs w:val="26"/>
        </w:rPr>
        <w:t>161 122,87</w:t>
      </w:r>
      <w:r w:rsidR="003E2AAF">
        <w:rPr>
          <w:sz w:val="26"/>
          <w:szCs w:val="26"/>
        </w:rPr>
        <w:t xml:space="preserve"> </w:t>
      </w:r>
      <w:r w:rsidRPr="00F54B29">
        <w:rPr>
          <w:color w:val="000000"/>
          <w:sz w:val="26"/>
          <w:szCs w:val="26"/>
        </w:rPr>
        <w:t xml:space="preserve">руб. </w:t>
      </w:r>
      <w:r w:rsidR="00411893">
        <w:rPr>
          <w:sz w:val="26"/>
          <w:szCs w:val="26"/>
        </w:rPr>
        <w:t>(сто шестьдесят одна тысяча сто двадцать два руб., 87 коп.</w:t>
      </w:r>
      <w:r w:rsidRPr="00F54B29">
        <w:rPr>
          <w:sz w:val="26"/>
          <w:szCs w:val="26"/>
        </w:rPr>
        <w:t>)</w:t>
      </w:r>
      <w:r w:rsidR="008A69DF">
        <w:rPr>
          <w:color w:val="000000"/>
          <w:sz w:val="26"/>
          <w:szCs w:val="26"/>
        </w:rPr>
        <w:t>.</w:t>
      </w:r>
    </w:p>
    <w:p w14:paraId="28AC3997" w14:textId="18B54DE0" w:rsidR="00475D93" w:rsidRDefault="00475D93" w:rsidP="00475D93">
      <w:pPr>
        <w:pStyle w:val="affffff2"/>
        <w:numPr>
          <w:ilvl w:val="1"/>
          <w:numId w:val="27"/>
        </w:numPr>
        <w:tabs>
          <w:tab w:val="clear" w:pos="1425"/>
          <w:tab w:val="left" w:pos="1276"/>
        </w:tabs>
        <w:ind w:left="709" w:hanging="283"/>
        <w:jc w:val="both"/>
        <w:rPr>
          <w:color w:val="000000"/>
          <w:sz w:val="26"/>
          <w:szCs w:val="26"/>
        </w:rPr>
      </w:pPr>
      <w:r>
        <w:rPr>
          <w:color w:val="000000"/>
          <w:sz w:val="26"/>
          <w:szCs w:val="26"/>
        </w:rPr>
        <w:t>Цена Договора включает в себя все платежи, причитающиеся Исполнителю за выполнение обязательств по Договору.</w:t>
      </w:r>
    </w:p>
    <w:p w14:paraId="722A2C8B" w14:textId="60B8C72D" w:rsidR="00475D93" w:rsidRDefault="00475D93" w:rsidP="00475D93">
      <w:pPr>
        <w:numPr>
          <w:ilvl w:val="1"/>
          <w:numId w:val="27"/>
        </w:numPr>
        <w:tabs>
          <w:tab w:val="clear" w:pos="1425"/>
        </w:tabs>
        <w:ind w:left="709" w:hanging="283"/>
        <w:jc w:val="both"/>
        <w:rPr>
          <w:sz w:val="26"/>
          <w:szCs w:val="26"/>
        </w:rPr>
      </w:pPr>
      <w:r>
        <w:rPr>
          <w:sz w:val="26"/>
          <w:szCs w:val="26"/>
        </w:rPr>
        <w:t>Цена Договора является твёрдой. Исполнитель не вправе требовать увеличения Цены Договора, в том числе в случае, когда в момент определения Цены Договора исключалась возможность предусмотреть полный объём необходимых для исполнения настоящего Договора расходов.</w:t>
      </w:r>
    </w:p>
    <w:p w14:paraId="166B0A3A" w14:textId="77777777" w:rsidR="00475D93" w:rsidRDefault="00475D93" w:rsidP="00475D93">
      <w:pPr>
        <w:numPr>
          <w:ilvl w:val="1"/>
          <w:numId w:val="27"/>
        </w:numPr>
        <w:tabs>
          <w:tab w:val="clear" w:pos="1425"/>
        </w:tabs>
        <w:ind w:left="709" w:hanging="283"/>
        <w:jc w:val="both"/>
        <w:rPr>
          <w:sz w:val="26"/>
          <w:szCs w:val="26"/>
        </w:rPr>
      </w:pPr>
      <w:r>
        <w:rPr>
          <w:sz w:val="26"/>
          <w:szCs w:val="26"/>
        </w:rPr>
        <w:t>Оплата Цены Договора производится в следующем порядке:</w:t>
      </w:r>
    </w:p>
    <w:p w14:paraId="23741190" w14:textId="6C050961" w:rsidR="00475D93" w:rsidRDefault="00475D93" w:rsidP="00475D93">
      <w:pPr>
        <w:numPr>
          <w:ilvl w:val="2"/>
          <w:numId w:val="27"/>
        </w:numPr>
        <w:jc w:val="both"/>
        <w:rPr>
          <w:sz w:val="26"/>
          <w:szCs w:val="26"/>
        </w:rPr>
      </w:pPr>
      <w:r>
        <w:rPr>
          <w:sz w:val="26"/>
          <w:szCs w:val="26"/>
        </w:rPr>
        <w:t xml:space="preserve">Цена Договора, указанная в п. 3.1. Договора выплачивается в течение </w:t>
      </w:r>
      <w:r w:rsidR="005E0873">
        <w:rPr>
          <w:sz w:val="26"/>
          <w:szCs w:val="26"/>
        </w:rPr>
        <w:t>6</w:t>
      </w:r>
      <w:r w:rsidR="00411893">
        <w:rPr>
          <w:sz w:val="26"/>
          <w:szCs w:val="26"/>
        </w:rPr>
        <w:t>0</w:t>
      </w:r>
      <w:r>
        <w:rPr>
          <w:sz w:val="26"/>
          <w:szCs w:val="26"/>
        </w:rPr>
        <w:t xml:space="preserve"> (</w:t>
      </w:r>
      <w:r w:rsidR="005E0873">
        <w:rPr>
          <w:sz w:val="26"/>
          <w:szCs w:val="26"/>
        </w:rPr>
        <w:t>шестидесяти</w:t>
      </w:r>
      <w:r>
        <w:rPr>
          <w:sz w:val="26"/>
          <w:szCs w:val="26"/>
        </w:rPr>
        <w:t>) календарных дней с момента получения оригинала счета. Исполнитель    выставляет счет не позднее 5 (пяти) рабочих дней после подписа</w:t>
      </w:r>
      <w:r w:rsidR="003330BF">
        <w:rPr>
          <w:sz w:val="26"/>
          <w:szCs w:val="26"/>
        </w:rPr>
        <w:t>ния Сторонами Акта выполненных Р</w:t>
      </w:r>
      <w:r>
        <w:rPr>
          <w:sz w:val="26"/>
          <w:szCs w:val="26"/>
        </w:rPr>
        <w:t>абот</w:t>
      </w:r>
      <w:r w:rsidR="003330BF">
        <w:rPr>
          <w:sz w:val="26"/>
          <w:szCs w:val="26"/>
        </w:rPr>
        <w:t xml:space="preserve"> по ПОИБ Системы-112</w:t>
      </w:r>
      <w:r>
        <w:rPr>
          <w:sz w:val="26"/>
          <w:szCs w:val="26"/>
        </w:rPr>
        <w:t>.</w:t>
      </w:r>
    </w:p>
    <w:p w14:paraId="36D28785" w14:textId="6966FBBE" w:rsidR="00475D93" w:rsidRDefault="00475D93" w:rsidP="00475D93">
      <w:pPr>
        <w:numPr>
          <w:ilvl w:val="2"/>
          <w:numId w:val="27"/>
        </w:numPr>
        <w:jc w:val="both"/>
        <w:rPr>
          <w:sz w:val="26"/>
          <w:szCs w:val="26"/>
        </w:rPr>
      </w:pPr>
      <w:r>
        <w:rPr>
          <w:sz w:val="26"/>
          <w:szCs w:val="26"/>
        </w:rPr>
        <w:t xml:space="preserve">Заказчик оплачивает Цену Договора путем перечисления денежных средств в рублях Российской Федерации на расчётный счёт Исполнителя, указанный в разделе 20 настоящего Договора. Все расходы и издержки по переводу денежных средств с расчётного счёта Заказчика на расчётный счёт </w:t>
      </w:r>
      <w:r>
        <w:rPr>
          <w:sz w:val="26"/>
          <w:szCs w:val="26"/>
        </w:rPr>
        <w:lastRenderedPageBreak/>
        <w:t>Исполнителя (включая, не ограничиваясь, применимые комиссии банка Исполнителя), относятся на Исполнителя, за исключением расходов и комиссий банка, в котором открыт расчётный счёт Заказчика;</w:t>
      </w:r>
    </w:p>
    <w:p w14:paraId="45A5DAB9" w14:textId="20AF91D3" w:rsidR="00475D93" w:rsidRDefault="00475D93" w:rsidP="00475D93">
      <w:pPr>
        <w:numPr>
          <w:ilvl w:val="2"/>
          <w:numId w:val="27"/>
        </w:numPr>
        <w:jc w:val="both"/>
        <w:rPr>
          <w:sz w:val="26"/>
          <w:szCs w:val="26"/>
        </w:rPr>
      </w:pPr>
      <w:r>
        <w:rPr>
          <w:sz w:val="26"/>
          <w:szCs w:val="26"/>
        </w:rPr>
        <w:t>Обязательство Заказчика по оплате считается выполненным с даты списания денежных средств с расчётного счёта Заказчика. Если Исполнитель в течение 5 (пяти) рабочих дней с даты выполнения Заказчиком обязательства по оплате не получит денежные средства на свой расчётный счёт, то Заказчик по запросу Исполнителя направляет Исполнителю простую копию соответствующего платёжного поручения.</w:t>
      </w:r>
    </w:p>
    <w:p w14:paraId="382642E0" w14:textId="77777777" w:rsidR="00BE32D8" w:rsidRPr="00E6059C" w:rsidRDefault="00BE32D8" w:rsidP="00E6059C">
      <w:pPr>
        <w:tabs>
          <w:tab w:val="left" w:pos="1276"/>
        </w:tabs>
        <w:ind w:left="792"/>
        <w:jc w:val="both"/>
        <w:rPr>
          <w:color w:val="000000"/>
          <w:sz w:val="26"/>
        </w:rPr>
      </w:pPr>
    </w:p>
    <w:p w14:paraId="2EE04BAA" w14:textId="77777777" w:rsidR="00BE32D8" w:rsidRPr="00E6059C" w:rsidRDefault="008C2709" w:rsidP="001F366F">
      <w:pPr>
        <w:numPr>
          <w:ilvl w:val="0"/>
          <w:numId w:val="29"/>
        </w:numPr>
        <w:tabs>
          <w:tab w:val="left" w:pos="1276"/>
        </w:tabs>
        <w:jc w:val="center"/>
        <w:rPr>
          <w:color w:val="000000"/>
          <w:sz w:val="26"/>
        </w:rPr>
      </w:pPr>
      <w:r w:rsidRPr="00E6059C">
        <w:rPr>
          <w:color w:val="000000"/>
          <w:sz w:val="26"/>
        </w:rPr>
        <w:t>ТРЕБОВАНИЯ К ОФОРМЛЕНИЮ ПЕРВИЧНЫХ УЧЁТНЫХ ДОКУМЕНТОВ</w:t>
      </w:r>
    </w:p>
    <w:p w14:paraId="6DC38CC0" w14:textId="77777777" w:rsidR="00BE32D8" w:rsidRPr="00E6059C" w:rsidRDefault="00BE32D8" w:rsidP="00E6059C">
      <w:pPr>
        <w:tabs>
          <w:tab w:val="left" w:pos="1276"/>
        </w:tabs>
        <w:jc w:val="both"/>
        <w:rPr>
          <w:color w:val="000000"/>
          <w:sz w:val="26"/>
        </w:rPr>
      </w:pPr>
    </w:p>
    <w:p w14:paraId="01FB9358" w14:textId="04C11CC9" w:rsidR="00DC529D" w:rsidRPr="00E6059C" w:rsidRDefault="00475D93" w:rsidP="001F366F">
      <w:pPr>
        <w:numPr>
          <w:ilvl w:val="1"/>
          <w:numId w:val="29"/>
        </w:numPr>
        <w:tabs>
          <w:tab w:val="left" w:pos="993"/>
        </w:tabs>
        <w:ind w:left="426" w:firstLine="0"/>
        <w:jc w:val="both"/>
        <w:rPr>
          <w:color w:val="000000"/>
          <w:sz w:val="26"/>
        </w:rPr>
      </w:pPr>
      <w:r>
        <w:rPr>
          <w:color w:val="000000"/>
          <w:sz w:val="26"/>
        </w:rPr>
        <w:t>Исполнитель</w:t>
      </w:r>
      <w:r w:rsidR="00DC529D" w:rsidRPr="00E6059C">
        <w:rPr>
          <w:color w:val="000000"/>
          <w:sz w:val="26"/>
        </w:rPr>
        <w:t xml:space="preserve"> обязуется в течение 5 (пяти) рабочих дней со дня подписания настоящего Договора передать </w:t>
      </w:r>
      <w:r>
        <w:rPr>
          <w:color w:val="000000"/>
          <w:sz w:val="26"/>
        </w:rPr>
        <w:t>Заказчику</w:t>
      </w:r>
      <w:r w:rsidR="00DC529D" w:rsidRPr="00E6059C">
        <w:rPr>
          <w:color w:val="000000"/>
          <w:sz w:val="26"/>
        </w:rPr>
        <w:t>:</w:t>
      </w:r>
    </w:p>
    <w:p w14:paraId="3749B4AA" w14:textId="599E9D13" w:rsidR="00D61A08" w:rsidRDefault="00DC529D" w:rsidP="001F366F">
      <w:pPr>
        <w:numPr>
          <w:ilvl w:val="2"/>
          <w:numId w:val="29"/>
        </w:numPr>
        <w:tabs>
          <w:tab w:val="left" w:pos="1276"/>
          <w:tab w:val="left" w:pos="1701"/>
        </w:tabs>
        <w:ind w:left="851" w:firstLine="0"/>
        <w:jc w:val="both"/>
        <w:rPr>
          <w:color w:val="000000"/>
          <w:sz w:val="26"/>
        </w:rPr>
      </w:pPr>
      <w:r w:rsidRPr="00D61A08">
        <w:rPr>
          <w:color w:val="000000"/>
          <w:sz w:val="26"/>
        </w:rPr>
        <w:t xml:space="preserve">образцы подписей лиц, которые будут подписывать выставляемые в адрес </w:t>
      </w:r>
      <w:r w:rsidR="00475D93">
        <w:rPr>
          <w:color w:val="000000"/>
          <w:sz w:val="26"/>
        </w:rPr>
        <w:t>Заказчика</w:t>
      </w:r>
      <w:r w:rsidRPr="00D61A08">
        <w:rPr>
          <w:color w:val="000000"/>
          <w:sz w:val="26"/>
        </w:rPr>
        <w:t xml:space="preserve"> счета-фактуры;</w:t>
      </w:r>
    </w:p>
    <w:p w14:paraId="446130C6" w14:textId="21A4B19B" w:rsidR="00DC529D" w:rsidRPr="00D61A08" w:rsidRDefault="00DC529D" w:rsidP="001F366F">
      <w:pPr>
        <w:numPr>
          <w:ilvl w:val="2"/>
          <w:numId w:val="29"/>
        </w:numPr>
        <w:tabs>
          <w:tab w:val="left" w:pos="1276"/>
          <w:tab w:val="left" w:pos="1701"/>
        </w:tabs>
        <w:ind w:left="851" w:firstLine="0"/>
        <w:jc w:val="both"/>
        <w:rPr>
          <w:color w:val="000000"/>
          <w:sz w:val="26"/>
        </w:rPr>
      </w:pPr>
      <w:r w:rsidRPr="00D61A08">
        <w:rPr>
          <w:color w:val="000000"/>
          <w:sz w:val="26"/>
        </w:rPr>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14:paraId="7A2F76A2" w14:textId="6119BE68" w:rsidR="00D61A08" w:rsidRDefault="00475D93" w:rsidP="001F366F">
      <w:pPr>
        <w:numPr>
          <w:ilvl w:val="1"/>
          <w:numId w:val="29"/>
        </w:numPr>
        <w:tabs>
          <w:tab w:val="left" w:pos="993"/>
        </w:tabs>
        <w:ind w:left="426" w:firstLine="0"/>
        <w:jc w:val="both"/>
        <w:rPr>
          <w:color w:val="000000"/>
          <w:sz w:val="26"/>
        </w:rPr>
      </w:pPr>
      <w:r>
        <w:rPr>
          <w:color w:val="000000"/>
          <w:sz w:val="26"/>
        </w:rPr>
        <w:t>Исполнитель</w:t>
      </w:r>
      <w:r w:rsidR="00DC529D" w:rsidRPr="00E6059C">
        <w:rPr>
          <w:color w:val="000000"/>
          <w:sz w:val="26"/>
        </w:rPr>
        <w:t xml:space="preserve"> обязуется в письменной форме информировать </w:t>
      </w:r>
      <w:r>
        <w:rPr>
          <w:color w:val="000000"/>
          <w:sz w:val="26"/>
        </w:rPr>
        <w:t>Заказчика</w:t>
      </w:r>
      <w:r w:rsidR="00DC529D" w:rsidRPr="00E6059C">
        <w:rPr>
          <w:color w:val="000000"/>
          <w:sz w:val="26"/>
        </w:rPr>
        <w:t xml:space="preserve">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14:paraId="7799C1B7" w14:textId="081C292E" w:rsidR="00D61A08" w:rsidRDefault="00DC529D" w:rsidP="001F366F">
      <w:pPr>
        <w:numPr>
          <w:ilvl w:val="1"/>
          <w:numId w:val="29"/>
        </w:numPr>
        <w:tabs>
          <w:tab w:val="left" w:pos="993"/>
        </w:tabs>
        <w:ind w:left="426" w:firstLine="0"/>
        <w:jc w:val="both"/>
        <w:rPr>
          <w:color w:val="000000"/>
          <w:sz w:val="26"/>
        </w:rPr>
      </w:pPr>
      <w:r w:rsidRPr="00D61A08">
        <w:rPr>
          <w:color w:val="000000"/>
          <w:sz w:val="26"/>
        </w:rPr>
        <w:t xml:space="preserve">При получении сумм оплаты, частичной оплаты авансом (в порядке предоплаты), </w:t>
      </w:r>
      <w:r w:rsidR="00475D93">
        <w:rPr>
          <w:color w:val="000000"/>
          <w:sz w:val="26"/>
        </w:rPr>
        <w:t>Исполнитель</w:t>
      </w:r>
      <w:r w:rsidRPr="00D61A08">
        <w:rPr>
          <w:color w:val="000000"/>
          <w:sz w:val="26"/>
        </w:rPr>
        <w:t xml:space="preserve"> обязуется выставить в соответствии с законодательством Российской Федерации и передать </w:t>
      </w:r>
      <w:r w:rsidR="00475D93">
        <w:rPr>
          <w:color w:val="000000"/>
          <w:sz w:val="26"/>
        </w:rPr>
        <w:t>Заказчику</w:t>
      </w:r>
      <w:r w:rsidRPr="00D61A08">
        <w:rPr>
          <w:color w:val="000000"/>
          <w:sz w:val="26"/>
        </w:rPr>
        <w:t xml:space="preserve"> соответствующие счета-фактуры не позднее 5 (пяти) календарных дней, считая со дня получения </w:t>
      </w:r>
      <w:r w:rsidR="00475D93">
        <w:rPr>
          <w:color w:val="000000"/>
          <w:sz w:val="26"/>
        </w:rPr>
        <w:t>Исполнителем</w:t>
      </w:r>
      <w:r w:rsidRPr="00D61A08">
        <w:rPr>
          <w:color w:val="000000"/>
          <w:sz w:val="26"/>
        </w:rPr>
        <w:t xml:space="preserve"> указанных сумм оплаты, частичной оплаты.</w:t>
      </w:r>
    </w:p>
    <w:p w14:paraId="56CBDA3D" w14:textId="03585430" w:rsidR="00D61A08" w:rsidRDefault="00CD5C9C" w:rsidP="001F366F">
      <w:pPr>
        <w:numPr>
          <w:ilvl w:val="1"/>
          <w:numId w:val="29"/>
        </w:numPr>
        <w:tabs>
          <w:tab w:val="left" w:pos="993"/>
        </w:tabs>
        <w:ind w:left="426" w:firstLine="0"/>
        <w:jc w:val="both"/>
        <w:rPr>
          <w:color w:val="000000"/>
          <w:sz w:val="26"/>
        </w:rPr>
      </w:pPr>
      <w:r>
        <w:rPr>
          <w:color w:val="000000"/>
          <w:sz w:val="26"/>
        </w:rPr>
        <w:t>Акт</w:t>
      </w:r>
      <w:r w:rsidR="00F20193" w:rsidRPr="00CD5C9C">
        <w:rPr>
          <w:color w:val="000000"/>
          <w:sz w:val="26"/>
        </w:rPr>
        <w:t xml:space="preserve"> </w:t>
      </w:r>
      <w:r w:rsidRPr="00CD5C9C">
        <w:rPr>
          <w:color w:val="000000"/>
          <w:sz w:val="26"/>
        </w:rPr>
        <w:t>выполненных Работ по ПОИБ Системы-112</w:t>
      </w:r>
      <w:r w:rsidR="00DC529D" w:rsidRPr="00CD5C9C">
        <w:rPr>
          <w:color w:val="000000"/>
          <w:sz w:val="26"/>
        </w:rPr>
        <w:t xml:space="preserve"> </w:t>
      </w:r>
      <w:r>
        <w:rPr>
          <w:color w:val="000000"/>
          <w:sz w:val="26"/>
        </w:rPr>
        <w:t>составляе</w:t>
      </w:r>
      <w:r w:rsidR="001D168C" w:rsidRPr="00CD5C9C">
        <w:rPr>
          <w:color w:val="000000"/>
          <w:sz w:val="26"/>
        </w:rPr>
        <w:t xml:space="preserve">тся </w:t>
      </w:r>
      <w:r w:rsidR="00475D93" w:rsidRPr="00CD5C9C">
        <w:rPr>
          <w:color w:val="000000"/>
          <w:sz w:val="26"/>
        </w:rPr>
        <w:t>Исполнителем</w:t>
      </w:r>
      <w:r w:rsidR="001D168C" w:rsidRPr="00CD5C9C">
        <w:rPr>
          <w:color w:val="000000"/>
          <w:sz w:val="26"/>
        </w:rPr>
        <w:t xml:space="preserve"> в двух подлинных экземплярах</w:t>
      </w:r>
      <w:r w:rsidR="00DC529D" w:rsidRPr="00CD5C9C">
        <w:rPr>
          <w:color w:val="000000"/>
          <w:sz w:val="26"/>
        </w:rPr>
        <w:t>.</w:t>
      </w:r>
      <w:r w:rsidR="00DC529D" w:rsidRPr="00D61A08">
        <w:rPr>
          <w:color w:val="000000"/>
          <w:sz w:val="26"/>
        </w:rPr>
        <w:t xml:space="preserve"> К моменту передачи </w:t>
      </w:r>
      <w:r w:rsidR="00475D93">
        <w:rPr>
          <w:color w:val="000000"/>
          <w:sz w:val="26"/>
        </w:rPr>
        <w:t>Заказчику</w:t>
      </w:r>
      <w:r w:rsidR="00DC529D" w:rsidRPr="00D61A08">
        <w:rPr>
          <w:color w:val="000000"/>
          <w:sz w:val="26"/>
        </w:rPr>
        <w:t xml:space="preserve">, данные документы должны быть подписаны уполномоченным представителем </w:t>
      </w:r>
      <w:r w:rsidR="00475D93">
        <w:rPr>
          <w:color w:val="000000"/>
          <w:sz w:val="26"/>
        </w:rPr>
        <w:t>Исполнителя</w:t>
      </w:r>
      <w:r w:rsidR="00DC529D" w:rsidRPr="00D61A08">
        <w:rPr>
          <w:color w:val="000000"/>
          <w:sz w:val="26"/>
        </w:rPr>
        <w:t xml:space="preserve">, а также скреплены печатью </w:t>
      </w:r>
      <w:r w:rsidR="00475D93">
        <w:rPr>
          <w:color w:val="000000"/>
          <w:sz w:val="26"/>
        </w:rPr>
        <w:t>Исполнителя</w:t>
      </w:r>
      <w:r w:rsidR="00DC529D" w:rsidRPr="00D61A08">
        <w:rPr>
          <w:color w:val="000000"/>
          <w:sz w:val="26"/>
        </w:rPr>
        <w:t>.</w:t>
      </w:r>
    </w:p>
    <w:p w14:paraId="43EF6CF6" w14:textId="68548ACB" w:rsidR="00D61A08" w:rsidRDefault="00DC529D" w:rsidP="001F366F">
      <w:pPr>
        <w:numPr>
          <w:ilvl w:val="1"/>
          <w:numId w:val="29"/>
        </w:numPr>
        <w:tabs>
          <w:tab w:val="left" w:pos="993"/>
        </w:tabs>
        <w:ind w:left="426" w:firstLine="0"/>
        <w:jc w:val="both"/>
        <w:rPr>
          <w:color w:val="000000"/>
          <w:sz w:val="26"/>
        </w:rPr>
      </w:pPr>
      <w:r w:rsidRPr="00D61A08">
        <w:rPr>
          <w:color w:val="000000"/>
          <w:sz w:val="26"/>
        </w:rPr>
        <w:t xml:space="preserve">Первичные учётные документы, указанные в </w:t>
      </w:r>
      <w:proofErr w:type="spellStart"/>
      <w:r w:rsidRPr="00D61A08">
        <w:rPr>
          <w:color w:val="000000"/>
          <w:sz w:val="26"/>
        </w:rPr>
        <w:t>п.п</w:t>
      </w:r>
      <w:proofErr w:type="spellEnd"/>
      <w:r w:rsidRPr="00D61A08">
        <w:rPr>
          <w:color w:val="000000"/>
          <w:sz w:val="26"/>
        </w:rPr>
        <w:t xml:space="preserve">. </w:t>
      </w:r>
      <w:r w:rsidR="004E10AC" w:rsidRPr="004E10AC">
        <w:rPr>
          <w:color w:val="000000"/>
          <w:sz w:val="26"/>
        </w:rPr>
        <w:t>4</w:t>
      </w:r>
      <w:r w:rsidRPr="004E10AC">
        <w:rPr>
          <w:color w:val="000000"/>
          <w:sz w:val="26"/>
        </w:rPr>
        <w:t>.</w:t>
      </w:r>
      <w:r w:rsidR="004E10AC" w:rsidRPr="004E10AC">
        <w:rPr>
          <w:color w:val="000000"/>
          <w:sz w:val="26"/>
        </w:rPr>
        <w:t>1 – 4</w:t>
      </w:r>
      <w:r w:rsidRPr="004E10AC">
        <w:rPr>
          <w:color w:val="000000"/>
          <w:sz w:val="26"/>
        </w:rPr>
        <w:t>.</w:t>
      </w:r>
      <w:r w:rsidR="004E10AC">
        <w:rPr>
          <w:color w:val="000000"/>
          <w:sz w:val="26"/>
        </w:rPr>
        <w:t>4</w:t>
      </w:r>
      <w:r w:rsidRPr="00D61A08">
        <w:rPr>
          <w:color w:val="000000"/>
          <w:sz w:val="26"/>
        </w:rPr>
        <w:t xml:space="preserve"> настоящего Договора, должны быть составлены согласно требованиям нормативных правовых актов Российской Федерации.</w:t>
      </w:r>
    </w:p>
    <w:p w14:paraId="784F6492" w14:textId="0CF46C34" w:rsidR="00BE32D8" w:rsidRPr="00D61A08" w:rsidRDefault="00DC529D" w:rsidP="001F366F">
      <w:pPr>
        <w:numPr>
          <w:ilvl w:val="1"/>
          <w:numId w:val="29"/>
        </w:numPr>
        <w:tabs>
          <w:tab w:val="left" w:pos="993"/>
        </w:tabs>
        <w:ind w:left="426" w:firstLine="0"/>
        <w:jc w:val="both"/>
        <w:rPr>
          <w:color w:val="000000"/>
          <w:sz w:val="26"/>
        </w:rPr>
      </w:pPr>
      <w:r w:rsidRPr="00D61A08">
        <w:rPr>
          <w:color w:val="000000"/>
          <w:sz w:val="26"/>
        </w:rPr>
        <w:t>Стороны обязуются осуществлять сверку расчётов по Договору с оформлением двустороннего акта сверки расчётов по мере необходимости. Акт сверки расчётов составляется заинтересованной Стороной в двух экземплярах, каждый их которых должен быть подписан уполномоченным представителем этой Стороны и скреплён её печатью. Сторона-инициатор направляет в адрес Стороны-получателя два оригинала акта сверки расчётов почтовой связью заказным или ценным письмом с уведомлением о вручении, курьерской службой или иным согласованным Сторонами способом. В течение 10 (десяти) рабочих дней со дня получения акта сверки расчётов Сторона-получатель должна подписать, заверить печатью,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w:t>
      </w:r>
    </w:p>
    <w:p w14:paraId="18D229A1" w14:textId="77777777" w:rsidR="00BE32D8" w:rsidRPr="00E6059C" w:rsidRDefault="00BE32D8" w:rsidP="00E6059C">
      <w:pPr>
        <w:tabs>
          <w:tab w:val="left" w:pos="1276"/>
        </w:tabs>
        <w:ind w:left="792"/>
        <w:jc w:val="both"/>
        <w:rPr>
          <w:color w:val="000000"/>
          <w:sz w:val="26"/>
        </w:rPr>
      </w:pPr>
    </w:p>
    <w:p w14:paraId="5193D13D" w14:textId="77777777" w:rsidR="00BE32D8" w:rsidRPr="00E6059C" w:rsidRDefault="008C2709" w:rsidP="001F366F">
      <w:pPr>
        <w:numPr>
          <w:ilvl w:val="0"/>
          <w:numId w:val="29"/>
        </w:numPr>
        <w:tabs>
          <w:tab w:val="left" w:pos="1276"/>
        </w:tabs>
        <w:jc w:val="center"/>
        <w:rPr>
          <w:color w:val="000000"/>
          <w:sz w:val="26"/>
        </w:rPr>
      </w:pPr>
      <w:r w:rsidRPr="00E6059C">
        <w:rPr>
          <w:color w:val="000000"/>
          <w:sz w:val="26"/>
        </w:rPr>
        <w:t>УВЕДОМЛЕНИЯ</w:t>
      </w:r>
    </w:p>
    <w:p w14:paraId="2ECF0381" w14:textId="77777777" w:rsidR="00BE32D8" w:rsidRPr="00E6059C" w:rsidRDefault="00BE32D8" w:rsidP="00E6059C">
      <w:pPr>
        <w:tabs>
          <w:tab w:val="left" w:pos="1276"/>
        </w:tabs>
        <w:ind w:left="792"/>
        <w:jc w:val="both"/>
        <w:rPr>
          <w:color w:val="000000"/>
          <w:sz w:val="26"/>
        </w:rPr>
      </w:pPr>
    </w:p>
    <w:p w14:paraId="56C62662" w14:textId="0F691926" w:rsidR="00BE32D8" w:rsidRPr="00E6059C" w:rsidRDefault="008C2709" w:rsidP="001F366F">
      <w:pPr>
        <w:numPr>
          <w:ilvl w:val="1"/>
          <w:numId w:val="29"/>
        </w:numPr>
        <w:tabs>
          <w:tab w:val="left" w:pos="851"/>
          <w:tab w:val="left" w:pos="993"/>
          <w:tab w:val="left" w:pos="1134"/>
        </w:tabs>
        <w:ind w:left="426" w:hanging="11"/>
        <w:jc w:val="both"/>
        <w:rPr>
          <w:color w:val="000000"/>
          <w:sz w:val="26"/>
        </w:rPr>
      </w:pPr>
      <w:r w:rsidRPr="00E6059C">
        <w:rPr>
          <w:color w:val="000000"/>
          <w:sz w:val="26"/>
        </w:rPr>
        <w:t>Если иное не предусмотрено настоящим Договором, любые уведомления, направляемые Сторонами в рамках настоящего Договора, должны быть оформлены в письменном виде и отправлены по факсу, по почте заказным или ценным письмом с уведомлением о вручении, по электронной почте или курьером по приведенным ниже адресам (телефонам). Датой уведомления считается дата его доставки, указанная в уведомлении о вручении или доставке:</w:t>
      </w:r>
    </w:p>
    <w:p w14:paraId="0ABB5220" w14:textId="7B09090F" w:rsidR="001B3A9E" w:rsidRDefault="008C2709" w:rsidP="001F366F">
      <w:pPr>
        <w:numPr>
          <w:ilvl w:val="2"/>
          <w:numId w:val="29"/>
        </w:numPr>
        <w:tabs>
          <w:tab w:val="left" w:pos="1276"/>
          <w:tab w:val="left" w:pos="1701"/>
          <w:tab w:val="left" w:pos="1843"/>
        </w:tabs>
        <w:ind w:left="993" w:firstLine="0"/>
        <w:jc w:val="both"/>
        <w:rPr>
          <w:color w:val="000000"/>
          <w:sz w:val="26"/>
        </w:rPr>
      </w:pPr>
      <w:r w:rsidRPr="00E6059C">
        <w:rPr>
          <w:color w:val="000000"/>
          <w:sz w:val="26"/>
        </w:rPr>
        <w:t xml:space="preserve">для </w:t>
      </w:r>
      <w:r w:rsidR="00475D93">
        <w:rPr>
          <w:color w:val="000000"/>
          <w:sz w:val="26"/>
        </w:rPr>
        <w:t>Исполнителя</w:t>
      </w:r>
      <w:r w:rsidRPr="00E6059C">
        <w:rPr>
          <w:color w:val="000000"/>
          <w:sz w:val="26"/>
        </w:rPr>
        <w:t xml:space="preserve">: </w:t>
      </w:r>
    </w:p>
    <w:p w14:paraId="4F4A44E7" w14:textId="76052D53" w:rsidR="001B3A9E" w:rsidRPr="00FD766F" w:rsidRDefault="001B3A9E" w:rsidP="001B3A9E">
      <w:pPr>
        <w:tabs>
          <w:tab w:val="left" w:pos="1276"/>
          <w:tab w:val="left" w:pos="1701"/>
          <w:tab w:val="left" w:pos="1843"/>
        </w:tabs>
        <w:ind w:left="993"/>
        <w:jc w:val="both"/>
        <w:rPr>
          <w:sz w:val="26"/>
          <w:szCs w:val="26"/>
        </w:rPr>
      </w:pPr>
      <w:r w:rsidRPr="001B3A9E">
        <w:rPr>
          <w:sz w:val="26"/>
          <w:szCs w:val="26"/>
        </w:rPr>
        <w:t xml:space="preserve">организация: </w:t>
      </w:r>
      <w:r w:rsidR="00FD766F">
        <w:rPr>
          <w:sz w:val="26"/>
          <w:szCs w:val="26"/>
        </w:rPr>
        <w:t>ООО «Инженерный центр систем безопасности»</w:t>
      </w:r>
    </w:p>
    <w:p w14:paraId="6F42435B" w14:textId="18A051E6" w:rsidR="001B3A9E" w:rsidRPr="00FD766F" w:rsidRDefault="001B3A9E" w:rsidP="001B3A9E">
      <w:pPr>
        <w:tabs>
          <w:tab w:val="left" w:pos="1276"/>
          <w:tab w:val="left" w:pos="1701"/>
          <w:tab w:val="left" w:pos="1843"/>
        </w:tabs>
        <w:ind w:left="993"/>
        <w:jc w:val="both"/>
        <w:rPr>
          <w:sz w:val="26"/>
          <w:szCs w:val="26"/>
        </w:rPr>
      </w:pPr>
      <w:r w:rsidRPr="001B3A9E">
        <w:rPr>
          <w:sz w:val="26"/>
          <w:szCs w:val="26"/>
        </w:rPr>
        <w:t xml:space="preserve">ФИО: </w:t>
      </w:r>
      <w:proofErr w:type="spellStart"/>
      <w:r w:rsidR="009253F4">
        <w:rPr>
          <w:sz w:val="26"/>
          <w:szCs w:val="26"/>
        </w:rPr>
        <w:t>Луцкович</w:t>
      </w:r>
      <w:proofErr w:type="spellEnd"/>
      <w:r w:rsidR="009253F4">
        <w:rPr>
          <w:sz w:val="26"/>
          <w:szCs w:val="26"/>
        </w:rPr>
        <w:t xml:space="preserve"> Альберт Иванович </w:t>
      </w:r>
    </w:p>
    <w:p w14:paraId="2B796DD4" w14:textId="4440FFA8" w:rsidR="001B3A9E" w:rsidRPr="00FD766F" w:rsidRDefault="001B3A9E" w:rsidP="00B247AC">
      <w:pPr>
        <w:tabs>
          <w:tab w:val="left" w:pos="1276"/>
          <w:tab w:val="left" w:pos="1701"/>
          <w:tab w:val="left" w:pos="1843"/>
        </w:tabs>
        <w:ind w:left="993"/>
        <w:rPr>
          <w:sz w:val="26"/>
          <w:szCs w:val="26"/>
        </w:rPr>
      </w:pPr>
      <w:r w:rsidRPr="001B3A9E">
        <w:rPr>
          <w:sz w:val="26"/>
          <w:szCs w:val="26"/>
        </w:rPr>
        <w:t xml:space="preserve">Почтовый адрес: </w:t>
      </w:r>
      <w:r w:rsidR="009253F4" w:rsidRPr="009253F4">
        <w:rPr>
          <w:sz w:val="26"/>
          <w:szCs w:val="26"/>
        </w:rPr>
        <w:t>450057, г. Уфа, ул. Пушкина, 120, офис 4</w:t>
      </w:r>
    </w:p>
    <w:p w14:paraId="6C773621" w14:textId="475B5815" w:rsidR="001B3A9E" w:rsidRPr="001B3A9E" w:rsidRDefault="001B3A9E" w:rsidP="001B3A9E">
      <w:pPr>
        <w:tabs>
          <w:tab w:val="left" w:pos="1276"/>
          <w:tab w:val="left" w:pos="1701"/>
          <w:tab w:val="left" w:pos="1843"/>
        </w:tabs>
        <w:ind w:left="993"/>
        <w:rPr>
          <w:sz w:val="26"/>
          <w:szCs w:val="26"/>
        </w:rPr>
      </w:pPr>
      <w:r w:rsidRPr="001B3A9E">
        <w:rPr>
          <w:sz w:val="26"/>
          <w:szCs w:val="26"/>
        </w:rPr>
        <w:t xml:space="preserve">факс: </w:t>
      </w:r>
      <w:r w:rsidR="009253F4" w:rsidRPr="009253F4">
        <w:rPr>
          <w:sz w:val="26"/>
          <w:szCs w:val="26"/>
        </w:rPr>
        <w:t>+7 (347) 246-07-64</w:t>
      </w:r>
    </w:p>
    <w:p w14:paraId="34648135" w14:textId="427A6473" w:rsidR="001B3A9E" w:rsidRDefault="001B3A9E" w:rsidP="001B3A9E">
      <w:pPr>
        <w:tabs>
          <w:tab w:val="left" w:pos="1276"/>
          <w:tab w:val="left" w:pos="1701"/>
          <w:tab w:val="left" w:pos="1843"/>
        </w:tabs>
        <w:ind w:left="993"/>
        <w:rPr>
          <w:sz w:val="26"/>
          <w:szCs w:val="26"/>
        </w:rPr>
      </w:pPr>
      <w:proofErr w:type="gramStart"/>
      <w:r w:rsidRPr="001B3A9E">
        <w:rPr>
          <w:sz w:val="26"/>
          <w:szCs w:val="26"/>
          <w:lang w:val="en-US"/>
        </w:rPr>
        <w:t>e</w:t>
      </w:r>
      <w:r w:rsidRPr="001B3A9E">
        <w:rPr>
          <w:sz w:val="26"/>
          <w:szCs w:val="26"/>
        </w:rPr>
        <w:t>-</w:t>
      </w:r>
      <w:r w:rsidRPr="001B3A9E">
        <w:rPr>
          <w:sz w:val="26"/>
          <w:szCs w:val="26"/>
          <w:lang w:val="en-US"/>
        </w:rPr>
        <w:t>mail</w:t>
      </w:r>
      <w:proofErr w:type="gramEnd"/>
      <w:r w:rsidRPr="001B3A9E">
        <w:rPr>
          <w:sz w:val="26"/>
          <w:szCs w:val="26"/>
        </w:rPr>
        <w:t xml:space="preserve">: </w:t>
      </w:r>
      <w:r w:rsidR="009253F4" w:rsidRPr="009253F4">
        <w:rPr>
          <w:sz w:val="26"/>
          <w:szCs w:val="26"/>
        </w:rPr>
        <w:t>mail@ecssec.ru</w:t>
      </w:r>
      <w:r w:rsidRPr="001B3A9E">
        <w:rPr>
          <w:sz w:val="26"/>
          <w:szCs w:val="26"/>
        </w:rPr>
        <w:t xml:space="preserve"> </w:t>
      </w:r>
    </w:p>
    <w:p w14:paraId="5ED2A6BD" w14:textId="77777777" w:rsidR="00B36C3B" w:rsidRPr="001B3A9E" w:rsidRDefault="00B36C3B" w:rsidP="001B3A9E">
      <w:pPr>
        <w:tabs>
          <w:tab w:val="left" w:pos="1276"/>
          <w:tab w:val="left" w:pos="1701"/>
          <w:tab w:val="left" w:pos="1843"/>
        </w:tabs>
        <w:ind w:left="993"/>
        <w:rPr>
          <w:color w:val="000000"/>
          <w:sz w:val="26"/>
          <w:szCs w:val="26"/>
        </w:rPr>
      </w:pPr>
    </w:p>
    <w:p w14:paraId="0EBD936B" w14:textId="5555FCDE" w:rsidR="00BE32D8" w:rsidRPr="001B3A9E" w:rsidRDefault="00B36C3B" w:rsidP="001B3A9E">
      <w:pPr>
        <w:tabs>
          <w:tab w:val="left" w:pos="1276"/>
        </w:tabs>
        <w:ind w:left="792" w:firstLine="201"/>
        <w:jc w:val="both"/>
        <w:rPr>
          <w:color w:val="000000"/>
          <w:sz w:val="26"/>
          <w:szCs w:val="26"/>
        </w:rPr>
      </w:pPr>
      <w:r>
        <w:rPr>
          <w:color w:val="000000"/>
          <w:sz w:val="26"/>
          <w:szCs w:val="26"/>
        </w:rPr>
        <w:t>5</w:t>
      </w:r>
      <w:r w:rsidR="001B3A9E">
        <w:rPr>
          <w:color w:val="000000"/>
          <w:sz w:val="26"/>
          <w:szCs w:val="26"/>
        </w:rPr>
        <w:t xml:space="preserve">.1.2 </w:t>
      </w:r>
      <w:r w:rsidR="008C2709" w:rsidRPr="001B3A9E">
        <w:rPr>
          <w:color w:val="000000"/>
          <w:sz w:val="26"/>
          <w:szCs w:val="26"/>
        </w:rPr>
        <w:t xml:space="preserve">для </w:t>
      </w:r>
      <w:r w:rsidR="00475D93">
        <w:rPr>
          <w:color w:val="000000"/>
          <w:sz w:val="26"/>
          <w:szCs w:val="26"/>
        </w:rPr>
        <w:t>Заказчика</w:t>
      </w:r>
      <w:r w:rsidR="008C2709" w:rsidRPr="001B3A9E">
        <w:rPr>
          <w:color w:val="000000"/>
          <w:sz w:val="26"/>
          <w:szCs w:val="26"/>
        </w:rPr>
        <w:t>:</w:t>
      </w:r>
    </w:p>
    <w:p w14:paraId="19CD1616" w14:textId="77777777" w:rsidR="001B3A9E" w:rsidRDefault="001B3A9E" w:rsidP="001B3A9E">
      <w:pPr>
        <w:tabs>
          <w:tab w:val="num" w:pos="0"/>
          <w:tab w:val="left" w:pos="720"/>
        </w:tabs>
        <w:ind w:firstLine="993"/>
        <w:jc w:val="both"/>
        <w:rPr>
          <w:sz w:val="26"/>
          <w:szCs w:val="26"/>
        </w:rPr>
      </w:pPr>
      <w:r w:rsidRPr="001B3A9E">
        <w:rPr>
          <w:sz w:val="26"/>
          <w:szCs w:val="26"/>
        </w:rPr>
        <w:t>организация: ПАО «Башинформсвязь»</w:t>
      </w:r>
    </w:p>
    <w:p w14:paraId="6BD515E4" w14:textId="77777777" w:rsidR="001B3A9E" w:rsidRPr="001B3A9E" w:rsidRDefault="001B3A9E" w:rsidP="001B3A9E">
      <w:pPr>
        <w:tabs>
          <w:tab w:val="num" w:pos="0"/>
          <w:tab w:val="left" w:pos="720"/>
        </w:tabs>
        <w:ind w:firstLine="993"/>
        <w:jc w:val="both"/>
        <w:rPr>
          <w:sz w:val="26"/>
          <w:szCs w:val="26"/>
        </w:rPr>
      </w:pPr>
      <w:r w:rsidRPr="001B3A9E">
        <w:rPr>
          <w:sz w:val="26"/>
          <w:szCs w:val="26"/>
        </w:rPr>
        <w:t>Почтовый адрес: 450077, г. Уфа, ул. Ленина, 30</w:t>
      </w:r>
    </w:p>
    <w:p w14:paraId="68B5CC1A" w14:textId="77777777" w:rsidR="001B3A9E" w:rsidRPr="00BC31EE" w:rsidRDefault="001B3A9E" w:rsidP="001B3A9E">
      <w:pPr>
        <w:tabs>
          <w:tab w:val="left" w:pos="720"/>
          <w:tab w:val="num" w:pos="1134"/>
        </w:tabs>
        <w:ind w:firstLine="993"/>
        <w:jc w:val="both"/>
        <w:rPr>
          <w:sz w:val="26"/>
          <w:szCs w:val="26"/>
        </w:rPr>
      </w:pPr>
      <w:r w:rsidRPr="001B3A9E">
        <w:rPr>
          <w:sz w:val="26"/>
          <w:szCs w:val="26"/>
        </w:rPr>
        <w:t>факс</w:t>
      </w:r>
      <w:r w:rsidRPr="00BC31EE">
        <w:rPr>
          <w:sz w:val="26"/>
          <w:szCs w:val="26"/>
        </w:rPr>
        <w:t>: +7 (347) 276-41-24</w:t>
      </w:r>
    </w:p>
    <w:p w14:paraId="21640073" w14:textId="77777777" w:rsidR="00BE32D8" w:rsidRPr="00306539" w:rsidRDefault="001B3A9E" w:rsidP="00306539">
      <w:pPr>
        <w:spacing w:after="120" w:line="312" w:lineRule="auto"/>
        <w:ind w:firstLine="993"/>
        <w:jc w:val="both"/>
        <w:rPr>
          <w:sz w:val="26"/>
          <w:szCs w:val="26"/>
          <w:lang w:val="it-IT"/>
        </w:rPr>
      </w:pPr>
      <w:r w:rsidRPr="001B3A9E">
        <w:rPr>
          <w:sz w:val="26"/>
          <w:szCs w:val="26"/>
          <w:lang w:val="it-IT"/>
        </w:rPr>
        <w:t>e-mail:</w:t>
      </w:r>
      <w:r w:rsidRPr="001B3A9E">
        <w:rPr>
          <w:color w:val="000000"/>
          <w:sz w:val="26"/>
          <w:szCs w:val="26"/>
          <w:lang w:val="it-IT" w:eastAsia="zh-CN"/>
        </w:rPr>
        <w:t xml:space="preserve"> </w:t>
      </w:r>
      <w:hyperlink r:id="rId16" w:history="1">
        <w:r w:rsidRPr="001B3A9E">
          <w:rPr>
            <w:rStyle w:val="af"/>
            <w:sz w:val="26"/>
            <w:szCs w:val="26"/>
            <w:lang w:val="en-US" w:eastAsia="zh-CN"/>
          </w:rPr>
          <w:t>info</w:t>
        </w:r>
        <w:r w:rsidRPr="001B3A9E">
          <w:rPr>
            <w:rStyle w:val="af"/>
            <w:sz w:val="26"/>
            <w:szCs w:val="26"/>
            <w:lang w:val="it-IT" w:eastAsia="zh-CN"/>
          </w:rPr>
          <w:t>@bashtel.ru</w:t>
        </w:r>
      </w:hyperlink>
      <w:r w:rsidRPr="00BC31EE">
        <w:rPr>
          <w:color w:val="000000"/>
          <w:sz w:val="26"/>
          <w:szCs w:val="26"/>
          <w:lang w:eastAsia="zh-CN"/>
        </w:rPr>
        <w:t xml:space="preserve"> </w:t>
      </w:r>
      <w:r w:rsidRPr="001B3A9E">
        <w:rPr>
          <w:sz w:val="26"/>
          <w:szCs w:val="26"/>
          <w:lang w:val="it-IT"/>
        </w:rPr>
        <w:t xml:space="preserve"> </w:t>
      </w:r>
    </w:p>
    <w:p w14:paraId="6DEF21D2" w14:textId="77777777" w:rsidR="006156E6" w:rsidRPr="00BC31EE" w:rsidRDefault="006156E6" w:rsidP="006156E6">
      <w:pPr>
        <w:pStyle w:val="affffff2"/>
        <w:autoSpaceDE w:val="0"/>
        <w:autoSpaceDN w:val="0"/>
        <w:adjustRightInd w:val="0"/>
        <w:ind w:left="360"/>
        <w:rPr>
          <w:sz w:val="28"/>
          <w:szCs w:val="28"/>
        </w:rPr>
      </w:pPr>
    </w:p>
    <w:p w14:paraId="50B805BA" w14:textId="6EA272A7" w:rsidR="00A51165" w:rsidRPr="00692911" w:rsidRDefault="00A51165" w:rsidP="00692911">
      <w:pPr>
        <w:pStyle w:val="affffff2"/>
        <w:numPr>
          <w:ilvl w:val="0"/>
          <w:numId w:val="29"/>
        </w:numPr>
        <w:tabs>
          <w:tab w:val="left" w:pos="1276"/>
        </w:tabs>
        <w:jc w:val="center"/>
        <w:rPr>
          <w:caps/>
          <w:color w:val="000000"/>
          <w:sz w:val="26"/>
        </w:rPr>
      </w:pPr>
      <w:r w:rsidRPr="00692911">
        <w:rPr>
          <w:caps/>
          <w:color w:val="000000"/>
          <w:sz w:val="26"/>
        </w:rPr>
        <w:t>Работы по ПОИБ на объектах Системы-112</w:t>
      </w:r>
    </w:p>
    <w:p w14:paraId="3EC09BA5" w14:textId="77777777" w:rsidR="00A51165" w:rsidRPr="002A0A15" w:rsidRDefault="00A51165" w:rsidP="00D24342">
      <w:pPr>
        <w:jc w:val="both"/>
        <w:rPr>
          <w:caps/>
          <w:color w:val="000000"/>
          <w:sz w:val="26"/>
          <w:szCs w:val="26"/>
        </w:rPr>
      </w:pPr>
    </w:p>
    <w:p w14:paraId="7E1FD211" w14:textId="625EAD37" w:rsidR="00A51165" w:rsidRPr="00D24342" w:rsidRDefault="00475D93" w:rsidP="00F5411C">
      <w:pPr>
        <w:pStyle w:val="affffff2"/>
        <w:numPr>
          <w:ilvl w:val="1"/>
          <w:numId w:val="43"/>
        </w:numPr>
        <w:ind w:left="426" w:firstLine="0"/>
        <w:jc w:val="both"/>
        <w:rPr>
          <w:color w:val="000000"/>
          <w:sz w:val="26"/>
        </w:rPr>
      </w:pPr>
      <w:r w:rsidRPr="00D24342">
        <w:rPr>
          <w:color w:val="000000"/>
          <w:sz w:val="26"/>
        </w:rPr>
        <w:t>Исполнитель</w:t>
      </w:r>
      <w:r w:rsidR="00A51165" w:rsidRPr="00D24342">
        <w:rPr>
          <w:color w:val="000000"/>
          <w:sz w:val="26"/>
        </w:rPr>
        <w:t xml:space="preserve"> обязуется выполнить Работы </w:t>
      </w:r>
      <w:r w:rsidR="00F5411C" w:rsidRPr="00F5411C">
        <w:rPr>
          <w:color w:val="000000"/>
          <w:sz w:val="26"/>
        </w:rPr>
        <w:t>по внедрению ПОИБ на объектах Системы-112, аттестации объектов Системы-112</w:t>
      </w:r>
      <w:r w:rsidR="00A51165" w:rsidRPr="00D24342">
        <w:rPr>
          <w:color w:val="000000"/>
          <w:sz w:val="26"/>
        </w:rPr>
        <w:t xml:space="preserve"> в соответствии с условиями Технического задания (Приложение №2 к Договору), Договора.</w:t>
      </w:r>
    </w:p>
    <w:p w14:paraId="25CAE12B" w14:textId="5D82C84D" w:rsidR="00A51165" w:rsidRPr="00D24342" w:rsidRDefault="00A51165" w:rsidP="00F5411C">
      <w:pPr>
        <w:pStyle w:val="affffff2"/>
        <w:numPr>
          <w:ilvl w:val="1"/>
          <w:numId w:val="43"/>
        </w:numPr>
        <w:ind w:left="426" w:firstLine="0"/>
        <w:jc w:val="both"/>
        <w:rPr>
          <w:color w:val="000000"/>
          <w:sz w:val="26"/>
        </w:rPr>
      </w:pPr>
      <w:r w:rsidRPr="00D24342">
        <w:rPr>
          <w:color w:val="000000"/>
          <w:sz w:val="26"/>
        </w:rPr>
        <w:t xml:space="preserve">Стороны могут согласовать не указанные в настоящем Договоре дополнительные требования к Работам </w:t>
      </w:r>
      <w:r w:rsidR="00F5411C" w:rsidRPr="00F5411C">
        <w:rPr>
          <w:color w:val="000000"/>
          <w:sz w:val="26"/>
        </w:rPr>
        <w:t>по внедрению ПОИБ на объектах Системы-112, аттестации объектов Системы-112</w:t>
      </w:r>
      <w:r w:rsidRPr="00D24342">
        <w:rPr>
          <w:color w:val="000000"/>
          <w:sz w:val="26"/>
        </w:rPr>
        <w:t xml:space="preserve">. </w:t>
      </w:r>
    </w:p>
    <w:p w14:paraId="732D065C" w14:textId="0E350DA7" w:rsidR="00A51165" w:rsidRPr="00D24342" w:rsidRDefault="00A51165" w:rsidP="00F5411C">
      <w:pPr>
        <w:pStyle w:val="affffff2"/>
        <w:numPr>
          <w:ilvl w:val="1"/>
          <w:numId w:val="43"/>
        </w:numPr>
        <w:ind w:left="426" w:firstLine="0"/>
        <w:jc w:val="both"/>
        <w:rPr>
          <w:color w:val="000000"/>
          <w:sz w:val="26"/>
        </w:rPr>
      </w:pPr>
      <w:r w:rsidRPr="00D24342">
        <w:rPr>
          <w:color w:val="000000"/>
          <w:sz w:val="26"/>
        </w:rPr>
        <w:t xml:space="preserve">По окончании выполнения Работ </w:t>
      </w:r>
      <w:r w:rsidR="00F5411C" w:rsidRPr="00F5411C">
        <w:rPr>
          <w:color w:val="000000"/>
          <w:sz w:val="26"/>
        </w:rPr>
        <w:t>по внедрению ПОИБ на объектах Системы-112, аттестации объектов Системы-112</w:t>
      </w:r>
      <w:r w:rsidR="00F5411C">
        <w:rPr>
          <w:color w:val="000000"/>
          <w:sz w:val="26"/>
        </w:rPr>
        <w:t xml:space="preserve"> </w:t>
      </w:r>
      <w:r w:rsidRPr="00D24342">
        <w:rPr>
          <w:color w:val="000000"/>
          <w:sz w:val="26"/>
        </w:rPr>
        <w:t xml:space="preserve">на соответствующей Площадке </w:t>
      </w:r>
      <w:r w:rsidR="00475D93" w:rsidRPr="00D24342">
        <w:rPr>
          <w:color w:val="000000"/>
          <w:sz w:val="26"/>
        </w:rPr>
        <w:t>Исполнитель</w:t>
      </w:r>
      <w:r w:rsidRPr="00D24342">
        <w:rPr>
          <w:color w:val="000000"/>
          <w:sz w:val="26"/>
        </w:rPr>
        <w:t xml:space="preserve"> обязуется сдать Работы в соответствии с настоящим разделом и передать </w:t>
      </w:r>
      <w:r w:rsidR="00475D93" w:rsidRPr="00D24342">
        <w:rPr>
          <w:color w:val="000000"/>
          <w:sz w:val="26"/>
        </w:rPr>
        <w:t>Заказчику</w:t>
      </w:r>
      <w:r w:rsidRPr="00D24342">
        <w:rPr>
          <w:color w:val="000000"/>
          <w:sz w:val="26"/>
        </w:rPr>
        <w:t xml:space="preserve"> Акт </w:t>
      </w:r>
      <w:r w:rsidR="00CD5C9C" w:rsidRPr="00CD5C9C">
        <w:rPr>
          <w:color w:val="000000"/>
          <w:sz w:val="26"/>
        </w:rPr>
        <w:t>выполненных Работ по ПОИБ Системы-112</w:t>
      </w:r>
      <w:r w:rsidRPr="00D24342">
        <w:rPr>
          <w:color w:val="000000"/>
          <w:sz w:val="26"/>
        </w:rPr>
        <w:t xml:space="preserve"> по форме Приложения № 3 к Договору.</w:t>
      </w:r>
    </w:p>
    <w:p w14:paraId="2159EC2A" w14:textId="4EF6B13A" w:rsidR="00A51165" w:rsidRPr="00D24342" w:rsidRDefault="00475D93" w:rsidP="00F5411C">
      <w:pPr>
        <w:pStyle w:val="affffff2"/>
        <w:numPr>
          <w:ilvl w:val="2"/>
          <w:numId w:val="43"/>
        </w:numPr>
        <w:ind w:left="1276"/>
        <w:jc w:val="both"/>
        <w:rPr>
          <w:color w:val="000000"/>
          <w:sz w:val="26"/>
        </w:rPr>
      </w:pPr>
      <w:r w:rsidRPr="00D24342">
        <w:rPr>
          <w:color w:val="000000"/>
          <w:sz w:val="26"/>
        </w:rPr>
        <w:t>Исполнитель</w:t>
      </w:r>
      <w:r w:rsidR="00A51165" w:rsidRPr="00D24342">
        <w:rPr>
          <w:color w:val="000000"/>
          <w:sz w:val="26"/>
        </w:rPr>
        <w:t xml:space="preserve"> разрабатывает Программу и методику испытаний и передаёт </w:t>
      </w:r>
      <w:r w:rsidRPr="00D24342">
        <w:rPr>
          <w:color w:val="000000"/>
          <w:sz w:val="26"/>
        </w:rPr>
        <w:t>Заказчику</w:t>
      </w:r>
      <w:r w:rsidR="00A51165" w:rsidRPr="00D24342">
        <w:rPr>
          <w:color w:val="000000"/>
          <w:sz w:val="26"/>
        </w:rPr>
        <w:t xml:space="preserve"> на утверждение не позднее даты начала выполнения Работ </w:t>
      </w:r>
      <w:r w:rsidR="00F5411C" w:rsidRPr="00F5411C">
        <w:rPr>
          <w:color w:val="000000"/>
          <w:sz w:val="26"/>
        </w:rPr>
        <w:t>по внедрению ПОИБ на объектах Системы-112, аттестации объектов Системы-112</w:t>
      </w:r>
      <w:r w:rsidR="00A51165" w:rsidRPr="00D24342">
        <w:rPr>
          <w:color w:val="000000"/>
          <w:sz w:val="26"/>
        </w:rPr>
        <w:t>.</w:t>
      </w:r>
    </w:p>
    <w:p w14:paraId="11C5BABD" w14:textId="7A822795" w:rsidR="00A51165" w:rsidRPr="00D24342" w:rsidRDefault="00475D93" w:rsidP="00F5411C">
      <w:pPr>
        <w:pStyle w:val="affffff2"/>
        <w:numPr>
          <w:ilvl w:val="2"/>
          <w:numId w:val="43"/>
        </w:numPr>
        <w:ind w:left="1276"/>
        <w:jc w:val="both"/>
        <w:rPr>
          <w:color w:val="000000"/>
          <w:sz w:val="26"/>
        </w:rPr>
      </w:pPr>
      <w:r w:rsidRPr="00D24342">
        <w:rPr>
          <w:color w:val="000000"/>
          <w:sz w:val="26"/>
        </w:rPr>
        <w:t>Заказчик</w:t>
      </w:r>
      <w:r w:rsidR="00A51165" w:rsidRPr="00D24342">
        <w:rPr>
          <w:color w:val="000000"/>
          <w:sz w:val="26"/>
        </w:rPr>
        <w:t xml:space="preserve"> обязуется в течение 10 (десяти) рабочих дней после получения от </w:t>
      </w:r>
      <w:r w:rsidRPr="00D24342">
        <w:rPr>
          <w:color w:val="000000"/>
          <w:sz w:val="26"/>
        </w:rPr>
        <w:t>Исполнителя</w:t>
      </w:r>
      <w:r w:rsidR="00A51165" w:rsidRPr="00D24342">
        <w:rPr>
          <w:color w:val="000000"/>
          <w:sz w:val="26"/>
        </w:rPr>
        <w:t xml:space="preserve"> Программы и методики испытаний согласовать Программу и методику испытаний, либо в этот же срок направить </w:t>
      </w:r>
      <w:r w:rsidRPr="00D24342">
        <w:rPr>
          <w:color w:val="000000"/>
          <w:sz w:val="26"/>
        </w:rPr>
        <w:t>Исполнителю</w:t>
      </w:r>
      <w:r w:rsidR="00A51165" w:rsidRPr="00D24342">
        <w:rPr>
          <w:color w:val="000000"/>
          <w:sz w:val="26"/>
        </w:rPr>
        <w:t xml:space="preserve"> сведения о выявленных в Программе и методике испытаний недостатках и сроках их устранения. </w:t>
      </w:r>
      <w:r w:rsidRPr="00D24342">
        <w:rPr>
          <w:color w:val="000000"/>
          <w:sz w:val="26"/>
        </w:rPr>
        <w:t>Исполнитель</w:t>
      </w:r>
      <w:r w:rsidR="00A51165" w:rsidRPr="00D24342">
        <w:rPr>
          <w:color w:val="000000"/>
          <w:sz w:val="26"/>
        </w:rPr>
        <w:t xml:space="preserve"> обязуется привести Программу и методику испытаний в соответствие с замечаниями </w:t>
      </w:r>
      <w:r w:rsidRPr="00D24342">
        <w:rPr>
          <w:color w:val="000000"/>
          <w:sz w:val="26"/>
        </w:rPr>
        <w:t>Заказчика</w:t>
      </w:r>
      <w:r w:rsidR="00A51165" w:rsidRPr="00D24342">
        <w:rPr>
          <w:color w:val="000000"/>
          <w:sz w:val="26"/>
        </w:rPr>
        <w:t xml:space="preserve"> в установленные </w:t>
      </w:r>
      <w:r w:rsidRPr="00D24342">
        <w:rPr>
          <w:color w:val="000000"/>
          <w:sz w:val="26"/>
        </w:rPr>
        <w:t>Заказчиком</w:t>
      </w:r>
      <w:r w:rsidR="00A51165" w:rsidRPr="00D24342">
        <w:rPr>
          <w:color w:val="000000"/>
          <w:sz w:val="26"/>
        </w:rPr>
        <w:t xml:space="preserve"> сроки, после чего повторно представить Программу и методику испытаний </w:t>
      </w:r>
      <w:r w:rsidRPr="00D24342">
        <w:rPr>
          <w:color w:val="000000"/>
          <w:sz w:val="26"/>
        </w:rPr>
        <w:t>Заказчику</w:t>
      </w:r>
      <w:r w:rsidR="00A51165" w:rsidRPr="00D24342">
        <w:rPr>
          <w:color w:val="000000"/>
          <w:sz w:val="26"/>
        </w:rPr>
        <w:t xml:space="preserve"> на согласование.</w:t>
      </w:r>
    </w:p>
    <w:p w14:paraId="69998FF7" w14:textId="6B28EBE2" w:rsidR="00A51165" w:rsidRPr="00D24342" w:rsidRDefault="00A51165" w:rsidP="00F5411C">
      <w:pPr>
        <w:pStyle w:val="affffff2"/>
        <w:numPr>
          <w:ilvl w:val="2"/>
          <w:numId w:val="43"/>
        </w:numPr>
        <w:ind w:left="1276"/>
        <w:jc w:val="both"/>
        <w:rPr>
          <w:color w:val="000000"/>
          <w:sz w:val="26"/>
        </w:rPr>
      </w:pPr>
      <w:r w:rsidRPr="00D24342">
        <w:rPr>
          <w:color w:val="000000"/>
          <w:sz w:val="26"/>
        </w:rPr>
        <w:t>Если ни одна из Сторон не потребует составления (утверждения) Программы и методики испытаний в письменной форме, согласование и утверждение Программы и методики испытаний может производиться по электронной почте. В целях согласования Программы и методики испытаний юридическую силу имеют условия сообщений электронной почты Сторон, переданных со следующих адресов:</w:t>
      </w:r>
    </w:p>
    <w:p w14:paraId="4334F67C" w14:textId="2024C7F3" w:rsidR="00A51165" w:rsidRPr="00D24342" w:rsidRDefault="00A51165" w:rsidP="00F5411C">
      <w:pPr>
        <w:pStyle w:val="affffff2"/>
        <w:numPr>
          <w:ilvl w:val="2"/>
          <w:numId w:val="43"/>
        </w:numPr>
        <w:ind w:left="1276"/>
        <w:jc w:val="both"/>
        <w:rPr>
          <w:color w:val="000000"/>
          <w:sz w:val="26"/>
        </w:rPr>
      </w:pPr>
      <w:r w:rsidRPr="00D24342">
        <w:rPr>
          <w:color w:val="000000"/>
          <w:sz w:val="26"/>
        </w:rPr>
        <w:t xml:space="preserve">от </w:t>
      </w:r>
      <w:r w:rsidR="00475D93" w:rsidRPr="00D24342">
        <w:rPr>
          <w:color w:val="000000"/>
          <w:sz w:val="26"/>
        </w:rPr>
        <w:t>Исполнителя</w:t>
      </w:r>
      <w:r w:rsidRPr="00D24342">
        <w:rPr>
          <w:color w:val="000000"/>
          <w:sz w:val="26"/>
        </w:rPr>
        <w:t xml:space="preserve">: </w:t>
      </w:r>
      <w:r w:rsidR="009253F4" w:rsidRPr="009253F4">
        <w:rPr>
          <w:sz w:val="26"/>
          <w:szCs w:val="26"/>
        </w:rPr>
        <w:t>mail@ecssec.ru</w:t>
      </w:r>
      <w:r w:rsidRPr="00D24342">
        <w:rPr>
          <w:color w:val="000000"/>
          <w:sz w:val="26"/>
        </w:rPr>
        <w:t>;</w:t>
      </w:r>
    </w:p>
    <w:p w14:paraId="61E0C145" w14:textId="5B86BCC4" w:rsidR="00A51165" w:rsidRDefault="00A51165" w:rsidP="00F5411C">
      <w:pPr>
        <w:ind w:left="1276" w:hanging="141"/>
        <w:jc w:val="both"/>
        <w:rPr>
          <w:color w:val="000000"/>
          <w:sz w:val="26"/>
        </w:rPr>
      </w:pPr>
      <w:r w:rsidRPr="00E6059C">
        <w:rPr>
          <w:color w:val="000000"/>
          <w:sz w:val="26"/>
        </w:rPr>
        <w:t xml:space="preserve">от </w:t>
      </w:r>
      <w:r w:rsidR="00475D93">
        <w:rPr>
          <w:color w:val="000000"/>
          <w:sz w:val="26"/>
        </w:rPr>
        <w:t>Заказчика</w:t>
      </w:r>
      <w:r w:rsidRPr="00E6059C">
        <w:rPr>
          <w:color w:val="000000"/>
          <w:sz w:val="26"/>
        </w:rPr>
        <w:t xml:space="preserve">: </w:t>
      </w:r>
      <w:hyperlink r:id="rId17" w:history="1">
        <w:r w:rsidRPr="00B25B9A">
          <w:rPr>
            <w:rStyle w:val="af"/>
            <w:sz w:val="26"/>
            <w:szCs w:val="26"/>
            <w:lang w:val="en-US" w:eastAsia="zh-CN"/>
          </w:rPr>
          <w:t>i</w:t>
        </w:r>
        <w:r w:rsidRPr="00B25B9A">
          <w:rPr>
            <w:rStyle w:val="af"/>
            <w:sz w:val="26"/>
            <w:szCs w:val="26"/>
            <w:lang w:eastAsia="zh-CN"/>
          </w:rPr>
          <w:t>.</w:t>
        </w:r>
        <w:r w:rsidRPr="00B25B9A">
          <w:rPr>
            <w:rStyle w:val="af"/>
            <w:sz w:val="26"/>
            <w:szCs w:val="26"/>
            <w:lang w:val="en-US" w:eastAsia="zh-CN"/>
          </w:rPr>
          <w:t>kalmetev</w:t>
        </w:r>
        <w:r w:rsidRPr="00B25B9A">
          <w:rPr>
            <w:rStyle w:val="af"/>
            <w:sz w:val="26"/>
            <w:szCs w:val="26"/>
            <w:lang w:val="it-IT" w:eastAsia="zh-CN"/>
          </w:rPr>
          <w:t>@bashtel.ru</w:t>
        </w:r>
      </w:hyperlink>
      <w:r w:rsidRPr="00B25B9A">
        <w:rPr>
          <w:color w:val="000000"/>
          <w:sz w:val="26"/>
          <w:szCs w:val="26"/>
        </w:rPr>
        <w:t>;</w:t>
      </w:r>
    </w:p>
    <w:p w14:paraId="06636630" w14:textId="3E177ABC" w:rsidR="00A51165" w:rsidRPr="00D24342" w:rsidRDefault="00A51165" w:rsidP="00F5411C">
      <w:pPr>
        <w:pStyle w:val="affffff2"/>
        <w:numPr>
          <w:ilvl w:val="2"/>
          <w:numId w:val="43"/>
        </w:numPr>
        <w:ind w:left="1276"/>
        <w:jc w:val="both"/>
        <w:rPr>
          <w:color w:val="000000"/>
          <w:sz w:val="26"/>
        </w:rPr>
      </w:pPr>
      <w:r w:rsidRPr="00D24342">
        <w:rPr>
          <w:color w:val="000000"/>
          <w:sz w:val="26"/>
        </w:rPr>
        <w:t xml:space="preserve">Ответственность за функционирование </w:t>
      </w:r>
      <w:r w:rsidR="009253F4">
        <w:rPr>
          <w:color w:val="000000"/>
          <w:sz w:val="26"/>
        </w:rPr>
        <w:t xml:space="preserve">ПОИБ </w:t>
      </w:r>
      <w:r w:rsidRPr="00D24342">
        <w:rPr>
          <w:color w:val="000000"/>
          <w:sz w:val="26"/>
        </w:rPr>
        <w:t xml:space="preserve">Системы-112 в ходе приёмочных испытаний несёт </w:t>
      </w:r>
      <w:r w:rsidR="00475D93" w:rsidRPr="00D24342">
        <w:rPr>
          <w:color w:val="000000"/>
          <w:sz w:val="26"/>
        </w:rPr>
        <w:t>Исполнитель</w:t>
      </w:r>
      <w:r w:rsidRPr="00D24342">
        <w:rPr>
          <w:color w:val="000000"/>
          <w:sz w:val="26"/>
        </w:rPr>
        <w:t>.</w:t>
      </w:r>
    </w:p>
    <w:p w14:paraId="2E53E50E" w14:textId="536171C8" w:rsidR="00A51165" w:rsidRPr="00D24342" w:rsidRDefault="00475D93" w:rsidP="00F5411C">
      <w:pPr>
        <w:pStyle w:val="affffff2"/>
        <w:numPr>
          <w:ilvl w:val="2"/>
          <w:numId w:val="43"/>
        </w:numPr>
        <w:ind w:left="1276"/>
        <w:jc w:val="both"/>
        <w:rPr>
          <w:color w:val="000000"/>
          <w:sz w:val="26"/>
        </w:rPr>
      </w:pPr>
      <w:r w:rsidRPr="00D24342">
        <w:rPr>
          <w:sz w:val="26"/>
        </w:rPr>
        <w:t>Исполнитель</w:t>
      </w:r>
      <w:r w:rsidR="00A51165" w:rsidRPr="00D24342">
        <w:rPr>
          <w:sz w:val="26"/>
        </w:rPr>
        <w:t xml:space="preserve"> в письменной форме ведёт протокол </w:t>
      </w:r>
      <w:r w:rsidR="009253F4">
        <w:rPr>
          <w:sz w:val="26"/>
        </w:rPr>
        <w:t xml:space="preserve">выполненных работ </w:t>
      </w:r>
      <w:r w:rsidR="00CD5C9C">
        <w:rPr>
          <w:sz w:val="26"/>
        </w:rPr>
        <w:t>по</w:t>
      </w:r>
      <w:r w:rsidR="00A51165" w:rsidRPr="00D24342">
        <w:rPr>
          <w:sz w:val="26"/>
        </w:rPr>
        <w:t xml:space="preserve"> ПОИБ на объектах Системы-112.</w:t>
      </w:r>
    </w:p>
    <w:p w14:paraId="6387049A" w14:textId="39F4EB8F" w:rsidR="00A51165" w:rsidRPr="00D24342" w:rsidRDefault="00A51165" w:rsidP="00F5411C">
      <w:pPr>
        <w:pStyle w:val="affffff2"/>
        <w:numPr>
          <w:ilvl w:val="2"/>
          <w:numId w:val="43"/>
        </w:numPr>
        <w:ind w:left="1276"/>
        <w:jc w:val="both"/>
        <w:rPr>
          <w:color w:val="000000"/>
          <w:sz w:val="26"/>
        </w:rPr>
      </w:pPr>
      <w:r w:rsidRPr="00D24342">
        <w:rPr>
          <w:color w:val="000000"/>
          <w:sz w:val="26"/>
        </w:rPr>
        <w:t xml:space="preserve">Не позднее 10 (десяти) рабочих дней, следующих за днём окончания приёмочных испытаний Системы-112, </w:t>
      </w:r>
      <w:r w:rsidR="00475D93" w:rsidRPr="00D24342">
        <w:rPr>
          <w:color w:val="000000"/>
          <w:sz w:val="26"/>
        </w:rPr>
        <w:t>Исполнитель</w:t>
      </w:r>
      <w:r w:rsidRPr="00D24342">
        <w:rPr>
          <w:color w:val="000000"/>
          <w:sz w:val="26"/>
        </w:rPr>
        <w:t xml:space="preserve"> передаёт </w:t>
      </w:r>
      <w:r w:rsidR="00475D93" w:rsidRPr="00D24342">
        <w:rPr>
          <w:color w:val="000000"/>
          <w:sz w:val="26"/>
        </w:rPr>
        <w:t>Заказчику</w:t>
      </w:r>
      <w:r w:rsidRPr="00D24342">
        <w:rPr>
          <w:color w:val="000000"/>
          <w:sz w:val="26"/>
        </w:rPr>
        <w:t xml:space="preserve"> Акт </w:t>
      </w:r>
      <w:r w:rsidR="00CD5C9C" w:rsidRPr="00CD5C9C">
        <w:rPr>
          <w:color w:val="000000"/>
          <w:sz w:val="26"/>
        </w:rPr>
        <w:t>выполненных Работ по ПОИБ Системы-112</w:t>
      </w:r>
      <w:r w:rsidRPr="00D24342">
        <w:rPr>
          <w:color w:val="000000"/>
          <w:sz w:val="26"/>
        </w:rPr>
        <w:t>.</w:t>
      </w:r>
    </w:p>
    <w:p w14:paraId="4DC882D4" w14:textId="4793EDE4" w:rsidR="00A51165" w:rsidRPr="00D24342" w:rsidRDefault="00475D93" w:rsidP="00F5411C">
      <w:pPr>
        <w:pStyle w:val="affffff2"/>
        <w:numPr>
          <w:ilvl w:val="2"/>
          <w:numId w:val="43"/>
        </w:numPr>
        <w:ind w:left="1276"/>
        <w:jc w:val="both"/>
        <w:rPr>
          <w:color w:val="000000"/>
          <w:sz w:val="26"/>
        </w:rPr>
      </w:pPr>
      <w:r w:rsidRPr="00D24342">
        <w:rPr>
          <w:color w:val="000000"/>
          <w:sz w:val="26"/>
        </w:rPr>
        <w:t>Заказчик</w:t>
      </w:r>
      <w:r w:rsidR="00A51165" w:rsidRPr="00D24342">
        <w:rPr>
          <w:color w:val="000000"/>
          <w:sz w:val="26"/>
        </w:rPr>
        <w:t xml:space="preserve"> в течение 10 (десяти) рабочих дней с даты получения документов, указанных в п. </w:t>
      </w:r>
      <w:r w:rsidR="00D24C70" w:rsidRPr="00D24C70">
        <w:rPr>
          <w:color w:val="000000"/>
          <w:sz w:val="26"/>
        </w:rPr>
        <w:t>6.3.7</w:t>
      </w:r>
      <w:r w:rsidR="00D24C70">
        <w:rPr>
          <w:color w:val="000000"/>
          <w:sz w:val="26"/>
        </w:rPr>
        <w:t xml:space="preserve"> </w:t>
      </w:r>
      <w:r w:rsidR="00A51165" w:rsidRPr="00D24342">
        <w:rPr>
          <w:color w:val="000000"/>
          <w:sz w:val="26"/>
        </w:rPr>
        <w:t xml:space="preserve">настоящего Договора, обязан либо подписать предоставленный </w:t>
      </w:r>
      <w:r w:rsidRPr="00D24342">
        <w:rPr>
          <w:color w:val="000000"/>
          <w:sz w:val="26"/>
        </w:rPr>
        <w:t>Исполнителем</w:t>
      </w:r>
      <w:r w:rsidR="00A51165" w:rsidRPr="00D24342">
        <w:rPr>
          <w:color w:val="000000"/>
          <w:sz w:val="26"/>
        </w:rPr>
        <w:t xml:space="preserve"> Акт </w:t>
      </w:r>
      <w:r w:rsidR="00CD5C9C" w:rsidRPr="00CD5C9C">
        <w:rPr>
          <w:color w:val="000000"/>
          <w:sz w:val="26"/>
        </w:rPr>
        <w:t>выполненных Работ по ПОИБ Системы-112</w:t>
      </w:r>
      <w:r w:rsidR="00A51165" w:rsidRPr="00D24342">
        <w:rPr>
          <w:color w:val="000000"/>
          <w:sz w:val="26"/>
        </w:rPr>
        <w:t xml:space="preserve">, либо уведомить </w:t>
      </w:r>
      <w:r w:rsidRPr="00D24342">
        <w:rPr>
          <w:color w:val="000000"/>
          <w:sz w:val="26"/>
        </w:rPr>
        <w:t>Исполнителя</w:t>
      </w:r>
      <w:r w:rsidR="00A51165" w:rsidRPr="00D24342">
        <w:rPr>
          <w:color w:val="000000"/>
          <w:sz w:val="26"/>
        </w:rPr>
        <w:t xml:space="preserve"> об отказе в подписании Акта выполненных Работ по ПОИБ Системы-112. Данное уведомление должно содержать перечень выявленных недостатков и разумные сроки их устранения, либо иные требования, определённые согласно законодательству Российской Федерации и настоящему Договору. </w:t>
      </w:r>
      <w:r w:rsidRPr="00D24342">
        <w:rPr>
          <w:color w:val="000000"/>
          <w:sz w:val="26"/>
        </w:rPr>
        <w:t>Исполнитель</w:t>
      </w:r>
      <w:r w:rsidR="00A51165" w:rsidRPr="00D24342">
        <w:rPr>
          <w:color w:val="000000"/>
          <w:sz w:val="26"/>
        </w:rPr>
        <w:t xml:space="preserve"> обязуется своими силами и за свой счет в установленные </w:t>
      </w:r>
      <w:r w:rsidRPr="00D24342">
        <w:rPr>
          <w:color w:val="000000"/>
          <w:sz w:val="26"/>
        </w:rPr>
        <w:t>Заказчиком</w:t>
      </w:r>
      <w:r w:rsidR="00A51165" w:rsidRPr="00D24342">
        <w:rPr>
          <w:color w:val="000000"/>
          <w:sz w:val="26"/>
        </w:rPr>
        <w:t xml:space="preserve"> сроки устранить выявленные </w:t>
      </w:r>
      <w:r w:rsidRPr="00D24342">
        <w:rPr>
          <w:color w:val="000000"/>
          <w:sz w:val="26"/>
        </w:rPr>
        <w:t>Заказчиком</w:t>
      </w:r>
      <w:r w:rsidR="00A51165" w:rsidRPr="00D24342">
        <w:rPr>
          <w:color w:val="000000"/>
          <w:sz w:val="26"/>
        </w:rPr>
        <w:t xml:space="preserve"> недостатки выполненных Работ. По итогам устранения недостатков Стороны проводят приёмку и оформляют документы в соответствии с условиями настоящего раздела.</w:t>
      </w:r>
    </w:p>
    <w:p w14:paraId="318AA0EB" w14:textId="5FB31F3A" w:rsidR="00B373B0" w:rsidRPr="00D24342" w:rsidRDefault="00A51165" w:rsidP="00F5411C">
      <w:pPr>
        <w:pStyle w:val="affffff2"/>
        <w:numPr>
          <w:ilvl w:val="1"/>
          <w:numId w:val="43"/>
        </w:numPr>
        <w:ind w:left="426" w:firstLine="141"/>
        <w:jc w:val="both"/>
        <w:rPr>
          <w:color w:val="000000"/>
          <w:sz w:val="26"/>
        </w:rPr>
      </w:pPr>
      <w:r w:rsidRPr="00D24342">
        <w:rPr>
          <w:color w:val="000000"/>
          <w:sz w:val="26"/>
        </w:rPr>
        <w:t>В случае если по результатам приёмк</w:t>
      </w:r>
      <w:r w:rsidR="00CD5C9C">
        <w:rPr>
          <w:color w:val="000000"/>
          <w:sz w:val="26"/>
        </w:rPr>
        <w:t xml:space="preserve">и выполненных Работ </w:t>
      </w:r>
      <w:r w:rsidR="00F5411C" w:rsidRPr="00F5411C">
        <w:rPr>
          <w:color w:val="000000"/>
          <w:sz w:val="26"/>
        </w:rPr>
        <w:t>по внедрению ПОИБ на объектах Системы-112, аттестации объектов Системы-112</w:t>
      </w:r>
      <w:r w:rsidRPr="00D24342">
        <w:rPr>
          <w:color w:val="000000"/>
          <w:sz w:val="26"/>
        </w:rPr>
        <w:t xml:space="preserve"> </w:t>
      </w:r>
      <w:r w:rsidR="00475D93" w:rsidRPr="00D24342">
        <w:rPr>
          <w:color w:val="000000"/>
          <w:sz w:val="26"/>
        </w:rPr>
        <w:t>Заказчик</w:t>
      </w:r>
      <w:r w:rsidRPr="00D24342">
        <w:rPr>
          <w:color w:val="000000"/>
          <w:sz w:val="26"/>
        </w:rPr>
        <w:t xml:space="preserve"> установит, что выполненные Работы </w:t>
      </w:r>
      <w:r w:rsidR="00F5411C" w:rsidRPr="00F5411C">
        <w:rPr>
          <w:color w:val="000000"/>
          <w:sz w:val="26"/>
        </w:rPr>
        <w:t>по внедрению ПОИБ на объектах Системы-112, аттестации объектов Системы-112</w:t>
      </w:r>
      <w:r w:rsidR="00F5411C">
        <w:rPr>
          <w:color w:val="000000"/>
          <w:sz w:val="26"/>
        </w:rPr>
        <w:t xml:space="preserve"> </w:t>
      </w:r>
      <w:r w:rsidRPr="00D24342">
        <w:rPr>
          <w:color w:val="000000"/>
          <w:sz w:val="26"/>
        </w:rPr>
        <w:t xml:space="preserve">хотя и не в полной мере соответствуют Техническому заданию, но могут быть использованы по назначению, </w:t>
      </w:r>
      <w:r w:rsidR="00475D93" w:rsidRPr="00D24342">
        <w:rPr>
          <w:color w:val="000000"/>
          <w:sz w:val="26"/>
        </w:rPr>
        <w:t>Заказчик</w:t>
      </w:r>
      <w:r w:rsidRPr="00D24342">
        <w:rPr>
          <w:color w:val="000000"/>
          <w:sz w:val="26"/>
        </w:rPr>
        <w:t xml:space="preserve"> вправе по своему усмотрению принять выполненные Работы </w:t>
      </w:r>
      <w:r w:rsidR="00F5411C" w:rsidRPr="00F5411C">
        <w:rPr>
          <w:color w:val="000000"/>
          <w:sz w:val="26"/>
        </w:rPr>
        <w:t>по внедрению ПОИБ на объектах Системы-112, аттестации объектов Системы-112</w:t>
      </w:r>
      <w:r w:rsidRPr="00D24342">
        <w:rPr>
          <w:color w:val="000000"/>
          <w:sz w:val="26"/>
        </w:rPr>
        <w:t xml:space="preserve">, указав перечень выявленных недостатков и разумные сроки их устранения. </w:t>
      </w:r>
      <w:r w:rsidR="00475D93" w:rsidRPr="00D24342">
        <w:rPr>
          <w:color w:val="000000"/>
          <w:sz w:val="26"/>
        </w:rPr>
        <w:t>Исполнитель</w:t>
      </w:r>
      <w:r w:rsidRPr="00D24342">
        <w:rPr>
          <w:color w:val="000000"/>
          <w:sz w:val="26"/>
        </w:rPr>
        <w:t xml:space="preserve"> обязуется своими силами и за свой счёт устранить данные недостатки в установленные </w:t>
      </w:r>
      <w:r w:rsidR="00475D93" w:rsidRPr="00D24342">
        <w:rPr>
          <w:color w:val="000000"/>
          <w:sz w:val="26"/>
        </w:rPr>
        <w:t>Заказчиком</w:t>
      </w:r>
      <w:r w:rsidRPr="00D24342">
        <w:rPr>
          <w:color w:val="000000"/>
          <w:sz w:val="26"/>
        </w:rPr>
        <w:t xml:space="preserve"> сроки. </w:t>
      </w:r>
    </w:p>
    <w:p w14:paraId="319E2279" w14:textId="13B20AFC" w:rsidR="00A51165" w:rsidRPr="00D24342" w:rsidRDefault="00A51165" w:rsidP="00F5411C">
      <w:pPr>
        <w:pStyle w:val="affffff2"/>
        <w:numPr>
          <w:ilvl w:val="1"/>
          <w:numId w:val="43"/>
        </w:numPr>
        <w:ind w:left="426" w:firstLine="141"/>
        <w:jc w:val="both"/>
        <w:rPr>
          <w:color w:val="000000"/>
          <w:sz w:val="26"/>
        </w:rPr>
      </w:pPr>
      <w:r w:rsidRPr="00D24342">
        <w:rPr>
          <w:color w:val="000000"/>
          <w:sz w:val="26"/>
        </w:rPr>
        <w:t xml:space="preserve">В случае, указанном в п. </w:t>
      </w:r>
      <w:r w:rsidR="00D24C70">
        <w:rPr>
          <w:color w:val="000000"/>
          <w:sz w:val="26"/>
        </w:rPr>
        <w:t>6.4</w:t>
      </w:r>
      <w:r w:rsidRPr="00D24342">
        <w:rPr>
          <w:color w:val="000000"/>
          <w:sz w:val="26"/>
        </w:rPr>
        <w:t xml:space="preserve"> настоящего Договора, </w:t>
      </w:r>
      <w:r w:rsidR="00475D93" w:rsidRPr="00D24342">
        <w:rPr>
          <w:color w:val="000000"/>
          <w:sz w:val="26"/>
        </w:rPr>
        <w:t>Заказчик</w:t>
      </w:r>
      <w:r w:rsidRPr="00D24342">
        <w:rPr>
          <w:color w:val="000000"/>
          <w:sz w:val="26"/>
        </w:rPr>
        <w:t xml:space="preserve"> вправе удерживать 15 % (пятнадцать процентов) от стоимости Работ </w:t>
      </w:r>
      <w:r w:rsidR="00F5411C" w:rsidRPr="00F5411C">
        <w:rPr>
          <w:color w:val="000000"/>
          <w:sz w:val="26"/>
        </w:rPr>
        <w:t>по внедрению ПОИБ на объектах Системы-112, аттестации объектов Системы-112</w:t>
      </w:r>
      <w:r w:rsidRPr="00D24342">
        <w:rPr>
          <w:color w:val="000000"/>
          <w:sz w:val="26"/>
        </w:rPr>
        <w:t xml:space="preserve">, до устранения </w:t>
      </w:r>
      <w:r w:rsidR="00475D93" w:rsidRPr="00D24342">
        <w:rPr>
          <w:color w:val="000000"/>
          <w:sz w:val="26"/>
        </w:rPr>
        <w:t>Исполнителем</w:t>
      </w:r>
      <w:r w:rsidRPr="00D24342">
        <w:rPr>
          <w:color w:val="000000"/>
          <w:sz w:val="26"/>
        </w:rPr>
        <w:t xml:space="preserve"> выявленных </w:t>
      </w:r>
      <w:r w:rsidR="00475D93" w:rsidRPr="00D24342">
        <w:rPr>
          <w:color w:val="000000"/>
          <w:sz w:val="26"/>
        </w:rPr>
        <w:t>Заказчиком</w:t>
      </w:r>
      <w:r w:rsidRPr="00D24342">
        <w:rPr>
          <w:color w:val="000000"/>
          <w:sz w:val="26"/>
        </w:rPr>
        <w:t xml:space="preserve"> недостатков и приёмки выполненных Работ </w:t>
      </w:r>
      <w:r w:rsidR="00F5411C" w:rsidRPr="00F5411C">
        <w:rPr>
          <w:color w:val="000000"/>
          <w:sz w:val="26"/>
        </w:rPr>
        <w:t>по внедрению ПОИБ на объектах Системы-112, аттестации объектов Системы-112</w:t>
      </w:r>
      <w:r w:rsidRPr="00D24342">
        <w:rPr>
          <w:color w:val="000000"/>
          <w:sz w:val="26"/>
        </w:rPr>
        <w:t xml:space="preserve">. Данная приёмка производится Сторонами в соответствии с условиями настоящего раздела и удостоверяется письменным актом. Приемка в порядке, указанном в настоящем пункте, не освобождает </w:t>
      </w:r>
      <w:r w:rsidR="00475D93" w:rsidRPr="00D24342">
        <w:rPr>
          <w:color w:val="000000"/>
          <w:sz w:val="26"/>
        </w:rPr>
        <w:t>Исполнителя</w:t>
      </w:r>
      <w:r w:rsidRPr="00D24342">
        <w:rPr>
          <w:color w:val="000000"/>
          <w:sz w:val="26"/>
        </w:rPr>
        <w:t xml:space="preserve"> от ответственности, предусмотренной Договором за нарушение соответствующих обязательств. </w:t>
      </w:r>
    </w:p>
    <w:p w14:paraId="5DC103B4" w14:textId="77777777" w:rsidR="00A51165" w:rsidRDefault="00A51165" w:rsidP="00A51165">
      <w:pPr>
        <w:tabs>
          <w:tab w:val="left" w:pos="1276"/>
        </w:tabs>
        <w:jc w:val="center"/>
        <w:rPr>
          <w:caps/>
          <w:color w:val="000000"/>
          <w:sz w:val="26"/>
        </w:rPr>
      </w:pPr>
    </w:p>
    <w:p w14:paraId="1AABF8A2" w14:textId="77777777" w:rsidR="00BE32D8" w:rsidRPr="00E6059C" w:rsidRDefault="008C2709" w:rsidP="00692911">
      <w:pPr>
        <w:numPr>
          <w:ilvl w:val="0"/>
          <w:numId w:val="29"/>
        </w:numPr>
        <w:tabs>
          <w:tab w:val="left" w:pos="1276"/>
        </w:tabs>
        <w:jc w:val="center"/>
        <w:rPr>
          <w:color w:val="000000"/>
          <w:sz w:val="26"/>
        </w:rPr>
      </w:pPr>
      <w:r w:rsidRPr="00E6059C">
        <w:rPr>
          <w:color w:val="000000"/>
          <w:sz w:val="26"/>
        </w:rPr>
        <w:t>ОБЕСПЕЧЕНИЕ КОНФИДЕНЦИАЛЬНОСТИ</w:t>
      </w:r>
    </w:p>
    <w:p w14:paraId="526E2176" w14:textId="77777777" w:rsidR="00BE32D8" w:rsidRPr="00E6059C" w:rsidRDefault="00BE32D8" w:rsidP="00E6059C">
      <w:pPr>
        <w:tabs>
          <w:tab w:val="left" w:pos="1276"/>
        </w:tabs>
        <w:ind w:left="360"/>
        <w:jc w:val="both"/>
        <w:rPr>
          <w:color w:val="000000"/>
          <w:sz w:val="26"/>
        </w:rPr>
      </w:pPr>
    </w:p>
    <w:p w14:paraId="66069810" w14:textId="77777777" w:rsidR="00BE32D8" w:rsidRPr="00E6059C" w:rsidRDefault="008C2709" w:rsidP="00692911">
      <w:pPr>
        <w:numPr>
          <w:ilvl w:val="1"/>
          <w:numId w:val="29"/>
        </w:numPr>
        <w:tabs>
          <w:tab w:val="left" w:pos="851"/>
          <w:tab w:val="left" w:pos="993"/>
          <w:tab w:val="left" w:pos="1134"/>
        </w:tabs>
        <w:ind w:left="426" w:hanging="11"/>
        <w:jc w:val="both"/>
        <w:rPr>
          <w:color w:val="000000"/>
          <w:sz w:val="26"/>
        </w:rPr>
      </w:pPr>
      <w:r w:rsidRPr="00E6059C">
        <w:rPr>
          <w:color w:val="000000"/>
          <w:sz w:val="26"/>
        </w:rPr>
        <w:t>Раскрывающая Сторона – Сторона, которая раскрывает конфиденциальную информацию другой Стороне.</w:t>
      </w:r>
    </w:p>
    <w:p w14:paraId="260482BE" w14:textId="77777777" w:rsidR="00BE32D8" w:rsidRPr="00E6059C" w:rsidRDefault="008C2709" w:rsidP="00692911">
      <w:pPr>
        <w:numPr>
          <w:ilvl w:val="1"/>
          <w:numId w:val="29"/>
        </w:numPr>
        <w:tabs>
          <w:tab w:val="left" w:pos="851"/>
          <w:tab w:val="left" w:pos="993"/>
          <w:tab w:val="left" w:pos="1134"/>
        </w:tabs>
        <w:ind w:left="426" w:hanging="11"/>
        <w:jc w:val="both"/>
        <w:rPr>
          <w:color w:val="000000"/>
          <w:sz w:val="26"/>
        </w:rPr>
      </w:pPr>
      <w:r w:rsidRPr="00E6059C">
        <w:rPr>
          <w:color w:val="000000"/>
          <w:sz w:val="26"/>
        </w:rPr>
        <w:t>Получающая Сторона – Сторона, которая получает конфиденциальную информацию от другой Стороны</w:t>
      </w:r>
    </w:p>
    <w:p w14:paraId="16188034" w14:textId="77777777" w:rsidR="00BE32D8" w:rsidRPr="00E6059C" w:rsidRDefault="008C2709" w:rsidP="00692911">
      <w:pPr>
        <w:numPr>
          <w:ilvl w:val="1"/>
          <w:numId w:val="29"/>
        </w:numPr>
        <w:tabs>
          <w:tab w:val="left" w:pos="851"/>
          <w:tab w:val="left" w:pos="993"/>
          <w:tab w:val="left" w:pos="1134"/>
        </w:tabs>
        <w:ind w:left="426" w:hanging="11"/>
        <w:jc w:val="both"/>
        <w:rPr>
          <w:color w:val="000000"/>
          <w:sz w:val="26"/>
        </w:rPr>
      </w:pPr>
      <w:r w:rsidRPr="00E6059C">
        <w:rPr>
          <w:color w:val="000000"/>
          <w:sz w:val="26"/>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обязательно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14:paraId="44FB01D0" w14:textId="77777777" w:rsidR="00BE32D8" w:rsidRPr="00E6059C" w:rsidRDefault="008C2709" w:rsidP="00692911">
      <w:pPr>
        <w:numPr>
          <w:ilvl w:val="1"/>
          <w:numId w:val="29"/>
        </w:numPr>
        <w:tabs>
          <w:tab w:val="left" w:pos="851"/>
          <w:tab w:val="left" w:pos="993"/>
          <w:tab w:val="left" w:pos="1134"/>
        </w:tabs>
        <w:ind w:left="426" w:hanging="11"/>
        <w:jc w:val="both"/>
        <w:rPr>
          <w:color w:val="000000"/>
          <w:sz w:val="26"/>
        </w:rPr>
      </w:pPr>
      <w:r w:rsidRPr="00E6059C">
        <w:rPr>
          <w:color w:val="000000"/>
          <w:sz w:val="26"/>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14:paraId="6C8167DE" w14:textId="77777777" w:rsidR="00BE32D8" w:rsidRPr="00E6059C" w:rsidRDefault="008C2709" w:rsidP="00692911">
      <w:pPr>
        <w:numPr>
          <w:ilvl w:val="1"/>
          <w:numId w:val="29"/>
        </w:numPr>
        <w:tabs>
          <w:tab w:val="left" w:pos="851"/>
          <w:tab w:val="left" w:pos="993"/>
          <w:tab w:val="left" w:pos="1134"/>
        </w:tabs>
        <w:ind w:left="426" w:hanging="11"/>
        <w:jc w:val="both"/>
        <w:rPr>
          <w:color w:val="000000"/>
          <w:sz w:val="26"/>
        </w:rPr>
      </w:pPr>
      <w:r w:rsidRPr="00E6059C">
        <w:rPr>
          <w:color w:val="000000"/>
          <w:sz w:val="26"/>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14:paraId="4D531D27" w14:textId="15F64354" w:rsidR="00653630" w:rsidRPr="00754E57" w:rsidRDefault="008C2709" w:rsidP="00754E57">
      <w:pPr>
        <w:pStyle w:val="affffff2"/>
        <w:numPr>
          <w:ilvl w:val="2"/>
          <w:numId w:val="47"/>
        </w:numPr>
        <w:tabs>
          <w:tab w:val="left" w:pos="851"/>
          <w:tab w:val="left" w:pos="993"/>
          <w:tab w:val="left" w:pos="1134"/>
          <w:tab w:val="left" w:pos="1418"/>
        </w:tabs>
        <w:jc w:val="both"/>
        <w:rPr>
          <w:color w:val="000000"/>
          <w:sz w:val="26"/>
        </w:rPr>
      </w:pPr>
      <w:r w:rsidRPr="00754E57">
        <w:rPr>
          <w:color w:val="000000"/>
          <w:sz w:val="26"/>
        </w:rPr>
        <w:t>информация во время ее раскрытия является публично известной;</w:t>
      </w:r>
    </w:p>
    <w:p w14:paraId="01ED0E17" w14:textId="7B9E0C92" w:rsidR="00653630" w:rsidRPr="00754E57" w:rsidRDefault="008C2709" w:rsidP="00754E57">
      <w:pPr>
        <w:pStyle w:val="affffff2"/>
        <w:numPr>
          <w:ilvl w:val="2"/>
          <w:numId w:val="47"/>
        </w:numPr>
        <w:tabs>
          <w:tab w:val="left" w:pos="851"/>
          <w:tab w:val="left" w:pos="1418"/>
        </w:tabs>
        <w:jc w:val="both"/>
        <w:rPr>
          <w:color w:val="000000"/>
          <w:sz w:val="26"/>
        </w:rPr>
      </w:pPr>
      <w:r w:rsidRPr="00754E57">
        <w:rPr>
          <w:color w:val="000000"/>
          <w:sz w:val="26"/>
        </w:rPr>
        <w:t>информация представлена Получающей Стороне с письменным указанием на то, что она не является конфиденциальной;</w:t>
      </w:r>
    </w:p>
    <w:p w14:paraId="5FF644FD" w14:textId="770B556F" w:rsidR="00653630" w:rsidRPr="00D24342" w:rsidRDefault="008C2709" w:rsidP="00754E57">
      <w:pPr>
        <w:pStyle w:val="affffff2"/>
        <w:numPr>
          <w:ilvl w:val="2"/>
          <w:numId w:val="47"/>
        </w:numPr>
        <w:tabs>
          <w:tab w:val="left" w:pos="851"/>
          <w:tab w:val="left" w:pos="993"/>
          <w:tab w:val="left" w:pos="1134"/>
          <w:tab w:val="left" w:pos="1418"/>
        </w:tabs>
        <w:jc w:val="both"/>
        <w:rPr>
          <w:color w:val="000000"/>
          <w:sz w:val="26"/>
        </w:rPr>
      </w:pPr>
      <w:r w:rsidRPr="00D24342">
        <w:rPr>
          <w:color w:val="000000"/>
          <w:sz w:val="26"/>
        </w:rPr>
        <w:t>информация получена от любого третьего лица на законных основаниях;</w:t>
      </w:r>
    </w:p>
    <w:p w14:paraId="3F10E9C4" w14:textId="133E5FA7" w:rsidR="00BE32D8" w:rsidRPr="00D24342" w:rsidRDefault="008C2709" w:rsidP="00754E57">
      <w:pPr>
        <w:pStyle w:val="affffff2"/>
        <w:numPr>
          <w:ilvl w:val="2"/>
          <w:numId w:val="47"/>
        </w:numPr>
        <w:tabs>
          <w:tab w:val="left" w:pos="851"/>
          <w:tab w:val="left" w:pos="1134"/>
          <w:tab w:val="left" w:pos="1418"/>
        </w:tabs>
        <w:jc w:val="both"/>
        <w:rPr>
          <w:color w:val="000000"/>
          <w:sz w:val="26"/>
        </w:rPr>
      </w:pPr>
      <w:r w:rsidRPr="00D24342">
        <w:rPr>
          <w:color w:val="000000"/>
          <w:sz w:val="26"/>
        </w:rPr>
        <w:t>информация не может являться конфиденциальной в соответствии с законодательством Российской Федерации.</w:t>
      </w:r>
    </w:p>
    <w:p w14:paraId="06E4D67A" w14:textId="77777777" w:rsidR="00BE32D8" w:rsidRPr="00E6059C" w:rsidRDefault="008C2709" w:rsidP="00692911">
      <w:pPr>
        <w:numPr>
          <w:ilvl w:val="1"/>
          <w:numId w:val="29"/>
        </w:numPr>
        <w:tabs>
          <w:tab w:val="left" w:pos="851"/>
          <w:tab w:val="left" w:pos="993"/>
          <w:tab w:val="left" w:pos="1134"/>
        </w:tabs>
        <w:ind w:left="426" w:hanging="11"/>
        <w:jc w:val="both"/>
        <w:rPr>
          <w:color w:val="000000"/>
          <w:sz w:val="26"/>
        </w:rPr>
      </w:pPr>
      <w:r w:rsidRPr="00E6059C">
        <w:rPr>
          <w:color w:val="000000"/>
          <w:sz w:val="26"/>
        </w:rPr>
        <w:t>Получающая Сторона имеет право раскрывать конфиденциальную информацию без согласия Раскрывающей Стороны:</w:t>
      </w:r>
    </w:p>
    <w:p w14:paraId="1404CABC" w14:textId="7850072D" w:rsidR="00BE32D8" w:rsidRPr="00E6059C" w:rsidRDefault="00754E57" w:rsidP="00BC31EE">
      <w:pPr>
        <w:tabs>
          <w:tab w:val="left" w:pos="851"/>
          <w:tab w:val="left" w:pos="993"/>
          <w:tab w:val="left" w:pos="1134"/>
        </w:tabs>
        <w:ind w:left="851"/>
        <w:jc w:val="both"/>
        <w:rPr>
          <w:color w:val="000000"/>
          <w:sz w:val="26"/>
        </w:rPr>
      </w:pPr>
      <w:r>
        <w:rPr>
          <w:color w:val="000000"/>
          <w:sz w:val="26"/>
        </w:rPr>
        <w:t>7.</w:t>
      </w:r>
      <w:r w:rsidR="00BC31EE">
        <w:rPr>
          <w:color w:val="000000"/>
          <w:sz w:val="26"/>
        </w:rPr>
        <w:t xml:space="preserve">6.1 </w:t>
      </w:r>
      <w:r w:rsidR="008C2709" w:rsidRPr="00E6059C">
        <w:rPr>
          <w:color w:val="000000"/>
          <w:sz w:val="26"/>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Договора, либо обязаны сохранять такую информацию в тайне в соответствии с законодательством Российской Федерации;</w:t>
      </w:r>
    </w:p>
    <w:p w14:paraId="16E23B8E" w14:textId="79D96A86" w:rsidR="00BE32D8" w:rsidRPr="00754E57" w:rsidRDefault="008C2709" w:rsidP="00754E57">
      <w:pPr>
        <w:pStyle w:val="affffff2"/>
        <w:numPr>
          <w:ilvl w:val="2"/>
          <w:numId w:val="48"/>
        </w:numPr>
        <w:tabs>
          <w:tab w:val="left" w:pos="851"/>
          <w:tab w:val="left" w:pos="993"/>
          <w:tab w:val="left" w:pos="1134"/>
        </w:tabs>
        <w:ind w:left="851" w:firstLine="0"/>
        <w:jc w:val="both"/>
        <w:rPr>
          <w:color w:val="000000"/>
          <w:sz w:val="26"/>
        </w:rPr>
      </w:pPr>
      <w:r w:rsidRPr="00754E57">
        <w:rPr>
          <w:color w:val="000000"/>
          <w:sz w:val="26"/>
        </w:rPr>
        <w:t xml:space="preserve"> информация должна быть раскрыта в соответствии с законом, иным нормативно – 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14:paraId="00138557" w14:textId="1F610788" w:rsidR="00BE32D8" w:rsidRPr="00754E57" w:rsidRDefault="008C2709" w:rsidP="00754E57">
      <w:pPr>
        <w:pStyle w:val="affffff2"/>
        <w:numPr>
          <w:ilvl w:val="2"/>
          <w:numId w:val="48"/>
        </w:numPr>
        <w:tabs>
          <w:tab w:val="left" w:pos="851"/>
          <w:tab w:val="left" w:pos="993"/>
          <w:tab w:val="left" w:pos="1134"/>
        </w:tabs>
        <w:ind w:left="851" w:firstLine="0"/>
        <w:jc w:val="both"/>
        <w:rPr>
          <w:color w:val="000000"/>
          <w:sz w:val="26"/>
        </w:rPr>
      </w:pPr>
      <w:r w:rsidRPr="00754E57">
        <w:rPr>
          <w:color w:val="000000"/>
          <w:sz w:val="26"/>
        </w:rPr>
        <w:t xml:space="preserve">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w:t>
      </w:r>
      <w:r w:rsidR="004653DE" w:rsidRPr="00754E57">
        <w:rPr>
          <w:color w:val="000000"/>
          <w:sz w:val="26"/>
        </w:rPr>
        <w:t xml:space="preserve">решения </w:t>
      </w:r>
      <w:r w:rsidRPr="00754E57">
        <w:rPr>
          <w:color w:val="000000"/>
          <w:sz w:val="26"/>
        </w:rPr>
        <w:t>арбитражного суда.</w:t>
      </w:r>
    </w:p>
    <w:p w14:paraId="07EF0A6A" w14:textId="77777777" w:rsidR="00BE32D8" w:rsidRPr="00E6059C" w:rsidRDefault="00BE32D8" w:rsidP="00E6059C">
      <w:pPr>
        <w:tabs>
          <w:tab w:val="left" w:pos="1276"/>
        </w:tabs>
        <w:ind w:left="360"/>
        <w:jc w:val="both"/>
        <w:rPr>
          <w:color w:val="000000"/>
          <w:sz w:val="26"/>
        </w:rPr>
      </w:pPr>
    </w:p>
    <w:p w14:paraId="786F33A3" w14:textId="77777777" w:rsidR="00BE32D8" w:rsidRPr="00E6059C" w:rsidRDefault="008C2709" w:rsidP="00754E57">
      <w:pPr>
        <w:numPr>
          <w:ilvl w:val="0"/>
          <w:numId w:val="48"/>
        </w:numPr>
        <w:tabs>
          <w:tab w:val="left" w:pos="1276"/>
        </w:tabs>
        <w:jc w:val="center"/>
        <w:rPr>
          <w:color w:val="000000"/>
          <w:sz w:val="26"/>
        </w:rPr>
      </w:pPr>
      <w:r w:rsidRPr="00E6059C">
        <w:rPr>
          <w:color w:val="000000"/>
          <w:sz w:val="26"/>
        </w:rPr>
        <w:t>ОТВЕТСТВЕННОСТЬ СТОРОН</w:t>
      </w:r>
    </w:p>
    <w:p w14:paraId="5D1CE560" w14:textId="77777777" w:rsidR="00BE32D8" w:rsidRPr="00E6059C" w:rsidRDefault="00BE32D8" w:rsidP="00E6059C">
      <w:pPr>
        <w:tabs>
          <w:tab w:val="left" w:pos="1276"/>
        </w:tabs>
        <w:ind w:left="360"/>
        <w:jc w:val="both"/>
        <w:rPr>
          <w:color w:val="000000"/>
          <w:sz w:val="26"/>
        </w:rPr>
      </w:pPr>
    </w:p>
    <w:p w14:paraId="38987090" w14:textId="1C7F48A6" w:rsidR="00BE32D8" w:rsidRPr="00754E57" w:rsidRDefault="008C2709" w:rsidP="00F5411C">
      <w:pPr>
        <w:pStyle w:val="affffff2"/>
        <w:numPr>
          <w:ilvl w:val="1"/>
          <w:numId w:val="49"/>
        </w:numPr>
        <w:ind w:left="426" w:firstLine="0"/>
        <w:jc w:val="both"/>
        <w:rPr>
          <w:color w:val="000000"/>
          <w:sz w:val="26"/>
        </w:rPr>
      </w:pPr>
      <w:r w:rsidRPr="00754E57">
        <w:rPr>
          <w:color w:val="000000"/>
          <w:sz w:val="26"/>
        </w:rPr>
        <w:t>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w:t>
      </w:r>
    </w:p>
    <w:p w14:paraId="4B23123D" w14:textId="08C24183" w:rsidR="00715AEA" w:rsidRDefault="008C2709" w:rsidP="00F5411C">
      <w:pPr>
        <w:numPr>
          <w:ilvl w:val="1"/>
          <w:numId w:val="49"/>
        </w:numPr>
        <w:ind w:left="426" w:firstLine="0"/>
        <w:jc w:val="both"/>
        <w:rPr>
          <w:color w:val="000000"/>
          <w:sz w:val="26"/>
        </w:rPr>
      </w:pPr>
      <w:r w:rsidRPr="00E6059C">
        <w:rPr>
          <w:color w:val="000000"/>
          <w:sz w:val="26"/>
        </w:rPr>
        <w:t xml:space="preserve">Если иное не предусмотрено настоящим Договором, за нарушение </w:t>
      </w:r>
      <w:r w:rsidR="00475D93">
        <w:rPr>
          <w:color w:val="000000"/>
          <w:sz w:val="26"/>
        </w:rPr>
        <w:t>Исполнителем</w:t>
      </w:r>
      <w:r w:rsidRPr="00E6059C">
        <w:rPr>
          <w:color w:val="000000"/>
          <w:sz w:val="26"/>
        </w:rPr>
        <w:t xml:space="preserve"> сроков исполнения обязательств, предусмотренных Договором</w:t>
      </w:r>
      <w:r w:rsidRPr="008C2709">
        <w:rPr>
          <w:color w:val="000000"/>
          <w:sz w:val="26"/>
        </w:rPr>
        <w:t>,</w:t>
      </w:r>
      <w:r w:rsidRPr="00E6059C">
        <w:rPr>
          <w:color w:val="000000"/>
          <w:sz w:val="26"/>
        </w:rPr>
        <w:t xml:space="preserve"> </w:t>
      </w:r>
      <w:r w:rsidR="00475D93">
        <w:rPr>
          <w:color w:val="000000"/>
          <w:sz w:val="26"/>
        </w:rPr>
        <w:t>Заказчик</w:t>
      </w:r>
      <w:r w:rsidRPr="00E6059C">
        <w:rPr>
          <w:color w:val="000000"/>
          <w:sz w:val="26"/>
        </w:rPr>
        <w:t xml:space="preserve"> вправе взыскать с </w:t>
      </w:r>
      <w:r w:rsidR="00475D93">
        <w:rPr>
          <w:color w:val="000000"/>
          <w:sz w:val="26"/>
        </w:rPr>
        <w:t>Исполнителя</w:t>
      </w:r>
      <w:r w:rsidRPr="00E6059C">
        <w:rPr>
          <w:color w:val="000000"/>
          <w:sz w:val="26"/>
        </w:rPr>
        <w:t xml:space="preserve"> неустойку в размере 0,1 </w:t>
      </w:r>
      <w:r w:rsidRPr="008C2709">
        <w:rPr>
          <w:color w:val="000000"/>
          <w:sz w:val="26"/>
        </w:rPr>
        <w:t>% (ноль целых одна десятая)</w:t>
      </w:r>
      <w:r w:rsidRPr="00E6059C">
        <w:rPr>
          <w:color w:val="000000"/>
          <w:sz w:val="26"/>
        </w:rPr>
        <w:t xml:space="preserve"> от Цены </w:t>
      </w:r>
      <w:r w:rsidR="00927B06">
        <w:rPr>
          <w:color w:val="000000"/>
          <w:sz w:val="26"/>
        </w:rPr>
        <w:t xml:space="preserve">несвоевременно </w:t>
      </w:r>
      <w:r w:rsidR="00057279" w:rsidRPr="00D93D0E">
        <w:rPr>
          <w:color w:val="000000"/>
          <w:sz w:val="26"/>
        </w:rPr>
        <w:t>выполненных Работ</w:t>
      </w:r>
      <w:r w:rsidR="00057279">
        <w:rPr>
          <w:color w:val="000000"/>
          <w:sz w:val="26"/>
        </w:rPr>
        <w:t xml:space="preserve"> </w:t>
      </w:r>
      <w:r w:rsidR="00F5411C" w:rsidRPr="00F5411C">
        <w:rPr>
          <w:color w:val="000000"/>
          <w:sz w:val="26"/>
        </w:rPr>
        <w:t>по внедрению ПОИБ на объектах Системы-112, аттестации объектов Системы-112</w:t>
      </w:r>
      <w:r w:rsidRPr="00E6059C">
        <w:rPr>
          <w:color w:val="000000"/>
          <w:sz w:val="26"/>
        </w:rPr>
        <w:t xml:space="preserve"> за каждый день просрочки.</w:t>
      </w:r>
    </w:p>
    <w:p w14:paraId="06073FE2" w14:textId="57C2A1AF" w:rsidR="00BE32D8" w:rsidRPr="00E6059C" w:rsidRDefault="008C2709" w:rsidP="00F5411C">
      <w:pPr>
        <w:numPr>
          <w:ilvl w:val="1"/>
          <w:numId w:val="49"/>
        </w:numPr>
        <w:ind w:left="426" w:firstLine="0"/>
        <w:jc w:val="both"/>
        <w:rPr>
          <w:color w:val="000000"/>
          <w:sz w:val="26"/>
        </w:rPr>
      </w:pPr>
      <w:bookmarkStart w:id="2" w:name="_Ref77655054"/>
      <w:r w:rsidRPr="00E6059C">
        <w:rPr>
          <w:color w:val="000000"/>
          <w:sz w:val="26"/>
        </w:rPr>
        <w:t xml:space="preserve">В случае просрочки </w:t>
      </w:r>
      <w:r w:rsidRPr="008C2709">
        <w:rPr>
          <w:color w:val="000000"/>
          <w:sz w:val="26"/>
        </w:rPr>
        <w:t>осуществления платежей (кроме авансовых платежей)</w:t>
      </w:r>
      <w:r w:rsidRPr="00E6059C">
        <w:rPr>
          <w:color w:val="000000"/>
          <w:sz w:val="26"/>
        </w:rPr>
        <w:t xml:space="preserve"> </w:t>
      </w:r>
      <w:r w:rsidR="00475D93">
        <w:rPr>
          <w:color w:val="000000"/>
          <w:sz w:val="26"/>
        </w:rPr>
        <w:t>Исполнитель</w:t>
      </w:r>
      <w:r w:rsidRPr="00E6059C">
        <w:rPr>
          <w:color w:val="000000"/>
          <w:sz w:val="26"/>
        </w:rPr>
        <w:t xml:space="preserve"> вправе взыскать с </w:t>
      </w:r>
      <w:r w:rsidR="00475D93">
        <w:rPr>
          <w:color w:val="000000"/>
          <w:sz w:val="26"/>
        </w:rPr>
        <w:t>Заказчика</w:t>
      </w:r>
      <w:r w:rsidRPr="00E6059C">
        <w:rPr>
          <w:color w:val="000000"/>
          <w:sz w:val="26"/>
        </w:rPr>
        <w:t xml:space="preserve"> за каждый день просрочки неустойку в размере 1/</w:t>
      </w:r>
      <w:r w:rsidR="00AE0EF1">
        <w:rPr>
          <w:color w:val="000000"/>
          <w:sz w:val="26"/>
        </w:rPr>
        <w:t>365</w:t>
      </w:r>
      <w:r w:rsidRPr="00E6059C">
        <w:rPr>
          <w:color w:val="000000"/>
          <w:sz w:val="26"/>
        </w:rPr>
        <w:t xml:space="preserve"> </w:t>
      </w:r>
      <w:r w:rsidR="00A178F9">
        <w:rPr>
          <w:color w:val="000000"/>
          <w:sz w:val="26"/>
        </w:rPr>
        <w:t>ключевой ставки</w:t>
      </w:r>
      <w:r w:rsidRPr="00E6059C">
        <w:rPr>
          <w:color w:val="000000"/>
          <w:sz w:val="26"/>
        </w:rPr>
        <w:t xml:space="preserve"> Центрального банка Российской Федерации, </w:t>
      </w:r>
      <w:r w:rsidRPr="008C2709">
        <w:rPr>
          <w:color w:val="000000"/>
          <w:sz w:val="26"/>
        </w:rPr>
        <w:t xml:space="preserve">от </w:t>
      </w:r>
      <w:r w:rsidRPr="00E6059C">
        <w:rPr>
          <w:color w:val="000000"/>
          <w:sz w:val="26"/>
        </w:rPr>
        <w:t xml:space="preserve">суммы просроченного платежа. Неустойка за просрочку оплаты </w:t>
      </w:r>
      <w:r w:rsidR="00475D93">
        <w:rPr>
          <w:color w:val="000000"/>
          <w:sz w:val="26"/>
        </w:rPr>
        <w:t>Заказчиком</w:t>
      </w:r>
      <w:r w:rsidRPr="00E6059C">
        <w:rPr>
          <w:color w:val="000000"/>
          <w:sz w:val="26"/>
        </w:rPr>
        <w:t xml:space="preserve"> </w:t>
      </w:r>
      <w:r w:rsidRPr="008C2709">
        <w:rPr>
          <w:color w:val="000000"/>
          <w:sz w:val="26"/>
        </w:rPr>
        <w:t>аванса (иной предоплаты) по настоящему Договору</w:t>
      </w:r>
      <w:r w:rsidRPr="00E6059C">
        <w:rPr>
          <w:color w:val="000000"/>
          <w:sz w:val="26"/>
        </w:rPr>
        <w:t xml:space="preserve"> не начисляется и не уплачивается.</w:t>
      </w:r>
    </w:p>
    <w:p w14:paraId="5F2A7A1F" w14:textId="77777777" w:rsidR="00BE32D8" w:rsidRPr="00E6059C" w:rsidRDefault="008C2709" w:rsidP="00F5411C">
      <w:pPr>
        <w:numPr>
          <w:ilvl w:val="1"/>
          <w:numId w:val="49"/>
        </w:numPr>
        <w:ind w:left="426" w:firstLine="0"/>
        <w:jc w:val="both"/>
        <w:rPr>
          <w:color w:val="000000"/>
          <w:sz w:val="26"/>
        </w:rPr>
      </w:pPr>
      <w:r w:rsidRPr="00E6059C">
        <w:rPr>
          <w:color w:val="000000"/>
          <w:sz w:val="26"/>
        </w:rPr>
        <w:t>Выплата неустойки по настоящему Договору осуществляется только на основа</w:t>
      </w:r>
      <w:r w:rsidR="007D2207">
        <w:rPr>
          <w:color w:val="000000"/>
          <w:sz w:val="26"/>
        </w:rPr>
        <w:t>нии письменной претензии. Если</w:t>
      </w:r>
      <w:r w:rsidR="002A1073">
        <w:rPr>
          <w:color w:val="000000"/>
          <w:sz w:val="26"/>
        </w:rPr>
        <w:t xml:space="preserve"> </w:t>
      </w:r>
      <w:r w:rsidRPr="00E6059C">
        <w:rPr>
          <w:color w:val="000000"/>
          <w:sz w:val="26"/>
        </w:rPr>
        <w:t>письменная претензия одной Стороны не будет направлена в адрес другой Стороны, неустойка не начисляется и не уплачивается.</w:t>
      </w:r>
      <w:bookmarkEnd w:id="2"/>
    </w:p>
    <w:p w14:paraId="7B9BD9DD" w14:textId="77777777" w:rsidR="00BE32D8" w:rsidRPr="00E6059C" w:rsidRDefault="008C2709" w:rsidP="00F5411C">
      <w:pPr>
        <w:numPr>
          <w:ilvl w:val="1"/>
          <w:numId w:val="49"/>
        </w:numPr>
        <w:ind w:left="426" w:firstLine="0"/>
        <w:jc w:val="both"/>
        <w:rPr>
          <w:color w:val="000000"/>
          <w:sz w:val="26"/>
        </w:rPr>
      </w:pPr>
      <w:r w:rsidRPr="00E6059C">
        <w:rPr>
          <w:color w:val="000000"/>
          <w:sz w:val="26"/>
        </w:rPr>
        <w:t>Стороны уплачивают неустойку, предусмотренную Договором, в течение 10 (десяти) рабочих дней со дня получения соответствующего требования в письменной форме. Уплата неустойки не освобождает Сторону, нарушившую Договор, от исполнения своих обязательств в натуре.</w:t>
      </w:r>
    </w:p>
    <w:p w14:paraId="2501F4FD" w14:textId="77777777" w:rsidR="00BE32D8" w:rsidRPr="00E6059C" w:rsidRDefault="00BE32D8" w:rsidP="00E6059C">
      <w:pPr>
        <w:tabs>
          <w:tab w:val="left" w:pos="1276"/>
        </w:tabs>
        <w:ind w:left="360"/>
        <w:jc w:val="both"/>
        <w:rPr>
          <w:color w:val="000000"/>
          <w:sz w:val="26"/>
        </w:rPr>
      </w:pPr>
    </w:p>
    <w:p w14:paraId="57205192" w14:textId="77777777" w:rsidR="00BE32D8" w:rsidRPr="00E6059C" w:rsidRDefault="008C2709" w:rsidP="00754E57">
      <w:pPr>
        <w:numPr>
          <w:ilvl w:val="0"/>
          <w:numId w:val="49"/>
        </w:numPr>
        <w:tabs>
          <w:tab w:val="left" w:pos="1276"/>
        </w:tabs>
        <w:jc w:val="center"/>
        <w:rPr>
          <w:color w:val="000000"/>
          <w:sz w:val="26"/>
        </w:rPr>
      </w:pPr>
      <w:r w:rsidRPr="00E6059C">
        <w:rPr>
          <w:color w:val="000000"/>
          <w:sz w:val="26"/>
        </w:rPr>
        <w:t>ОБСТОЯТЕЛЬСТВА НЕПРЕОДОЛИМОЙ СИЛЫ</w:t>
      </w:r>
    </w:p>
    <w:p w14:paraId="0DE628B5" w14:textId="77777777" w:rsidR="00BE32D8" w:rsidRPr="00E6059C" w:rsidRDefault="00BE32D8" w:rsidP="00E6059C">
      <w:pPr>
        <w:tabs>
          <w:tab w:val="left" w:pos="1276"/>
        </w:tabs>
        <w:ind w:left="360"/>
        <w:jc w:val="both"/>
        <w:rPr>
          <w:color w:val="000000"/>
          <w:sz w:val="26"/>
        </w:rPr>
      </w:pPr>
    </w:p>
    <w:p w14:paraId="51B452FD" w14:textId="77777777" w:rsidR="00BE32D8" w:rsidRPr="00E6059C" w:rsidRDefault="008C2709" w:rsidP="00754E57">
      <w:pPr>
        <w:numPr>
          <w:ilvl w:val="1"/>
          <w:numId w:val="49"/>
        </w:numPr>
        <w:tabs>
          <w:tab w:val="left" w:pos="851"/>
          <w:tab w:val="left" w:pos="993"/>
          <w:tab w:val="left" w:pos="1134"/>
        </w:tabs>
        <w:ind w:left="426" w:hanging="11"/>
        <w:jc w:val="both"/>
        <w:rPr>
          <w:color w:val="000000"/>
          <w:sz w:val="26"/>
        </w:rPr>
      </w:pPr>
      <w:r w:rsidRPr="00E6059C">
        <w:rPr>
          <w:color w:val="000000"/>
          <w:sz w:val="26"/>
        </w:rPr>
        <w:t>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14:paraId="0DE08656" w14:textId="77777777" w:rsidR="00BE32D8" w:rsidRPr="00E6059C" w:rsidRDefault="008C2709" w:rsidP="00754E57">
      <w:pPr>
        <w:numPr>
          <w:ilvl w:val="1"/>
          <w:numId w:val="49"/>
        </w:numPr>
        <w:tabs>
          <w:tab w:val="left" w:pos="851"/>
          <w:tab w:val="left" w:pos="993"/>
          <w:tab w:val="left" w:pos="1134"/>
        </w:tabs>
        <w:ind w:left="426" w:hanging="11"/>
        <w:jc w:val="both"/>
        <w:rPr>
          <w:color w:val="000000"/>
          <w:sz w:val="26"/>
        </w:rPr>
      </w:pPr>
      <w:r w:rsidRPr="00E6059C">
        <w:rPr>
          <w:color w:val="000000"/>
          <w:sz w:val="26"/>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14:paraId="798E3D39" w14:textId="77777777" w:rsidR="00BE32D8" w:rsidRPr="00E6059C" w:rsidRDefault="008C2709" w:rsidP="00754E57">
      <w:pPr>
        <w:numPr>
          <w:ilvl w:val="1"/>
          <w:numId w:val="49"/>
        </w:numPr>
        <w:tabs>
          <w:tab w:val="left" w:pos="851"/>
          <w:tab w:val="left" w:pos="993"/>
          <w:tab w:val="left" w:pos="1134"/>
        </w:tabs>
        <w:ind w:left="426" w:hanging="11"/>
        <w:jc w:val="both"/>
        <w:rPr>
          <w:color w:val="000000"/>
          <w:sz w:val="26"/>
        </w:rPr>
      </w:pPr>
      <w:r w:rsidRPr="00E6059C">
        <w:rPr>
          <w:color w:val="000000"/>
          <w:sz w:val="26"/>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14:paraId="60CFA572" w14:textId="77777777" w:rsidR="00BE32D8" w:rsidRPr="00E6059C" w:rsidRDefault="008C2709" w:rsidP="00754E57">
      <w:pPr>
        <w:numPr>
          <w:ilvl w:val="1"/>
          <w:numId w:val="49"/>
        </w:numPr>
        <w:tabs>
          <w:tab w:val="left" w:pos="851"/>
          <w:tab w:val="left" w:pos="993"/>
          <w:tab w:val="left" w:pos="1134"/>
        </w:tabs>
        <w:ind w:left="426" w:hanging="11"/>
        <w:jc w:val="both"/>
        <w:rPr>
          <w:color w:val="000000"/>
          <w:sz w:val="26"/>
        </w:rPr>
      </w:pPr>
      <w:r w:rsidRPr="00E6059C">
        <w:rPr>
          <w:color w:val="000000"/>
          <w:sz w:val="26"/>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14:paraId="190AFC6E" w14:textId="77777777" w:rsidR="00BE32D8" w:rsidRPr="00E6059C" w:rsidRDefault="00BE32D8" w:rsidP="00E6059C">
      <w:pPr>
        <w:tabs>
          <w:tab w:val="left" w:pos="1276"/>
        </w:tabs>
        <w:jc w:val="both"/>
        <w:rPr>
          <w:color w:val="000000"/>
          <w:sz w:val="26"/>
        </w:rPr>
      </w:pPr>
    </w:p>
    <w:p w14:paraId="5582BEA8" w14:textId="77777777" w:rsidR="00BE32D8" w:rsidRPr="00E6059C" w:rsidRDefault="008C2709" w:rsidP="00754E57">
      <w:pPr>
        <w:numPr>
          <w:ilvl w:val="0"/>
          <w:numId w:val="49"/>
        </w:numPr>
        <w:tabs>
          <w:tab w:val="left" w:pos="1276"/>
        </w:tabs>
        <w:jc w:val="center"/>
        <w:rPr>
          <w:color w:val="000000"/>
          <w:sz w:val="26"/>
        </w:rPr>
      </w:pPr>
      <w:r w:rsidRPr="00E6059C">
        <w:rPr>
          <w:color w:val="000000"/>
          <w:sz w:val="26"/>
        </w:rPr>
        <w:t>РАСТОРЖЕНИЕ ДОГОВОРА</w:t>
      </w:r>
    </w:p>
    <w:p w14:paraId="13D923CD" w14:textId="77777777" w:rsidR="00BE32D8" w:rsidRPr="00E6059C" w:rsidRDefault="00BE32D8" w:rsidP="00E6059C">
      <w:pPr>
        <w:tabs>
          <w:tab w:val="left" w:pos="1276"/>
        </w:tabs>
        <w:ind w:left="360"/>
        <w:jc w:val="both"/>
        <w:rPr>
          <w:color w:val="000000"/>
          <w:sz w:val="26"/>
        </w:rPr>
      </w:pPr>
    </w:p>
    <w:p w14:paraId="0C3F311D" w14:textId="77777777" w:rsidR="00BE32D8" w:rsidRPr="00D24C70" w:rsidRDefault="008C2709" w:rsidP="00754E57">
      <w:pPr>
        <w:numPr>
          <w:ilvl w:val="1"/>
          <w:numId w:val="49"/>
        </w:numPr>
        <w:tabs>
          <w:tab w:val="left" w:pos="851"/>
          <w:tab w:val="left" w:pos="993"/>
          <w:tab w:val="left" w:pos="1134"/>
        </w:tabs>
        <w:ind w:left="426" w:hanging="11"/>
        <w:jc w:val="both"/>
        <w:rPr>
          <w:color w:val="000000"/>
          <w:sz w:val="26"/>
        </w:rPr>
      </w:pPr>
      <w:r w:rsidRPr="00D24C70">
        <w:rPr>
          <w:color w:val="000000"/>
          <w:sz w:val="26"/>
        </w:rPr>
        <w:t>Существенным нарушением настоящего Договора признаётся:</w:t>
      </w:r>
    </w:p>
    <w:p w14:paraId="6F4BDD81" w14:textId="60E548B6" w:rsidR="00BE32D8" w:rsidRPr="00D24C70" w:rsidRDefault="008C2709" w:rsidP="00F5411C">
      <w:pPr>
        <w:numPr>
          <w:ilvl w:val="2"/>
          <w:numId w:val="49"/>
        </w:numPr>
        <w:ind w:left="1418" w:hanging="709"/>
        <w:jc w:val="both"/>
        <w:rPr>
          <w:color w:val="000000"/>
          <w:sz w:val="26"/>
        </w:rPr>
      </w:pPr>
      <w:r w:rsidRPr="00D24C70">
        <w:rPr>
          <w:color w:val="000000"/>
          <w:sz w:val="26"/>
        </w:rPr>
        <w:t xml:space="preserve">нарушение </w:t>
      </w:r>
      <w:r w:rsidR="00475D93" w:rsidRPr="00D24C70">
        <w:rPr>
          <w:color w:val="000000"/>
          <w:sz w:val="26"/>
        </w:rPr>
        <w:t>Исполнителем</w:t>
      </w:r>
      <w:r w:rsidRPr="00D24C70">
        <w:rPr>
          <w:color w:val="000000"/>
          <w:sz w:val="26"/>
        </w:rPr>
        <w:t xml:space="preserve"> обязательств </w:t>
      </w:r>
      <w:r w:rsidR="00AD6272" w:rsidRPr="00D24C70">
        <w:rPr>
          <w:color w:val="000000"/>
          <w:sz w:val="26"/>
        </w:rPr>
        <w:t xml:space="preserve">(гарантий), указанных в </w:t>
      </w:r>
      <w:proofErr w:type="spellStart"/>
      <w:r w:rsidR="00754E57" w:rsidRPr="00D24C70">
        <w:rPr>
          <w:color w:val="000000"/>
          <w:sz w:val="26"/>
        </w:rPr>
        <w:t>п.п</w:t>
      </w:r>
      <w:proofErr w:type="spellEnd"/>
      <w:r w:rsidR="00754E57" w:rsidRPr="00D24C70">
        <w:rPr>
          <w:color w:val="000000"/>
          <w:sz w:val="26"/>
        </w:rPr>
        <w:t>.</w:t>
      </w:r>
      <w:r w:rsidRPr="00D24C70">
        <w:rPr>
          <w:color w:val="000000"/>
          <w:sz w:val="26"/>
        </w:rPr>
        <w:t xml:space="preserve"> </w:t>
      </w:r>
      <w:proofErr w:type="spellStart"/>
      <w:r w:rsidRPr="00D24C70">
        <w:rPr>
          <w:color w:val="000000"/>
          <w:sz w:val="26"/>
        </w:rPr>
        <w:t>п.п</w:t>
      </w:r>
      <w:proofErr w:type="spellEnd"/>
      <w:r w:rsidRPr="00D24C70">
        <w:rPr>
          <w:color w:val="000000"/>
          <w:sz w:val="26"/>
        </w:rPr>
        <w:t xml:space="preserve">. </w:t>
      </w:r>
      <w:r w:rsidR="00D24C70" w:rsidRPr="00D24C70">
        <w:rPr>
          <w:color w:val="000000"/>
          <w:sz w:val="26"/>
        </w:rPr>
        <w:t>6</w:t>
      </w:r>
      <w:r w:rsidRPr="00D24C70">
        <w:rPr>
          <w:color w:val="000000"/>
          <w:sz w:val="26"/>
        </w:rPr>
        <w:t xml:space="preserve">.1 – </w:t>
      </w:r>
      <w:r w:rsidR="00D24C70" w:rsidRPr="00D24C70">
        <w:rPr>
          <w:color w:val="000000"/>
          <w:sz w:val="26"/>
        </w:rPr>
        <w:t>6</w:t>
      </w:r>
      <w:r w:rsidRPr="00D24C70">
        <w:rPr>
          <w:color w:val="000000"/>
          <w:sz w:val="26"/>
        </w:rPr>
        <w:t xml:space="preserve">.4, </w:t>
      </w:r>
      <w:r w:rsidR="00D24C70" w:rsidRPr="00D24C70">
        <w:rPr>
          <w:color w:val="000000"/>
          <w:sz w:val="26"/>
        </w:rPr>
        <w:t>8</w:t>
      </w:r>
      <w:r w:rsidRPr="00D24C70">
        <w:rPr>
          <w:color w:val="000000"/>
          <w:sz w:val="26"/>
        </w:rPr>
        <w:t xml:space="preserve">.1 – </w:t>
      </w:r>
      <w:r w:rsidR="00D24C70" w:rsidRPr="00D24C70">
        <w:rPr>
          <w:color w:val="000000"/>
          <w:sz w:val="26"/>
        </w:rPr>
        <w:t>8</w:t>
      </w:r>
      <w:r w:rsidRPr="00D24C70">
        <w:rPr>
          <w:color w:val="000000"/>
          <w:sz w:val="26"/>
        </w:rPr>
        <w:t xml:space="preserve">.2 настоящего Договора, а равно нарушение срока исполнения </w:t>
      </w:r>
      <w:r w:rsidR="00475D93" w:rsidRPr="00D24C70">
        <w:rPr>
          <w:color w:val="000000"/>
          <w:sz w:val="26"/>
        </w:rPr>
        <w:t>Исполнителем</w:t>
      </w:r>
      <w:r w:rsidRPr="00D24C70">
        <w:rPr>
          <w:color w:val="000000"/>
          <w:sz w:val="26"/>
        </w:rPr>
        <w:t xml:space="preserve"> какого-либо своего обязательства более чем на 1 (один) месяц, либо неоднократные нарушения условий настоящего Договора;</w:t>
      </w:r>
    </w:p>
    <w:p w14:paraId="4C7D9200" w14:textId="375EB429" w:rsidR="00BE32D8" w:rsidRPr="005D2709" w:rsidRDefault="008C2709" w:rsidP="00F5411C">
      <w:pPr>
        <w:numPr>
          <w:ilvl w:val="2"/>
          <w:numId w:val="49"/>
        </w:numPr>
        <w:ind w:left="1418" w:hanging="709"/>
        <w:jc w:val="both"/>
        <w:rPr>
          <w:color w:val="000000"/>
          <w:sz w:val="26"/>
        </w:rPr>
      </w:pPr>
      <w:r w:rsidRPr="00D24C70">
        <w:rPr>
          <w:color w:val="000000"/>
          <w:sz w:val="26"/>
        </w:rPr>
        <w:t xml:space="preserve">нарушение </w:t>
      </w:r>
      <w:r w:rsidR="00475D93" w:rsidRPr="00D24C70">
        <w:rPr>
          <w:color w:val="000000"/>
          <w:sz w:val="26"/>
        </w:rPr>
        <w:t>Заказчиком</w:t>
      </w:r>
      <w:r w:rsidRPr="00D24C70">
        <w:rPr>
          <w:color w:val="000000"/>
          <w:sz w:val="26"/>
        </w:rPr>
        <w:t xml:space="preserve"> срока осуществления платежа, указанного в п. </w:t>
      </w:r>
      <w:r w:rsidR="00F5411C">
        <w:rPr>
          <w:color w:val="000000"/>
          <w:sz w:val="26"/>
        </w:rPr>
        <w:t>3.1</w:t>
      </w:r>
      <w:r w:rsidRPr="00D24C70">
        <w:rPr>
          <w:color w:val="000000"/>
          <w:sz w:val="26"/>
        </w:rPr>
        <w:t xml:space="preserve"> настоящего Договора, более чем на 3 (три) месяца</w:t>
      </w:r>
      <w:r w:rsidRPr="005D2709">
        <w:rPr>
          <w:color w:val="000000"/>
          <w:sz w:val="26"/>
        </w:rPr>
        <w:t>;</w:t>
      </w:r>
    </w:p>
    <w:p w14:paraId="0856F8D3" w14:textId="77777777" w:rsidR="00BE32D8" w:rsidRPr="00E6059C" w:rsidRDefault="008C2709" w:rsidP="00F5411C">
      <w:pPr>
        <w:numPr>
          <w:ilvl w:val="2"/>
          <w:numId w:val="49"/>
        </w:numPr>
        <w:ind w:left="1418" w:hanging="709"/>
        <w:jc w:val="both"/>
        <w:rPr>
          <w:color w:val="000000"/>
          <w:sz w:val="26"/>
        </w:rPr>
      </w:pPr>
      <w:r w:rsidRPr="00E6059C">
        <w:rPr>
          <w:color w:val="000000"/>
          <w:sz w:val="26"/>
        </w:rPr>
        <w:t>нарушение иных существенных условий, определённых в соответствии с действующим законодательством Российской Федерации или настоящим Договором.</w:t>
      </w:r>
    </w:p>
    <w:p w14:paraId="0B945C92" w14:textId="77777777" w:rsidR="00BE32D8" w:rsidRPr="00E6059C" w:rsidRDefault="008C2709" w:rsidP="00754E57">
      <w:pPr>
        <w:numPr>
          <w:ilvl w:val="1"/>
          <w:numId w:val="49"/>
        </w:numPr>
        <w:tabs>
          <w:tab w:val="left" w:pos="851"/>
          <w:tab w:val="left" w:pos="993"/>
          <w:tab w:val="left" w:pos="1134"/>
        </w:tabs>
        <w:ind w:left="426" w:hanging="11"/>
        <w:jc w:val="both"/>
        <w:rPr>
          <w:color w:val="000000"/>
          <w:sz w:val="26"/>
        </w:rPr>
      </w:pPr>
      <w:r w:rsidRPr="00E6059C">
        <w:rPr>
          <w:color w:val="000000"/>
          <w:sz w:val="26"/>
        </w:rPr>
        <w:t xml:space="preserve">В случае существенного нарушения настоящего Договора одной Стороной, другая Сторона вправе расторгнуть настоящий Договор </w:t>
      </w:r>
      <w:r w:rsidRPr="008C2709">
        <w:rPr>
          <w:color w:val="000000"/>
          <w:sz w:val="26"/>
        </w:rPr>
        <w:t xml:space="preserve">полностью или в соответствующей его части </w:t>
      </w:r>
      <w:r w:rsidRPr="00E6059C">
        <w:rPr>
          <w:color w:val="000000"/>
          <w:sz w:val="26"/>
        </w:rPr>
        <w:t>в одностороннем внесудебном порядке, и (или) заявить иные требования, определённые согласно законодательству Российской Федерации.</w:t>
      </w:r>
    </w:p>
    <w:p w14:paraId="55AFFD11" w14:textId="77777777" w:rsidR="00BE32D8" w:rsidRPr="00E6059C" w:rsidRDefault="008C2709" w:rsidP="00754E57">
      <w:pPr>
        <w:numPr>
          <w:ilvl w:val="1"/>
          <w:numId w:val="49"/>
        </w:numPr>
        <w:tabs>
          <w:tab w:val="left" w:pos="851"/>
          <w:tab w:val="left" w:pos="993"/>
          <w:tab w:val="left" w:pos="1134"/>
        </w:tabs>
        <w:ind w:left="426" w:hanging="11"/>
        <w:jc w:val="both"/>
        <w:rPr>
          <w:color w:val="000000"/>
          <w:sz w:val="26"/>
        </w:rPr>
      </w:pPr>
      <w:r w:rsidRPr="00E6059C">
        <w:rPr>
          <w:color w:val="000000"/>
          <w:sz w:val="26"/>
        </w:rPr>
        <w:t>В случае расторжения Договора Стороны обязуются произвести взаиморасчёты, осуществить иные определённые согласно Договору и действующему законодательству Российской Федерации действия.</w:t>
      </w:r>
    </w:p>
    <w:p w14:paraId="5B8C5F93" w14:textId="77777777" w:rsidR="00BE32D8" w:rsidRPr="00E6059C" w:rsidRDefault="00BE32D8" w:rsidP="00E6059C">
      <w:pPr>
        <w:tabs>
          <w:tab w:val="left" w:pos="1276"/>
        </w:tabs>
        <w:ind w:left="360"/>
        <w:jc w:val="both"/>
        <w:rPr>
          <w:color w:val="000000"/>
          <w:sz w:val="26"/>
        </w:rPr>
      </w:pPr>
    </w:p>
    <w:p w14:paraId="333B618C" w14:textId="77777777" w:rsidR="00BE32D8" w:rsidRPr="00E6059C" w:rsidRDefault="008C2709" w:rsidP="00754E57">
      <w:pPr>
        <w:numPr>
          <w:ilvl w:val="0"/>
          <w:numId w:val="49"/>
        </w:numPr>
        <w:tabs>
          <w:tab w:val="left" w:pos="1276"/>
        </w:tabs>
        <w:jc w:val="center"/>
        <w:rPr>
          <w:color w:val="000000"/>
          <w:sz w:val="26"/>
        </w:rPr>
      </w:pPr>
      <w:r w:rsidRPr="00E6059C">
        <w:rPr>
          <w:color w:val="000000"/>
          <w:sz w:val="26"/>
        </w:rPr>
        <w:t>ПРИМЕНИМОЕ ПРАВО И ПОРЯДОК РАЗРЕШЕНИЯ СПОРОВ</w:t>
      </w:r>
    </w:p>
    <w:p w14:paraId="0819F4DB" w14:textId="77777777" w:rsidR="00BE32D8" w:rsidRPr="00E6059C" w:rsidRDefault="00BE32D8" w:rsidP="00E6059C">
      <w:pPr>
        <w:tabs>
          <w:tab w:val="left" w:pos="1276"/>
        </w:tabs>
        <w:ind w:left="360"/>
        <w:jc w:val="both"/>
        <w:rPr>
          <w:color w:val="000000"/>
          <w:sz w:val="26"/>
        </w:rPr>
      </w:pPr>
    </w:p>
    <w:p w14:paraId="66D3237D" w14:textId="77777777" w:rsidR="00BE32D8" w:rsidRPr="00E6059C" w:rsidRDefault="008C2709" w:rsidP="00754E57">
      <w:pPr>
        <w:numPr>
          <w:ilvl w:val="1"/>
          <w:numId w:val="49"/>
        </w:numPr>
        <w:tabs>
          <w:tab w:val="left" w:pos="851"/>
          <w:tab w:val="left" w:pos="993"/>
          <w:tab w:val="left" w:pos="1134"/>
        </w:tabs>
        <w:ind w:left="426" w:hanging="11"/>
        <w:jc w:val="both"/>
        <w:rPr>
          <w:color w:val="000000"/>
          <w:sz w:val="26"/>
        </w:rPr>
      </w:pPr>
      <w:r w:rsidRPr="00E6059C">
        <w:rPr>
          <w:color w:val="000000"/>
          <w:sz w:val="26"/>
        </w:rPr>
        <w:t>Отношения, возникающие на основании настоящего Договора, регулируются правом Российской Федерации.</w:t>
      </w:r>
    </w:p>
    <w:p w14:paraId="4D055983" w14:textId="77777777" w:rsidR="00BE32D8" w:rsidRPr="00E6059C" w:rsidRDefault="008C2709" w:rsidP="00754E57">
      <w:pPr>
        <w:numPr>
          <w:ilvl w:val="1"/>
          <w:numId w:val="49"/>
        </w:numPr>
        <w:tabs>
          <w:tab w:val="left" w:pos="851"/>
          <w:tab w:val="left" w:pos="993"/>
          <w:tab w:val="left" w:pos="1134"/>
        </w:tabs>
        <w:ind w:left="426" w:hanging="11"/>
        <w:jc w:val="both"/>
        <w:rPr>
          <w:color w:val="000000"/>
          <w:sz w:val="26"/>
        </w:rPr>
      </w:pPr>
      <w:r w:rsidRPr="00E6059C">
        <w:rPr>
          <w:color w:val="000000"/>
          <w:sz w:val="26"/>
        </w:rPr>
        <w:t xml:space="preserve">Все споры и разногласия по настоящему Договору Стороны разрешают путём переговоров. </w:t>
      </w:r>
      <w:r w:rsidRPr="008C2709">
        <w:rPr>
          <w:color w:val="000000"/>
          <w:sz w:val="26"/>
        </w:rPr>
        <w:t>Стороны по настоящему Договору не предусматривают досудебный (претензионный) порядок разрешения споров в качестве обязательного.</w:t>
      </w:r>
    </w:p>
    <w:p w14:paraId="6147CE08" w14:textId="3AF33E02" w:rsidR="00BE32D8" w:rsidRPr="00E6059C" w:rsidRDefault="008C2709" w:rsidP="00754E57">
      <w:pPr>
        <w:numPr>
          <w:ilvl w:val="1"/>
          <w:numId w:val="49"/>
        </w:numPr>
        <w:tabs>
          <w:tab w:val="left" w:pos="851"/>
          <w:tab w:val="left" w:pos="993"/>
          <w:tab w:val="left" w:pos="1134"/>
        </w:tabs>
        <w:ind w:left="426" w:hanging="11"/>
        <w:jc w:val="both"/>
        <w:rPr>
          <w:color w:val="000000"/>
          <w:sz w:val="26"/>
        </w:rPr>
      </w:pPr>
      <w:r w:rsidRPr="00E6059C">
        <w:rPr>
          <w:color w:val="000000"/>
          <w:sz w:val="26"/>
        </w:rPr>
        <w:t xml:space="preserve">Если по итогам переговоров Стороны не достигнут согласия, споры передаются на рассмотрение </w:t>
      </w:r>
      <w:r w:rsidRPr="008C2709">
        <w:rPr>
          <w:color w:val="000000"/>
          <w:sz w:val="26"/>
        </w:rPr>
        <w:t>Арбитражного суда</w:t>
      </w:r>
      <w:r w:rsidR="00C6309D">
        <w:rPr>
          <w:color w:val="000000"/>
          <w:sz w:val="26"/>
        </w:rPr>
        <w:t xml:space="preserve"> </w:t>
      </w:r>
      <w:r w:rsidR="0035742A">
        <w:rPr>
          <w:color w:val="000000"/>
          <w:sz w:val="26"/>
        </w:rPr>
        <w:t>Республики Башкортостан</w:t>
      </w:r>
      <w:r w:rsidR="00C50DDC">
        <w:rPr>
          <w:color w:val="000000"/>
          <w:sz w:val="26"/>
        </w:rPr>
        <w:t>.</w:t>
      </w:r>
      <w:r w:rsidR="001E7A45">
        <w:rPr>
          <w:color w:val="000000"/>
          <w:sz w:val="26"/>
        </w:rPr>
        <w:t xml:space="preserve"> </w:t>
      </w:r>
    </w:p>
    <w:p w14:paraId="1AB7E1C6" w14:textId="77777777" w:rsidR="005D5272" w:rsidRDefault="005D5272" w:rsidP="004E25F9">
      <w:pPr>
        <w:tabs>
          <w:tab w:val="left" w:pos="1276"/>
        </w:tabs>
        <w:ind w:left="360"/>
        <w:rPr>
          <w:color w:val="000000"/>
          <w:sz w:val="26"/>
        </w:rPr>
      </w:pPr>
    </w:p>
    <w:p w14:paraId="0920434E" w14:textId="77777777" w:rsidR="008E7FC8" w:rsidRPr="004E25F9" w:rsidRDefault="008E7FC8" w:rsidP="004E25F9">
      <w:pPr>
        <w:tabs>
          <w:tab w:val="left" w:pos="1276"/>
        </w:tabs>
        <w:ind w:left="360"/>
        <w:rPr>
          <w:color w:val="000000"/>
          <w:sz w:val="26"/>
        </w:rPr>
      </w:pPr>
    </w:p>
    <w:p w14:paraId="1B5D2CBE" w14:textId="77777777" w:rsidR="00BE32D8" w:rsidRPr="00E6059C" w:rsidRDefault="008C2709" w:rsidP="00754E57">
      <w:pPr>
        <w:numPr>
          <w:ilvl w:val="0"/>
          <w:numId w:val="49"/>
        </w:numPr>
        <w:tabs>
          <w:tab w:val="left" w:pos="1276"/>
        </w:tabs>
        <w:jc w:val="center"/>
        <w:rPr>
          <w:color w:val="000000"/>
          <w:sz w:val="26"/>
        </w:rPr>
      </w:pPr>
      <w:r w:rsidRPr="00E6059C">
        <w:rPr>
          <w:color w:val="000000"/>
          <w:sz w:val="26"/>
        </w:rPr>
        <w:t>ПРОЧИЕ УСЛОВИЯ</w:t>
      </w:r>
    </w:p>
    <w:p w14:paraId="608A3742" w14:textId="77777777" w:rsidR="00BE32D8" w:rsidRPr="00E6059C" w:rsidRDefault="00BE32D8" w:rsidP="00E6059C">
      <w:pPr>
        <w:tabs>
          <w:tab w:val="left" w:pos="1276"/>
        </w:tabs>
        <w:ind w:left="360"/>
        <w:jc w:val="both"/>
        <w:rPr>
          <w:color w:val="000000"/>
          <w:sz w:val="26"/>
        </w:rPr>
      </w:pPr>
    </w:p>
    <w:p w14:paraId="3176CEB2" w14:textId="505426D5" w:rsidR="00BE32D8" w:rsidRDefault="008C2709" w:rsidP="00754E57">
      <w:pPr>
        <w:numPr>
          <w:ilvl w:val="1"/>
          <w:numId w:val="49"/>
        </w:numPr>
        <w:tabs>
          <w:tab w:val="left" w:pos="851"/>
          <w:tab w:val="left" w:pos="993"/>
          <w:tab w:val="left" w:pos="1134"/>
        </w:tabs>
        <w:ind w:left="426" w:hanging="11"/>
        <w:jc w:val="both"/>
        <w:rPr>
          <w:color w:val="000000"/>
          <w:sz w:val="26"/>
        </w:rPr>
      </w:pPr>
      <w:r w:rsidRPr="00E6059C">
        <w:rPr>
          <w:color w:val="000000"/>
          <w:sz w:val="26"/>
        </w:rPr>
        <w:t>Любые изменения или дополнения к настоящему Договору, должны совершаться Сторонами в письменной форме.</w:t>
      </w:r>
    </w:p>
    <w:p w14:paraId="35E455D6" w14:textId="77777777" w:rsidR="00BE32D8" w:rsidRPr="003A3242" w:rsidRDefault="008C2709" w:rsidP="00754E57">
      <w:pPr>
        <w:numPr>
          <w:ilvl w:val="1"/>
          <w:numId w:val="49"/>
        </w:numPr>
        <w:tabs>
          <w:tab w:val="left" w:pos="851"/>
          <w:tab w:val="left" w:pos="993"/>
          <w:tab w:val="left" w:pos="1134"/>
        </w:tabs>
        <w:ind w:left="426" w:hanging="11"/>
        <w:jc w:val="both"/>
        <w:rPr>
          <w:color w:val="000000"/>
          <w:sz w:val="26"/>
        </w:rPr>
      </w:pPr>
      <w:r w:rsidRPr="003A3242">
        <w:rPr>
          <w:color w:val="000000"/>
          <w:sz w:val="26"/>
        </w:rPr>
        <w:t>Стороны не имеют права уступить либо передать свои права или обязанности по настоящему Договору, полностью либо частично, без предварительного письменного согласия другой Стороны.</w:t>
      </w:r>
    </w:p>
    <w:p w14:paraId="13BDBE0C" w14:textId="77777777" w:rsidR="00BE32D8" w:rsidRPr="003A3242" w:rsidRDefault="008C2709" w:rsidP="00754E57">
      <w:pPr>
        <w:numPr>
          <w:ilvl w:val="1"/>
          <w:numId w:val="49"/>
        </w:numPr>
        <w:tabs>
          <w:tab w:val="left" w:pos="851"/>
          <w:tab w:val="left" w:pos="993"/>
          <w:tab w:val="left" w:pos="1134"/>
        </w:tabs>
        <w:ind w:left="426" w:hanging="11"/>
        <w:jc w:val="both"/>
        <w:rPr>
          <w:color w:val="000000"/>
          <w:sz w:val="26"/>
        </w:rPr>
      </w:pPr>
      <w:r w:rsidRPr="003A3242">
        <w:rPr>
          <w:color w:val="000000"/>
          <w:sz w:val="26"/>
        </w:rPr>
        <w:t xml:space="preserve">Настоящий Договор составлен в двух экземплярах, имеющих равную юридическую силу, по одному для каждой из Сторон. </w:t>
      </w:r>
    </w:p>
    <w:p w14:paraId="1BB0DB40" w14:textId="04570519" w:rsidR="00BE32D8" w:rsidRDefault="001A2C70" w:rsidP="00754E57">
      <w:pPr>
        <w:numPr>
          <w:ilvl w:val="1"/>
          <w:numId w:val="49"/>
        </w:numPr>
        <w:tabs>
          <w:tab w:val="left" w:pos="851"/>
          <w:tab w:val="left" w:pos="993"/>
          <w:tab w:val="left" w:pos="1134"/>
        </w:tabs>
        <w:ind w:left="426" w:hanging="11"/>
        <w:jc w:val="both"/>
        <w:rPr>
          <w:color w:val="000000"/>
          <w:sz w:val="26"/>
        </w:rPr>
      </w:pPr>
      <w:r w:rsidRPr="005D2709">
        <w:rPr>
          <w:color w:val="000000"/>
          <w:sz w:val="26"/>
        </w:rPr>
        <w:t xml:space="preserve">Настоящий Договор вступает в силу с момента его подписания Сторонами и действует </w:t>
      </w:r>
      <w:r w:rsidR="00AD70E9">
        <w:rPr>
          <w:color w:val="000000"/>
          <w:sz w:val="26"/>
        </w:rPr>
        <w:t xml:space="preserve">до </w:t>
      </w:r>
      <w:r w:rsidR="002558CA">
        <w:rPr>
          <w:sz w:val="26"/>
          <w:szCs w:val="26"/>
        </w:rPr>
        <w:t>полного исполнения Сторонами своих обязательств по Договору</w:t>
      </w:r>
      <w:r w:rsidRPr="005D2709">
        <w:rPr>
          <w:color w:val="000000"/>
          <w:sz w:val="26"/>
        </w:rPr>
        <w:t xml:space="preserve">. </w:t>
      </w:r>
    </w:p>
    <w:p w14:paraId="2D8A08EB" w14:textId="60099E7E" w:rsidR="007706EB" w:rsidRPr="005D2709" w:rsidRDefault="00475D93" w:rsidP="00754E57">
      <w:pPr>
        <w:numPr>
          <w:ilvl w:val="1"/>
          <w:numId w:val="49"/>
        </w:numPr>
        <w:tabs>
          <w:tab w:val="left" w:pos="709"/>
          <w:tab w:val="left" w:pos="993"/>
        </w:tabs>
        <w:ind w:left="426" w:firstLine="0"/>
        <w:jc w:val="both"/>
        <w:rPr>
          <w:color w:val="000000"/>
          <w:sz w:val="26"/>
        </w:rPr>
      </w:pPr>
      <w:r>
        <w:rPr>
          <w:color w:val="000000"/>
          <w:sz w:val="26"/>
        </w:rPr>
        <w:t>Исполнителю</w:t>
      </w:r>
      <w:r w:rsidR="007706EB" w:rsidRPr="007706EB">
        <w:rPr>
          <w:color w:val="000000"/>
          <w:sz w:val="26"/>
        </w:rPr>
        <w:t xml:space="preserve"> известно о том, что </w:t>
      </w:r>
      <w:r>
        <w:rPr>
          <w:color w:val="000000"/>
          <w:sz w:val="26"/>
        </w:rPr>
        <w:t>Заказчик</w:t>
      </w:r>
      <w:r w:rsidR="007706EB" w:rsidRPr="007706EB">
        <w:rPr>
          <w:color w:val="000000"/>
          <w:sz w:val="26"/>
        </w:rPr>
        <w:t xml:space="preserve"> ведет антикоррупционную политику и развивает не допускающую коррупционных проявлений культуру и обязуется исполнять положения Приложения №5 к настоящему Договору.</w:t>
      </w:r>
    </w:p>
    <w:p w14:paraId="79605CDB" w14:textId="77777777" w:rsidR="00BE32D8" w:rsidRPr="00E6059C" w:rsidRDefault="008C2709" w:rsidP="00754E57">
      <w:pPr>
        <w:numPr>
          <w:ilvl w:val="1"/>
          <w:numId w:val="49"/>
        </w:numPr>
        <w:tabs>
          <w:tab w:val="left" w:pos="851"/>
          <w:tab w:val="left" w:pos="993"/>
          <w:tab w:val="left" w:pos="1134"/>
        </w:tabs>
        <w:ind w:left="426" w:hanging="11"/>
        <w:jc w:val="both"/>
        <w:rPr>
          <w:color w:val="000000"/>
          <w:sz w:val="26"/>
        </w:rPr>
      </w:pPr>
      <w:r w:rsidRPr="008C2709">
        <w:rPr>
          <w:color w:val="000000"/>
          <w:sz w:val="26"/>
        </w:rPr>
        <w:t>Неотъемлемой частью Договора</w:t>
      </w:r>
      <w:r w:rsidRPr="00E6059C">
        <w:rPr>
          <w:color w:val="000000"/>
          <w:sz w:val="26"/>
        </w:rPr>
        <w:t xml:space="preserve"> являются</w:t>
      </w:r>
      <w:r w:rsidRPr="008C2709">
        <w:rPr>
          <w:color w:val="000000"/>
          <w:sz w:val="26"/>
        </w:rPr>
        <w:t xml:space="preserve"> следующие приложения</w:t>
      </w:r>
      <w:r w:rsidRPr="00E6059C">
        <w:rPr>
          <w:color w:val="000000"/>
          <w:sz w:val="26"/>
        </w:rPr>
        <w:t>:</w:t>
      </w:r>
    </w:p>
    <w:p w14:paraId="0FC1766D" w14:textId="23BA680E" w:rsidR="0044181E" w:rsidRPr="007F6336" w:rsidRDefault="0044181E" w:rsidP="008E7FC8">
      <w:pPr>
        <w:numPr>
          <w:ilvl w:val="2"/>
          <w:numId w:val="49"/>
        </w:numPr>
        <w:ind w:left="0" w:firstLine="0"/>
        <w:jc w:val="both"/>
        <w:rPr>
          <w:sz w:val="26"/>
        </w:rPr>
      </w:pPr>
      <w:r w:rsidRPr="004E25F9">
        <w:rPr>
          <w:color w:val="000000"/>
          <w:sz w:val="26"/>
        </w:rPr>
        <w:t>Приложение №</w:t>
      </w:r>
      <w:r>
        <w:rPr>
          <w:color w:val="000000"/>
          <w:sz w:val="26"/>
        </w:rPr>
        <w:t> </w:t>
      </w:r>
      <w:r w:rsidRPr="004E25F9">
        <w:rPr>
          <w:color w:val="000000"/>
          <w:sz w:val="26"/>
        </w:rPr>
        <w:t xml:space="preserve">1 </w:t>
      </w:r>
      <w:r w:rsidRPr="007F6336">
        <w:rPr>
          <w:sz w:val="26"/>
        </w:rPr>
        <w:t>– Спецификация;</w:t>
      </w:r>
    </w:p>
    <w:p w14:paraId="1752C05B" w14:textId="150D02F8" w:rsidR="0044181E" w:rsidRPr="007F6336" w:rsidRDefault="0044181E" w:rsidP="008E7FC8">
      <w:pPr>
        <w:numPr>
          <w:ilvl w:val="2"/>
          <w:numId w:val="49"/>
        </w:numPr>
        <w:ind w:left="0" w:firstLine="0"/>
        <w:jc w:val="both"/>
        <w:rPr>
          <w:sz w:val="26"/>
          <w:szCs w:val="26"/>
        </w:rPr>
      </w:pPr>
      <w:r w:rsidRPr="007F6336">
        <w:rPr>
          <w:sz w:val="26"/>
          <w:szCs w:val="26"/>
        </w:rPr>
        <w:t>Приложение № 2 – Техническое Задание;</w:t>
      </w:r>
    </w:p>
    <w:p w14:paraId="29592329" w14:textId="133F3B85" w:rsidR="0044181E" w:rsidRDefault="0044181E" w:rsidP="008E7FC8">
      <w:pPr>
        <w:numPr>
          <w:ilvl w:val="2"/>
          <w:numId w:val="49"/>
        </w:numPr>
        <w:ind w:left="0" w:firstLine="0"/>
        <w:jc w:val="both"/>
        <w:rPr>
          <w:color w:val="000000"/>
          <w:sz w:val="26"/>
        </w:rPr>
      </w:pPr>
      <w:r w:rsidRPr="004E25F9">
        <w:rPr>
          <w:color w:val="000000"/>
          <w:sz w:val="26"/>
        </w:rPr>
        <w:t>Приложение №</w:t>
      </w:r>
      <w:r>
        <w:rPr>
          <w:color w:val="000000"/>
          <w:sz w:val="26"/>
        </w:rPr>
        <w:t> </w:t>
      </w:r>
      <w:r w:rsidR="00B25B9A">
        <w:rPr>
          <w:color w:val="000000"/>
          <w:sz w:val="26"/>
        </w:rPr>
        <w:t>3</w:t>
      </w:r>
      <w:r>
        <w:rPr>
          <w:color w:val="000000"/>
          <w:sz w:val="26"/>
        </w:rPr>
        <w:t xml:space="preserve"> </w:t>
      </w:r>
      <w:r w:rsidRPr="004E25F9">
        <w:rPr>
          <w:color w:val="000000"/>
          <w:sz w:val="26"/>
        </w:rPr>
        <w:t xml:space="preserve">– </w:t>
      </w:r>
      <w:r>
        <w:rPr>
          <w:color w:val="000000"/>
          <w:sz w:val="26"/>
        </w:rPr>
        <w:t xml:space="preserve">Форма </w:t>
      </w:r>
      <w:r w:rsidRPr="004E25F9">
        <w:rPr>
          <w:color w:val="000000"/>
          <w:sz w:val="26"/>
        </w:rPr>
        <w:t>Акт</w:t>
      </w:r>
      <w:r>
        <w:rPr>
          <w:color w:val="000000"/>
          <w:sz w:val="26"/>
        </w:rPr>
        <w:t>а</w:t>
      </w:r>
      <w:r w:rsidRPr="004E25F9">
        <w:rPr>
          <w:color w:val="000000"/>
          <w:sz w:val="26"/>
        </w:rPr>
        <w:t xml:space="preserve"> выполненных </w:t>
      </w:r>
      <w:r>
        <w:rPr>
          <w:color w:val="000000"/>
          <w:sz w:val="26"/>
        </w:rPr>
        <w:t>Р</w:t>
      </w:r>
      <w:r w:rsidRPr="004E25F9">
        <w:rPr>
          <w:color w:val="000000"/>
          <w:sz w:val="26"/>
        </w:rPr>
        <w:t>абот</w:t>
      </w:r>
      <w:r w:rsidR="000A21F5">
        <w:rPr>
          <w:color w:val="000000"/>
          <w:sz w:val="26"/>
        </w:rPr>
        <w:t xml:space="preserve"> по ПОИБ Системы-112</w:t>
      </w:r>
      <w:r w:rsidRPr="004E25F9">
        <w:rPr>
          <w:color w:val="000000"/>
          <w:sz w:val="26"/>
        </w:rPr>
        <w:t>;</w:t>
      </w:r>
    </w:p>
    <w:p w14:paraId="50D80E2A" w14:textId="06984D5C" w:rsidR="007706EB" w:rsidRPr="000A21F5" w:rsidRDefault="00754E57" w:rsidP="008E7FC8">
      <w:pPr>
        <w:pStyle w:val="affffff2"/>
        <w:numPr>
          <w:ilvl w:val="2"/>
          <w:numId w:val="49"/>
        </w:numPr>
        <w:ind w:left="0" w:firstLine="0"/>
        <w:jc w:val="both"/>
        <w:rPr>
          <w:color w:val="000000"/>
          <w:sz w:val="26"/>
        </w:rPr>
      </w:pPr>
      <w:r>
        <w:rPr>
          <w:color w:val="000000"/>
          <w:sz w:val="26"/>
        </w:rPr>
        <w:t>Приложение №</w:t>
      </w:r>
      <w:r w:rsidR="00E44DF8">
        <w:rPr>
          <w:color w:val="000000"/>
          <w:sz w:val="26"/>
          <w:lang w:val="en-US"/>
        </w:rPr>
        <w:t xml:space="preserve"> </w:t>
      </w:r>
      <w:r>
        <w:rPr>
          <w:color w:val="000000"/>
          <w:sz w:val="26"/>
        </w:rPr>
        <w:t>4</w:t>
      </w:r>
      <w:r w:rsidR="007706EB" w:rsidRPr="000A21F5">
        <w:rPr>
          <w:color w:val="000000"/>
          <w:sz w:val="26"/>
        </w:rPr>
        <w:t xml:space="preserve"> - </w:t>
      </w:r>
      <w:r w:rsidR="007706EB" w:rsidRPr="000A21F5">
        <w:rPr>
          <w:sz w:val="26"/>
          <w:szCs w:val="26"/>
        </w:rPr>
        <w:t>Антикоррупционная оговорка.</w:t>
      </w:r>
    </w:p>
    <w:p w14:paraId="60103794" w14:textId="77777777" w:rsidR="00BE32D8" w:rsidRPr="00E6059C" w:rsidRDefault="00BE32D8" w:rsidP="00E6059C">
      <w:pPr>
        <w:tabs>
          <w:tab w:val="left" w:pos="1276"/>
        </w:tabs>
        <w:rPr>
          <w:color w:val="000000"/>
          <w:sz w:val="26"/>
        </w:rPr>
      </w:pPr>
    </w:p>
    <w:p w14:paraId="693118EE" w14:textId="77777777" w:rsidR="00BE32D8" w:rsidRPr="00E6059C" w:rsidRDefault="008C2709" w:rsidP="00754E57">
      <w:pPr>
        <w:numPr>
          <w:ilvl w:val="0"/>
          <w:numId w:val="49"/>
        </w:numPr>
        <w:tabs>
          <w:tab w:val="left" w:pos="1276"/>
        </w:tabs>
        <w:jc w:val="center"/>
        <w:rPr>
          <w:color w:val="000000"/>
          <w:sz w:val="26"/>
        </w:rPr>
      </w:pPr>
      <w:r w:rsidRPr="00E6059C">
        <w:rPr>
          <w:color w:val="000000"/>
          <w:sz w:val="26"/>
        </w:rPr>
        <w:t>РЕКВИЗИТЫ И ПОДПИСИ СТОРОН</w:t>
      </w:r>
    </w:p>
    <w:p w14:paraId="1B965F72" w14:textId="77777777" w:rsidR="00BE32D8" w:rsidRPr="00D817C3" w:rsidRDefault="00BE32D8" w:rsidP="00D817C3">
      <w:pPr>
        <w:tabs>
          <w:tab w:val="left" w:pos="1276"/>
        </w:tabs>
        <w:jc w:val="center"/>
        <w:rPr>
          <w:color w:val="000000"/>
          <w:sz w:val="26"/>
        </w:rPr>
      </w:pPr>
    </w:p>
    <w:tbl>
      <w:tblPr>
        <w:tblW w:w="10349"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86"/>
        <w:gridCol w:w="1508"/>
        <w:gridCol w:w="1611"/>
        <w:gridCol w:w="3485"/>
        <w:gridCol w:w="59"/>
      </w:tblGrid>
      <w:tr w:rsidR="00453223" w:rsidRPr="00D817C3" w14:paraId="250ED470" w14:textId="77777777" w:rsidTr="008E7FC8">
        <w:trPr>
          <w:gridAfter w:val="1"/>
          <w:wAfter w:w="59" w:type="dxa"/>
        </w:trPr>
        <w:tc>
          <w:tcPr>
            <w:tcW w:w="3686" w:type="dxa"/>
            <w:vAlign w:val="center"/>
          </w:tcPr>
          <w:p w14:paraId="72D84AFD" w14:textId="77777777" w:rsidR="00453223" w:rsidRPr="00D817C3" w:rsidRDefault="00453223" w:rsidP="00D817C3">
            <w:pPr>
              <w:pStyle w:val="13"/>
              <w:tabs>
                <w:tab w:val="clear" w:pos="1134"/>
                <w:tab w:val="left" w:pos="1276"/>
              </w:tabs>
              <w:ind w:left="34" w:right="40" w:firstLine="0"/>
              <w:jc w:val="left"/>
              <w:rPr>
                <w:color w:val="000000"/>
                <w:sz w:val="26"/>
              </w:rPr>
            </w:pPr>
          </w:p>
        </w:tc>
        <w:tc>
          <w:tcPr>
            <w:tcW w:w="3119" w:type="dxa"/>
            <w:gridSpan w:val="2"/>
            <w:vAlign w:val="center"/>
          </w:tcPr>
          <w:p w14:paraId="6EC1BD0D" w14:textId="13DEB951" w:rsidR="00453223" w:rsidRPr="00D817C3" w:rsidRDefault="00453223" w:rsidP="00D817C3">
            <w:pPr>
              <w:pStyle w:val="13"/>
              <w:tabs>
                <w:tab w:val="clear" w:pos="1134"/>
                <w:tab w:val="left" w:pos="1276"/>
              </w:tabs>
              <w:ind w:left="34" w:right="40" w:firstLine="0"/>
              <w:jc w:val="left"/>
              <w:rPr>
                <w:color w:val="000000"/>
                <w:sz w:val="26"/>
              </w:rPr>
            </w:pPr>
            <w:r>
              <w:rPr>
                <w:color w:val="000000"/>
                <w:sz w:val="26"/>
              </w:rPr>
              <w:t>«</w:t>
            </w:r>
            <w:r w:rsidR="00475D93">
              <w:rPr>
                <w:color w:val="000000"/>
                <w:sz w:val="26"/>
              </w:rPr>
              <w:t>Заказчик</w:t>
            </w:r>
            <w:r>
              <w:rPr>
                <w:color w:val="000000"/>
                <w:sz w:val="26"/>
              </w:rPr>
              <w:t>»</w:t>
            </w:r>
          </w:p>
        </w:tc>
        <w:tc>
          <w:tcPr>
            <w:tcW w:w="3485" w:type="dxa"/>
            <w:vAlign w:val="center"/>
          </w:tcPr>
          <w:p w14:paraId="197E805B" w14:textId="26C20CC9" w:rsidR="00453223" w:rsidRPr="00D817C3" w:rsidRDefault="00453223" w:rsidP="00D817C3">
            <w:pPr>
              <w:pStyle w:val="13"/>
              <w:tabs>
                <w:tab w:val="clear" w:pos="1134"/>
                <w:tab w:val="left" w:pos="1276"/>
              </w:tabs>
              <w:ind w:left="34" w:right="40" w:firstLine="0"/>
              <w:jc w:val="left"/>
              <w:rPr>
                <w:color w:val="000000"/>
                <w:sz w:val="26"/>
              </w:rPr>
            </w:pPr>
            <w:r w:rsidRPr="008C2709">
              <w:rPr>
                <w:color w:val="000000"/>
                <w:sz w:val="26"/>
              </w:rPr>
              <w:t>«</w:t>
            </w:r>
            <w:r w:rsidR="00475D93">
              <w:rPr>
                <w:color w:val="000000"/>
                <w:sz w:val="26"/>
              </w:rPr>
              <w:t>Исполнитель</w:t>
            </w:r>
            <w:r w:rsidRPr="008C2709">
              <w:rPr>
                <w:color w:val="000000"/>
                <w:sz w:val="26"/>
              </w:rPr>
              <w:t>»</w:t>
            </w:r>
          </w:p>
        </w:tc>
      </w:tr>
      <w:tr w:rsidR="009253F4" w:rsidRPr="00D817C3" w14:paraId="0DCB0538" w14:textId="77777777" w:rsidTr="008E7FC8">
        <w:trPr>
          <w:gridAfter w:val="1"/>
          <w:wAfter w:w="59" w:type="dxa"/>
        </w:trPr>
        <w:tc>
          <w:tcPr>
            <w:tcW w:w="3686" w:type="dxa"/>
          </w:tcPr>
          <w:p w14:paraId="44F89B10" w14:textId="77777777" w:rsidR="009253F4" w:rsidRPr="00D817C3" w:rsidRDefault="009253F4" w:rsidP="009253F4">
            <w:pPr>
              <w:pStyle w:val="2"/>
              <w:numPr>
                <w:ilvl w:val="0"/>
                <w:numId w:val="0"/>
              </w:numPr>
              <w:tabs>
                <w:tab w:val="left" w:pos="1276"/>
              </w:tabs>
              <w:ind w:right="40"/>
              <w:rPr>
                <w:color w:val="000000"/>
                <w:sz w:val="26"/>
              </w:rPr>
            </w:pPr>
            <w:r w:rsidRPr="008C2709">
              <w:rPr>
                <w:color w:val="000000"/>
                <w:sz w:val="26"/>
              </w:rPr>
              <w:t>Полное наименование сторон:</w:t>
            </w:r>
          </w:p>
        </w:tc>
        <w:tc>
          <w:tcPr>
            <w:tcW w:w="3119" w:type="dxa"/>
            <w:gridSpan w:val="2"/>
          </w:tcPr>
          <w:p w14:paraId="10618E81" w14:textId="552F59CC" w:rsidR="009253F4" w:rsidRPr="00D817C3" w:rsidRDefault="009253F4" w:rsidP="009253F4">
            <w:pPr>
              <w:pStyle w:val="2"/>
              <w:numPr>
                <w:ilvl w:val="0"/>
                <w:numId w:val="0"/>
              </w:numPr>
              <w:tabs>
                <w:tab w:val="num" w:pos="926"/>
                <w:tab w:val="left" w:pos="1276"/>
              </w:tabs>
              <w:ind w:right="40"/>
              <w:rPr>
                <w:color w:val="000000"/>
                <w:sz w:val="26"/>
              </w:rPr>
            </w:pPr>
            <w:r>
              <w:rPr>
                <w:color w:val="000000"/>
                <w:sz w:val="26"/>
              </w:rPr>
              <w:t>ПАО</w:t>
            </w:r>
            <w:r w:rsidRPr="00E6059C">
              <w:rPr>
                <w:color w:val="000000"/>
                <w:sz w:val="26"/>
              </w:rPr>
              <w:t xml:space="preserve"> </w:t>
            </w:r>
            <w:r>
              <w:rPr>
                <w:color w:val="000000"/>
                <w:sz w:val="26"/>
              </w:rPr>
              <w:t>«Башинформсвязь</w:t>
            </w:r>
            <w:r w:rsidRPr="008C2709">
              <w:rPr>
                <w:color w:val="000000"/>
                <w:sz w:val="26"/>
              </w:rPr>
              <w:t>»</w:t>
            </w:r>
          </w:p>
        </w:tc>
        <w:tc>
          <w:tcPr>
            <w:tcW w:w="3485" w:type="dxa"/>
          </w:tcPr>
          <w:p w14:paraId="09A4AE9A" w14:textId="0CDB65D0" w:rsidR="009253F4" w:rsidRPr="00D817C3" w:rsidRDefault="009253F4" w:rsidP="009253F4">
            <w:pPr>
              <w:pStyle w:val="2"/>
              <w:numPr>
                <w:ilvl w:val="0"/>
                <w:numId w:val="0"/>
              </w:numPr>
              <w:tabs>
                <w:tab w:val="left" w:pos="1276"/>
              </w:tabs>
              <w:ind w:right="40"/>
              <w:rPr>
                <w:color w:val="000000"/>
                <w:sz w:val="26"/>
              </w:rPr>
            </w:pPr>
            <w:r>
              <w:rPr>
                <w:color w:val="000000"/>
                <w:sz w:val="26"/>
              </w:rPr>
              <w:t xml:space="preserve">ООО «ИЦСБ» </w:t>
            </w:r>
          </w:p>
        </w:tc>
      </w:tr>
      <w:tr w:rsidR="009253F4" w:rsidRPr="00D817C3" w14:paraId="49571055" w14:textId="77777777" w:rsidTr="008E7FC8">
        <w:trPr>
          <w:gridAfter w:val="1"/>
          <w:wAfter w:w="59" w:type="dxa"/>
        </w:trPr>
        <w:tc>
          <w:tcPr>
            <w:tcW w:w="3686" w:type="dxa"/>
          </w:tcPr>
          <w:p w14:paraId="4093DC75" w14:textId="77777777" w:rsidR="009253F4" w:rsidRPr="00D817C3" w:rsidRDefault="009253F4" w:rsidP="009253F4">
            <w:pPr>
              <w:pStyle w:val="2"/>
              <w:numPr>
                <w:ilvl w:val="0"/>
                <w:numId w:val="0"/>
              </w:numPr>
              <w:tabs>
                <w:tab w:val="left" w:pos="1276"/>
              </w:tabs>
              <w:ind w:right="40"/>
              <w:rPr>
                <w:color w:val="000000"/>
                <w:sz w:val="26"/>
              </w:rPr>
            </w:pPr>
            <w:r w:rsidRPr="008C2709">
              <w:rPr>
                <w:color w:val="000000"/>
                <w:sz w:val="26"/>
              </w:rPr>
              <w:t>Местонахождение</w:t>
            </w:r>
          </w:p>
          <w:p w14:paraId="037D474E" w14:textId="77777777" w:rsidR="009253F4" w:rsidRPr="00D817C3" w:rsidRDefault="009253F4" w:rsidP="009253F4">
            <w:pPr>
              <w:pStyle w:val="2"/>
              <w:numPr>
                <w:ilvl w:val="0"/>
                <w:numId w:val="0"/>
              </w:numPr>
              <w:tabs>
                <w:tab w:val="left" w:pos="1276"/>
              </w:tabs>
              <w:ind w:right="40"/>
              <w:rPr>
                <w:color w:val="000000"/>
                <w:sz w:val="26"/>
              </w:rPr>
            </w:pPr>
          </w:p>
        </w:tc>
        <w:tc>
          <w:tcPr>
            <w:tcW w:w="3119" w:type="dxa"/>
            <w:gridSpan w:val="2"/>
          </w:tcPr>
          <w:p w14:paraId="782523CB" w14:textId="080C4649" w:rsidR="009253F4" w:rsidRPr="00EC7FE6" w:rsidRDefault="009253F4" w:rsidP="009253F4">
            <w:pPr>
              <w:rPr>
                <w:sz w:val="26"/>
                <w:szCs w:val="26"/>
              </w:rPr>
            </w:pPr>
            <w:r w:rsidRPr="00EC7FE6">
              <w:rPr>
                <w:sz w:val="26"/>
                <w:szCs w:val="26"/>
              </w:rPr>
              <w:t>4500</w:t>
            </w:r>
            <w:r>
              <w:rPr>
                <w:sz w:val="26"/>
                <w:szCs w:val="26"/>
              </w:rPr>
              <w:t>77</w:t>
            </w:r>
            <w:r w:rsidRPr="00EC7FE6">
              <w:rPr>
                <w:sz w:val="26"/>
                <w:szCs w:val="26"/>
              </w:rPr>
              <w:t xml:space="preserve">, Республика Башкортостан, </w:t>
            </w:r>
            <w:r w:rsidRPr="00EC7FE6">
              <w:rPr>
                <w:sz w:val="26"/>
                <w:szCs w:val="26"/>
              </w:rPr>
              <w:br/>
              <w:t>г.</w:t>
            </w:r>
            <w:r>
              <w:rPr>
                <w:sz w:val="26"/>
                <w:szCs w:val="26"/>
              </w:rPr>
              <w:t xml:space="preserve"> </w:t>
            </w:r>
            <w:r w:rsidRPr="00EC7FE6">
              <w:rPr>
                <w:sz w:val="26"/>
                <w:szCs w:val="26"/>
              </w:rPr>
              <w:t>Уфа, ул.Ленина,30</w:t>
            </w:r>
          </w:p>
        </w:tc>
        <w:tc>
          <w:tcPr>
            <w:tcW w:w="3485" w:type="dxa"/>
          </w:tcPr>
          <w:p w14:paraId="43DB263F" w14:textId="6B7E0F32" w:rsidR="009253F4" w:rsidRPr="00786439" w:rsidRDefault="009253F4" w:rsidP="009253F4">
            <w:pPr>
              <w:pStyle w:val="2"/>
              <w:numPr>
                <w:ilvl w:val="0"/>
                <w:numId w:val="0"/>
              </w:numPr>
              <w:tabs>
                <w:tab w:val="left" w:pos="1276"/>
              </w:tabs>
              <w:ind w:right="40"/>
              <w:rPr>
                <w:color w:val="000000"/>
                <w:sz w:val="26"/>
                <w:szCs w:val="26"/>
              </w:rPr>
            </w:pPr>
            <w:r>
              <w:rPr>
                <w:sz w:val="26"/>
                <w:szCs w:val="26"/>
              </w:rPr>
              <w:t xml:space="preserve">450057, Республика </w:t>
            </w:r>
            <w:r w:rsidRPr="00EC7FE6">
              <w:rPr>
                <w:sz w:val="26"/>
                <w:szCs w:val="26"/>
              </w:rPr>
              <w:t>Башкортостан, г.</w:t>
            </w:r>
            <w:r>
              <w:rPr>
                <w:sz w:val="26"/>
                <w:szCs w:val="26"/>
              </w:rPr>
              <w:t xml:space="preserve"> </w:t>
            </w:r>
            <w:r w:rsidRPr="00EC7FE6">
              <w:rPr>
                <w:sz w:val="26"/>
                <w:szCs w:val="26"/>
              </w:rPr>
              <w:t>Уфа, ул.</w:t>
            </w:r>
            <w:r>
              <w:rPr>
                <w:sz w:val="26"/>
                <w:szCs w:val="26"/>
              </w:rPr>
              <w:t xml:space="preserve"> Пушкина, 120, оф. 4</w:t>
            </w:r>
          </w:p>
        </w:tc>
      </w:tr>
      <w:tr w:rsidR="009253F4" w:rsidRPr="00D817C3" w14:paraId="09441B3A" w14:textId="77777777" w:rsidTr="008E7FC8">
        <w:trPr>
          <w:gridAfter w:val="1"/>
          <w:wAfter w:w="59" w:type="dxa"/>
        </w:trPr>
        <w:tc>
          <w:tcPr>
            <w:tcW w:w="3686" w:type="dxa"/>
          </w:tcPr>
          <w:p w14:paraId="2C1A77BA" w14:textId="77777777" w:rsidR="009253F4" w:rsidRPr="00E6059C" w:rsidRDefault="009253F4" w:rsidP="009253F4">
            <w:pPr>
              <w:pStyle w:val="2"/>
              <w:numPr>
                <w:ilvl w:val="0"/>
                <w:numId w:val="0"/>
              </w:numPr>
              <w:tabs>
                <w:tab w:val="left" w:pos="1276"/>
              </w:tabs>
              <w:ind w:right="40"/>
              <w:rPr>
                <w:color w:val="000000"/>
                <w:sz w:val="26"/>
              </w:rPr>
            </w:pPr>
            <w:r w:rsidRPr="00E6059C">
              <w:rPr>
                <w:color w:val="000000"/>
                <w:sz w:val="26"/>
              </w:rPr>
              <w:t>Адрес</w:t>
            </w:r>
            <w:r w:rsidRPr="008C2709">
              <w:rPr>
                <w:color w:val="000000"/>
                <w:sz w:val="26"/>
              </w:rPr>
              <w:t xml:space="preserve"> для переписки: </w:t>
            </w:r>
          </w:p>
        </w:tc>
        <w:tc>
          <w:tcPr>
            <w:tcW w:w="3119" w:type="dxa"/>
            <w:gridSpan w:val="2"/>
          </w:tcPr>
          <w:p w14:paraId="0E6FF529" w14:textId="2DD78B0F" w:rsidR="009253F4" w:rsidRPr="00EC7FE6" w:rsidRDefault="009253F4" w:rsidP="009253F4">
            <w:pPr>
              <w:rPr>
                <w:sz w:val="26"/>
                <w:szCs w:val="26"/>
              </w:rPr>
            </w:pPr>
            <w:r w:rsidRPr="00EC7FE6">
              <w:rPr>
                <w:sz w:val="26"/>
                <w:szCs w:val="26"/>
              </w:rPr>
              <w:t>4500</w:t>
            </w:r>
            <w:r>
              <w:rPr>
                <w:sz w:val="26"/>
                <w:szCs w:val="26"/>
              </w:rPr>
              <w:t>77</w:t>
            </w:r>
            <w:r w:rsidRPr="00EC7FE6">
              <w:rPr>
                <w:sz w:val="26"/>
                <w:szCs w:val="26"/>
              </w:rPr>
              <w:t xml:space="preserve">, Республика Башкортостан, </w:t>
            </w:r>
            <w:r w:rsidRPr="00EC7FE6">
              <w:rPr>
                <w:sz w:val="26"/>
                <w:szCs w:val="26"/>
              </w:rPr>
              <w:br/>
              <w:t>г.</w:t>
            </w:r>
            <w:r>
              <w:rPr>
                <w:sz w:val="26"/>
                <w:szCs w:val="26"/>
              </w:rPr>
              <w:t xml:space="preserve"> </w:t>
            </w:r>
            <w:r w:rsidRPr="00EC7FE6">
              <w:rPr>
                <w:sz w:val="26"/>
                <w:szCs w:val="26"/>
              </w:rPr>
              <w:t>Уфа, ул.Ленина,30</w:t>
            </w:r>
          </w:p>
        </w:tc>
        <w:tc>
          <w:tcPr>
            <w:tcW w:w="3485" w:type="dxa"/>
          </w:tcPr>
          <w:p w14:paraId="781CF085" w14:textId="5E19EF6B" w:rsidR="009253F4" w:rsidRPr="00786439" w:rsidRDefault="009253F4" w:rsidP="009253F4">
            <w:pPr>
              <w:pStyle w:val="2e"/>
              <w:tabs>
                <w:tab w:val="left" w:pos="720"/>
              </w:tabs>
              <w:spacing w:line="240" w:lineRule="auto"/>
              <w:rPr>
                <w:i/>
                <w:sz w:val="26"/>
                <w:szCs w:val="26"/>
              </w:rPr>
            </w:pPr>
            <w:r w:rsidRPr="00B23721">
              <w:rPr>
                <w:sz w:val="26"/>
                <w:szCs w:val="26"/>
              </w:rPr>
              <w:t>450057, Республика Башкортостан, г. Уфа, ул. Салавата, д. 15/2, а/я 4924</w:t>
            </w:r>
          </w:p>
        </w:tc>
      </w:tr>
      <w:tr w:rsidR="009253F4" w:rsidRPr="00D817C3" w14:paraId="04000840" w14:textId="77777777" w:rsidTr="008E7FC8">
        <w:trPr>
          <w:gridAfter w:val="1"/>
          <w:wAfter w:w="59" w:type="dxa"/>
        </w:trPr>
        <w:tc>
          <w:tcPr>
            <w:tcW w:w="3686" w:type="dxa"/>
          </w:tcPr>
          <w:p w14:paraId="14D52BC2" w14:textId="77777777" w:rsidR="009253F4" w:rsidRPr="00D817C3" w:rsidRDefault="009253F4" w:rsidP="009253F4">
            <w:pPr>
              <w:tabs>
                <w:tab w:val="left" w:pos="1276"/>
              </w:tabs>
              <w:spacing w:before="20"/>
              <w:ind w:left="31" w:right="40"/>
              <w:rPr>
                <w:color w:val="000000"/>
                <w:sz w:val="26"/>
              </w:rPr>
            </w:pPr>
            <w:r w:rsidRPr="008C2709">
              <w:rPr>
                <w:color w:val="000000"/>
                <w:sz w:val="26"/>
              </w:rPr>
              <w:t xml:space="preserve">ИНН: </w:t>
            </w:r>
          </w:p>
        </w:tc>
        <w:tc>
          <w:tcPr>
            <w:tcW w:w="3119" w:type="dxa"/>
            <w:gridSpan w:val="2"/>
          </w:tcPr>
          <w:p w14:paraId="50FC60FB" w14:textId="77777777" w:rsidR="009253F4" w:rsidRPr="00786439" w:rsidRDefault="009253F4" w:rsidP="009253F4">
            <w:pPr>
              <w:pStyle w:val="2"/>
              <w:numPr>
                <w:ilvl w:val="0"/>
                <w:numId w:val="0"/>
              </w:numPr>
              <w:tabs>
                <w:tab w:val="left" w:pos="1276"/>
              </w:tabs>
              <w:ind w:right="40"/>
              <w:rPr>
                <w:spacing w:val="-1"/>
                <w:sz w:val="26"/>
                <w:szCs w:val="26"/>
              </w:rPr>
            </w:pPr>
            <w:r w:rsidRPr="00786439">
              <w:rPr>
                <w:sz w:val="26"/>
                <w:szCs w:val="26"/>
              </w:rPr>
              <w:t>0274018377</w:t>
            </w:r>
          </w:p>
        </w:tc>
        <w:tc>
          <w:tcPr>
            <w:tcW w:w="3485" w:type="dxa"/>
          </w:tcPr>
          <w:p w14:paraId="7D215D2A" w14:textId="2402B842" w:rsidR="009253F4" w:rsidRPr="0043774F" w:rsidRDefault="009253F4" w:rsidP="009253F4">
            <w:pPr>
              <w:pStyle w:val="2"/>
              <w:numPr>
                <w:ilvl w:val="0"/>
                <w:numId w:val="0"/>
              </w:numPr>
              <w:tabs>
                <w:tab w:val="left" w:pos="1276"/>
              </w:tabs>
              <w:ind w:right="40"/>
              <w:rPr>
                <w:color w:val="000000"/>
                <w:sz w:val="26"/>
                <w:szCs w:val="26"/>
              </w:rPr>
            </w:pPr>
            <w:r w:rsidRPr="004477D7">
              <w:rPr>
                <w:color w:val="000000"/>
                <w:sz w:val="26"/>
                <w:szCs w:val="26"/>
              </w:rPr>
              <w:t>0275906985</w:t>
            </w:r>
          </w:p>
        </w:tc>
      </w:tr>
      <w:tr w:rsidR="009253F4" w:rsidRPr="00D817C3" w14:paraId="0DF75BE4" w14:textId="77777777" w:rsidTr="008E7FC8">
        <w:trPr>
          <w:gridAfter w:val="1"/>
          <w:wAfter w:w="59" w:type="dxa"/>
        </w:trPr>
        <w:tc>
          <w:tcPr>
            <w:tcW w:w="3686" w:type="dxa"/>
          </w:tcPr>
          <w:p w14:paraId="1049399F" w14:textId="77777777" w:rsidR="009253F4" w:rsidRPr="00D817C3" w:rsidRDefault="009253F4" w:rsidP="009253F4">
            <w:pPr>
              <w:tabs>
                <w:tab w:val="left" w:pos="1276"/>
              </w:tabs>
              <w:spacing w:before="20"/>
              <w:ind w:left="31" w:right="40"/>
              <w:rPr>
                <w:color w:val="000000"/>
                <w:sz w:val="26"/>
              </w:rPr>
            </w:pPr>
            <w:r w:rsidRPr="008C2709">
              <w:rPr>
                <w:color w:val="000000"/>
                <w:sz w:val="26"/>
              </w:rPr>
              <w:t>КПП:</w:t>
            </w:r>
          </w:p>
        </w:tc>
        <w:tc>
          <w:tcPr>
            <w:tcW w:w="3119" w:type="dxa"/>
            <w:gridSpan w:val="2"/>
          </w:tcPr>
          <w:p w14:paraId="64344F58" w14:textId="77777777" w:rsidR="009253F4" w:rsidRPr="00786439" w:rsidRDefault="009253F4" w:rsidP="009253F4">
            <w:pPr>
              <w:pStyle w:val="2"/>
              <w:numPr>
                <w:ilvl w:val="0"/>
                <w:numId w:val="0"/>
              </w:numPr>
              <w:tabs>
                <w:tab w:val="left" w:pos="1276"/>
              </w:tabs>
              <w:ind w:right="40"/>
              <w:rPr>
                <w:spacing w:val="-1"/>
                <w:sz w:val="26"/>
                <w:szCs w:val="26"/>
              </w:rPr>
            </w:pPr>
            <w:r w:rsidRPr="00786439">
              <w:rPr>
                <w:sz w:val="26"/>
                <w:szCs w:val="26"/>
              </w:rPr>
              <w:t>997750001</w:t>
            </w:r>
          </w:p>
        </w:tc>
        <w:tc>
          <w:tcPr>
            <w:tcW w:w="3485" w:type="dxa"/>
          </w:tcPr>
          <w:p w14:paraId="45D4C0DB" w14:textId="17639465" w:rsidR="009253F4" w:rsidRPr="0043774F" w:rsidRDefault="009253F4" w:rsidP="009253F4">
            <w:pPr>
              <w:pStyle w:val="2"/>
              <w:numPr>
                <w:ilvl w:val="0"/>
                <w:numId w:val="0"/>
              </w:numPr>
              <w:tabs>
                <w:tab w:val="left" w:pos="1276"/>
              </w:tabs>
              <w:ind w:right="40"/>
              <w:rPr>
                <w:color w:val="000000"/>
                <w:sz w:val="26"/>
                <w:szCs w:val="26"/>
              </w:rPr>
            </w:pPr>
            <w:r w:rsidRPr="004477D7">
              <w:rPr>
                <w:color w:val="000000"/>
                <w:sz w:val="26"/>
                <w:szCs w:val="26"/>
              </w:rPr>
              <w:t>027501001</w:t>
            </w:r>
          </w:p>
        </w:tc>
      </w:tr>
      <w:tr w:rsidR="009253F4" w:rsidRPr="00D817C3" w14:paraId="673AE1A9" w14:textId="77777777" w:rsidTr="008E7FC8">
        <w:trPr>
          <w:gridAfter w:val="1"/>
          <w:wAfter w:w="59" w:type="dxa"/>
        </w:trPr>
        <w:tc>
          <w:tcPr>
            <w:tcW w:w="3686" w:type="dxa"/>
          </w:tcPr>
          <w:p w14:paraId="658CF47F" w14:textId="77777777" w:rsidR="009253F4" w:rsidRPr="00D817C3" w:rsidRDefault="009253F4" w:rsidP="009253F4">
            <w:pPr>
              <w:tabs>
                <w:tab w:val="left" w:pos="1276"/>
              </w:tabs>
              <w:spacing w:before="20"/>
              <w:ind w:left="31" w:right="40"/>
              <w:rPr>
                <w:color w:val="000000"/>
                <w:sz w:val="26"/>
              </w:rPr>
            </w:pPr>
            <w:r w:rsidRPr="008C2709">
              <w:rPr>
                <w:color w:val="000000"/>
                <w:sz w:val="26"/>
              </w:rPr>
              <w:t>Банк</w:t>
            </w:r>
          </w:p>
        </w:tc>
        <w:tc>
          <w:tcPr>
            <w:tcW w:w="3119" w:type="dxa"/>
            <w:gridSpan w:val="2"/>
          </w:tcPr>
          <w:p w14:paraId="6B8C8E97" w14:textId="3B045BF2" w:rsidR="009253F4" w:rsidRPr="00786439" w:rsidRDefault="009253F4" w:rsidP="009253F4">
            <w:pPr>
              <w:pStyle w:val="2"/>
              <w:numPr>
                <w:ilvl w:val="0"/>
                <w:numId w:val="0"/>
              </w:numPr>
              <w:tabs>
                <w:tab w:val="left" w:pos="1276"/>
              </w:tabs>
              <w:ind w:right="40"/>
              <w:rPr>
                <w:spacing w:val="-1"/>
                <w:sz w:val="26"/>
                <w:szCs w:val="26"/>
              </w:rPr>
            </w:pPr>
            <w:r w:rsidRPr="00786439">
              <w:rPr>
                <w:sz w:val="26"/>
                <w:szCs w:val="26"/>
              </w:rPr>
              <w:t>АО АБ «Россия»</w:t>
            </w:r>
          </w:p>
        </w:tc>
        <w:tc>
          <w:tcPr>
            <w:tcW w:w="3485" w:type="dxa"/>
          </w:tcPr>
          <w:p w14:paraId="0A472AA0" w14:textId="6240A70E" w:rsidR="009253F4" w:rsidRPr="00D817C3" w:rsidRDefault="009253F4" w:rsidP="009253F4">
            <w:pPr>
              <w:tabs>
                <w:tab w:val="num" w:pos="-3"/>
                <w:tab w:val="left" w:pos="1276"/>
              </w:tabs>
              <w:suppressAutoHyphens/>
              <w:ind w:left="34" w:right="40"/>
              <w:rPr>
                <w:color w:val="000000"/>
                <w:sz w:val="26"/>
              </w:rPr>
            </w:pPr>
            <w:r w:rsidRPr="004477D7">
              <w:rPr>
                <w:color w:val="000000"/>
                <w:sz w:val="26"/>
              </w:rPr>
              <w:t>Уфимский филиал ПАО АКБ «Связь-Банк»</w:t>
            </w:r>
          </w:p>
        </w:tc>
      </w:tr>
      <w:tr w:rsidR="009253F4" w:rsidRPr="00D817C3" w14:paraId="7D3C66CA" w14:textId="77777777" w:rsidTr="008E7FC8">
        <w:trPr>
          <w:gridAfter w:val="1"/>
          <w:wAfter w:w="59" w:type="dxa"/>
        </w:trPr>
        <w:tc>
          <w:tcPr>
            <w:tcW w:w="3686" w:type="dxa"/>
          </w:tcPr>
          <w:p w14:paraId="58F010AC" w14:textId="77777777" w:rsidR="009253F4" w:rsidRPr="00D817C3" w:rsidRDefault="009253F4" w:rsidP="009253F4">
            <w:pPr>
              <w:tabs>
                <w:tab w:val="left" w:pos="1276"/>
              </w:tabs>
              <w:spacing w:before="20"/>
              <w:ind w:left="31" w:right="40"/>
              <w:rPr>
                <w:color w:val="000000"/>
                <w:sz w:val="26"/>
              </w:rPr>
            </w:pPr>
            <w:r w:rsidRPr="008C2709">
              <w:rPr>
                <w:color w:val="000000"/>
                <w:sz w:val="26"/>
              </w:rPr>
              <w:t xml:space="preserve">Расчетный счет: </w:t>
            </w:r>
          </w:p>
        </w:tc>
        <w:tc>
          <w:tcPr>
            <w:tcW w:w="3119" w:type="dxa"/>
            <w:gridSpan w:val="2"/>
          </w:tcPr>
          <w:p w14:paraId="0CBC6F21" w14:textId="77777777" w:rsidR="009253F4" w:rsidRPr="00786439" w:rsidRDefault="009253F4" w:rsidP="009253F4">
            <w:pPr>
              <w:pStyle w:val="2"/>
              <w:numPr>
                <w:ilvl w:val="0"/>
                <w:numId w:val="0"/>
              </w:numPr>
              <w:tabs>
                <w:tab w:val="left" w:pos="1276"/>
              </w:tabs>
              <w:ind w:right="40"/>
              <w:rPr>
                <w:spacing w:val="-1"/>
                <w:sz w:val="26"/>
                <w:szCs w:val="26"/>
              </w:rPr>
            </w:pPr>
            <w:r w:rsidRPr="00786439">
              <w:rPr>
                <w:sz w:val="26"/>
                <w:szCs w:val="26"/>
              </w:rPr>
              <w:t>40702810900000005674</w:t>
            </w:r>
            <w:r w:rsidRPr="00786439">
              <w:rPr>
                <w:spacing w:val="-1"/>
                <w:sz w:val="26"/>
                <w:szCs w:val="26"/>
              </w:rPr>
              <w:t xml:space="preserve"> </w:t>
            </w:r>
          </w:p>
        </w:tc>
        <w:tc>
          <w:tcPr>
            <w:tcW w:w="3485" w:type="dxa"/>
          </w:tcPr>
          <w:p w14:paraId="33FFF3E5" w14:textId="65559F0C" w:rsidR="009253F4" w:rsidRPr="00D817C3" w:rsidRDefault="009253F4" w:rsidP="009253F4">
            <w:pPr>
              <w:pStyle w:val="2"/>
              <w:numPr>
                <w:ilvl w:val="0"/>
                <w:numId w:val="0"/>
              </w:numPr>
              <w:tabs>
                <w:tab w:val="left" w:pos="1276"/>
              </w:tabs>
              <w:ind w:right="40"/>
              <w:rPr>
                <w:color w:val="000000"/>
                <w:sz w:val="26"/>
              </w:rPr>
            </w:pPr>
            <w:r w:rsidRPr="004477D7">
              <w:rPr>
                <w:color w:val="000000"/>
                <w:sz w:val="26"/>
              </w:rPr>
              <w:t>40702810400360000836</w:t>
            </w:r>
          </w:p>
        </w:tc>
      </w:tr>
      <w:tr w:rsidR="009253F4" w:rsidRPr="00D817C3" w14:paraId="53506DE1" w14:textId="77777777" w:rsidTr="008E7FC8">
        <w:trPr>
          <w:gridAfter w:val="1"/>
          <w:wAfter w:w="59" w:type="dxa"/>
        </w:trPr>
        <w:tc>
          <w:tcPr>
            <w:tcW w:w="3686" w:type="dxa"/>
          </w:tcPr>
          <w:p w14:paraId="114041FB" w14:textId="77777777" w:rsidR="009253F4" w:rsidRPr="00D817C3" w:rsidRDefault="009253F4" w:rsidP="009253F4">
            <w:pPr>
              <w:tabs>
                <w:tab w:val="left" w:pos="1276"/>
              </w:tabs>
              <w:spacing w:before="20"/>
              <w:ind w:left="31" w:right="40"/>
              <w:rPr>
                <w:color w:val="000000"/>
                <w:sz w:val="26"/>
              </w:rPr>
            </w:pPr>
            <w:r w:rsidRPr="008C2709">
              <w:rPr>
                <w:color w:val="000000"/>
                <w:sz w:val="26"/>
              </w:rPr>
              <w:t xml:space="preserve">БИК: </w:t>
            </w:r>
          </w:p>
        </w:tc>
        <w:tc>
          <w:tcPr>
            <w:tcW w:w="3119" w:type="dxa"/>
            <w:gridSpan w:val="2"/>
          </w:tcPr>
          <w:p w14:paraId="692FF18E" w14:textId="77777777" w:rsidR="009253F4" w:rsidRPr="00786439" w:rsidRDefault="009253F4" w:rsidP="009253F4">
            <w:pPr>
              <w:pStyle w:val="2"/>
              <w:numPr>
                <w:ilvl w:val="0"/>
                <w:numId w:val="0"/>
              </w:numPr>
              <w:tabs>
                <w:tab w:val="left" w:pos="1276"/>
              </w:tabs>
              <w:ind w:right="40"/>
              <w:rPr>
                <w:spacing w:val="-1"/>
                <w:sz w:val="26"/>
                <w:szCs w:val="26"/>
              </w:rPr>
            </w:pPr>
            <w:r w:rsidRPr="00786439">
              <w:rPr>
                <w:sz w:val="26"/>
                <w:szCs w:val="26"/>
              </w:rPr>
              <w:t>044030861</w:t>
            </w:r>
          </w:p>
        </w:tc>
        <w:tc>
          <w:tcPr>
            <w:tcW w:w="3485" w:type="dxa"/>
          </w:tcPr>
          <w:p w14:paraId="6F52B757" w14:textId="20C37CD5" w:rsidR="009253F4" w:rsidRPr="00D817C3" w:rsidRDefault="009253F4" w:rsidP="009253F4">
            <w:pPr>
              <w:pStyle w:val="2"/>
              <w:numPr>
                <w:ilvl w:val="0"/>
                <w:numId w:val="0"/>
              </w:numPr>
              <w:tabs>
                <w:tab w:val="left" w:pos="1276"/>
              </w:tabs>
              <w:ind w:right="40"/>
              <w:rPr>
                <w:color w:val="000000"/>
                <w:sz w:val="26"/>
              </w:rPr>
            </w:pPr>
            <w:r w:rsidRPr="004477D7">
              <w:rPr>
                <w:color w:val="000000"/>
                <w:sz w:val="26"/>
              </w:rPr>
              <w:t>048073907</w:t>
            </w:r>
          </w:p>
        </w:tc>
      </w:tr>
      <w:tr w:rsidR="009253F4" w:rsidRPr="00D817C3" w14:paraId="0AEAE5FD" w14:textId="77777777" w:rsidTr="008E7FC8">
        <w:trPr>
          <w:gridAfter w:val="1"/>
          <w:wAfter w:w="59" w:type="dxa"/>
        </w:trPr>
        <w:tc>
          <w:tcPr>
            <w:tcW w:w="3686" w:type="dxa"/>
          </w:tcPr>
          <w:p w14:paraId="4F943285" w14:textId="77777777" w:rsidR="009253F4" w:rsidRPr="00D817C3" w:rsidRDefault="009253F4" w:rsidP="009253F4">
            <w:pPr>
              <w:tabs>
                <w:tab w:val="left" w:pos="1276"/>
              </w:tabs>
              <w:spacing w:before="20"/>
              <w:ind w:left="31" w:right="40"/>
              <w:rPr>
                <w:color w:val="000000"/>
                <w:sz w:val="26"/>
              </w:rPr>
            </w:pPr>
            <w:r w:rsidRPr="008C2709">
              <w:rPr>
                <w:color w:val="000000"/>
                <w:sz w:val="26"/>
              </w:rPr>
              <w:t xml:space="preserve">Корреспондентский счет: </w:t>
            </w:r>
          </w:p>
        </w:tc>
        <w:tc>
          <w:tcPr>
            <w:tcW w:w="3119" w:type="dxa"/>
            <w:gridSpan w:val="2"/>
          </w:tcPr>
          <w:p w14:paraId="0362F3BC" w14:textId="77777777" w:rsidR="009253F4" w:rsidRPr="00786439" w:rsidRDefault="009253F4" w:rsidP="009253F4">
            <w:pPr>
              <w:pStyle w:val="2"/>
              <w:numPr>
                <w:ilvl w:val="0"/>
                <w:numId w:val="0"/>
              </w:numPr>
              <w:tabs>
                <w:tab w:val="left" w:pos="1276"/>
              </w:tabs>
              <w:ind w:right="40"/>
              <w:rPr>
                <w:spacing w:val="-1"/>
                <w:sz w:val="26"/>
                <w:szCs w:val="26"/>
              </w:rPr>
            </w:pPr>
            <w:r w:rsidRPr="00786439">
              <w:rPr>
                <w:sz w:val="26"/>
                <w:szCs w:val="26"/>
              </w:rPr>
              <w:t>30101810800000000861</w:t>
            </w:r>
          </w:p>
        </w:tc>
        <w:tc>
          <w:tcPr>
            <w:tcW w:w="3485" w:type="dxa"/>
          </w:tcPr>
          <w:p w14:paraId="062D177E" w14:textId="0698B952" w:rsidR="009253F4" w:rsidRPr="00D817C3" w:rsidRDefault="009253F4" w:rsidP="009253F4">
            <w:pPr>
              <w:tabs>
                <w:tab w:val="num" w:pos="-3"/>
                <w:tab w:val="left" w:pos="1276"/>
              </w:tabs>
              <w:suppressAutoHyphens/>
              <w:ind w:left="34" w:right="40"/>
              <w:rPr>
                <w:color w:val="000000"/>
                <w:sz w:val="26"/>
              </w:rPr>
            </w:pPr>
            <w:r w:rsidRPr="004477D7">
              <w:rPr>
                <w:color w:val="000000"/>
                <w:sz w:val="26"/>
              </w:rPr>
              <w:t>30101810280730000907</w:t>
            </w:r>
          </w:p>
        </w:tc>
      </w:tr>
      <w:tr w:rsidR="009253F4" w:rsidRPr="00D817C3" w14:paraId="2CB8F166" w14:textId="77777777" w:rsidTr="008E7FC8">
        <w:trPr>
          <w:gridAfter w:val="1"/>
          <w:wAfter w:w="59" w:type="dxa"/>
          <w:trHeight w:val="285"/>
        </w:trPr>
        <w:tc>
          <w:tcPr>
            <w:tcW w:w="3686" w:type="dxa"/>
          </w:tcPr>
          <w:p w14:paraId="7085CAA3" w14:textId="77777777" w:rsidR="009253F4" w:rsidRPr="00D817C3" w:rsidRDefault="009253F4" w:rsidP="009253F4">
            <w:pPr>
              <w:tabs>
                <w:tab w:val="left" w:pos="1276"/>
              </w:tabs>
              <w:spacing w:before="20"/>
              <w:ind w:right="40"/>
              <w:rPr>
                <w:color w:val="000000"/>
                <w:sz w:val="26"/>
              </w:rPr>
            </w:pPr>
            <w:r w:rsidRPr="008C2709">
              <w:rPr>
                <w:color w:val="000000"/>
                <w:sz w:val="26"/>
              </w:rPr>
              <w:t>ОКВЭД</w:t>
            </w:r>
          </w:p>
        </w:tc>
        <w:tc>
          <w:tcPr>
            <w:tcW w:w="3119" w:type="dxa"/>
            <w:gridSpan w:val="2"/>
          </w:tcPr>
          <w:p w14:paraId="57BBC41A" w14:textId="77777777" w:rsidR="009253F4" w:rsidRPr="00786439" w:rsidRDefault="009253F4" w:rsidP="009253F4">
            <w:pPr>
              <w:pStyle w:val="2"/>
              <w:numPr>
                <w:ilvl w:val="0"/>
                <w:numId w:val="0"/>
              </w:numPr>
              <w:tabs>
                <w:tab w:val="left" w:pos="1276"/>
              </w:tabs>
              <w:ind w:right="40"/>
              <w:rPr>
                <w:spacing w:val="-1"/>
                <w:sz w:val="26"/>
                <w:szCs w:val="26"/>
              </w:rPr>
            </w:pPr>
          </w:p>
        </w:tc>
        <w:tc>
          <w:tcPr>
            <w:tcW w:w="3485" w:type="dxa"/>
          </w:tcPr>
          <w:p w14:paraId="595F0112" w14:textId="2C0A2C46" w:rsidR="009253F4" w:rsidRPr="00D817C3" w:rsidRDefault="009253F4" w:rsidP="009253F4">
            <w:pPr>
              <w:tabs>
                <w:tab w:val="num" w:pos="-3"/>
                <w:tab w:val="left" w:pos="1276"/>
              </w:tabs>
              <w:suppressAutoHyphens/>
              <w:ind w:left="34" w:right="40"/>
              <w:rPr>
                <w:color w:val="000000"/>
                <w:sz w:val="26"/>
              </w:rPr>
            </w:pPr>
            <w:r w:rsidRPr="004477D7">
              <w:rPr>
                <w:color w:val="000000"/>
                <w:sz w:val="26"/>
              </w:rPr>
              <w:t>72.40</w:t>
            </w:r>
          </w:p>
        </w:tc>
      </w:tr>
      <w:tr w:rsidR="009253F4" w:rsidRPr="00D817C3" w14:paraId="430AE25F" w14:textId="77777777" w:rsidTr="008E7FC8">
        <w:trPr>
          <w:gridAfter w:val="1"/>
          <w:wAfter w:w="59" w:type="dxa"/>
          <w:trHeight w:val="285"/>
        </w:trPr>
        <w:tc>
          <w:tcPr>
            <w:tcW w:w="3686" w:type="dxa"/>
            <w:vAlign w:val="bottom"/>
          </w:tcPr>
          <w:p w14:paraId="4E119212" w14:textId="77777777" w:rsidR="009253F4" w:rsidRPr="00D817C3" w:rsidRDefault="009253F4" w:rsidP="009253F4">
            <w:pPr>
              <w:tabs>
                <w:tab w:val="left" w:pos="1276"/>
              </w:tabs>
              <w:suppressAutoHyphens/>
              <w:rPr>
                <w:color w:val="000000"/>
                <w:sz w:val="26"/>
              </w:rPr>
            </w:pPr>
            <w:r w:rsidRPr="008C2709">
              <w:rPr>
                <w:color w:val="000000"/>
                <w:sz w:val="26"/>
              </w:rPr>
              <w:t>ОГРН</w:t>
            </w:r>
          </w:p>
        </w:tc>
        <w:tc>
          <w:tcPr>
            <w:tcW w:w="3119" w:type="dxa"/>
            <w:gridSpan w:val="2"/>
          </w:tcPr>
          <w:p w14:paraId="131DA957" w14:textId="77777777" w:rsidR="009253F4" w:rsidRPr="00786439" w:rsidRDefault="009253F4" w:rsidP="009253F4">
            <w:pPr>
              <w:pStyle w:val="2"/>
              <w:numPr>
                <w:ilvl w:val="0"/>
                <w:numId w:val="0"/>
              </w:numPr>
              <w:tabs>
                <w:tab w:val="left" w:pos="1276"/>
              </w:tabs>
              <w:ind w:right="40"/>
              <w:rPr>
                <w:spacing w:val="-1"/>
                <w:sz w:val="26"/>
                <w:szCs w:val="26"/>
              </w:rPr>
            </w:pPr>
            <w:r w:rsidRPr="00786439">
              <w:rPr>
                <w:sz w:val="26"/>
                <w:szCs w:val="26"/>
              </w:rPr>
              <w:t>1020202561686</w:t>
            </w:r>
          </w:p>
        </w:tc>
        <w:tc>
          <w:tcPr>
            <w:tcW w:w="3485" w:type="dxa"/>
          </w:tcPr>
          <w:p w14:paraId="73F61830" w14:textId="1D5136B9" w:rsidR="009253F4" w:rsidRPr="00D817C3" w:rsidRDefault="009253F4" w:rsidP="009253F4">
            <w:pPr>
              <w:tabs>
                <w:tab w:val="left" w:pos="1276"/>
              </w:tabs>
              <w:suppressAutoHyphens/>
              <w:rPr>
                <w:color w:val="000000"/>
                <w:sz w:val="26"/>
              </w:rPr>
            </w:pPr>
            <w:r w:rsidRPr="004477D7">
              <w:rPr>
                <w:color w:val="000000"/>
                <w:sz w:val="26"/>
              </w:rPr>
              <w:t>1160280091443</w:t>
            </w:r>
          </w:p>
        </w:tc>
      </w:tr>
      <w:tr w:rsidR="00EC7FE6" w:rsidRPr="00D817C3" w14:paraId="58F7A6E4" w14:textId="77777777" w:rsidTr="008E7FC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61"/>
        </w:trPr>
        <w:tc>
          <w:tcPr>
            <w:tcW w:w="5194" w:type="dxa"/>
            <w:gridSpan w:val="2"/>
          </w:tcPr>
          <w:p w14:paraId="139B36F3" w14:textId="77777777" w:rsidR="00EC7FE6" w:rsidRDefault="00EC7FE6" w:rsidP="00EC7FE6">
            <w:pPr>
              <w:tabs>
                <w:tab w:val="left" w:pos="1276"/>
              </w:tabs>
              <w:suppressAutoHyphens/>
              <w:spacing w:line="276" w:lineRule="auto"/>
              <w:ind w:right="40"/>
              <w:rPr>
                <w:b/>
                <w:color w:val="000000"/>
                <w:sz w:val="26"/>
              </w:rPr>
            </w:pPr>
          </w:p>
          <w:p w14:paraId="4497B2FD" w14:textId="0F6591DA" w:rsidR="00EC7FE6" w:rsidRPr="00D817C3" w:rsidRDefault="00EC7FE6" w:rsidP="00EC7FE6">
            <w:pPr>
              <w:tabs>
                <w:tab w:val="left" w:pos="1276"/>
              </w:tabs>
              <w:suppressAutoHyphens/>
              <w:spacing w:line="276" w:lineRule="auto"/>
              <w:ind w:right="40"/>
              <w:rPr>
                <w:b/>
                <w:color w:val="000000"/>
                <w:sz w:val="26"/>
              </w:rPr>
            </w:pPr>
            <w:r>
              <w:rPr>
                <w:b/>
                <w:color w:val="000000"/>
                <w:sz w:val="26"/>
              </w:rPr>
              <w:t xml:space="preserve">От </w:t>
            </w:r>
            <w:r w:rsidR="00475D93">
              <w:rPr>
                <w:b/>
                <w:color w:val="000000"/>
                <w:sz w:val="26"/>
              </w:rPr>
              <w:t>Заказчика</w:t>
            </w:r>
          </w:p>
          <w:p w14:paraId="0ABA5BEB" w14:textId="77777777" w:rsidR="00EC7FE6" w:rsidRPr="00D817C3" w:rsidRDefault="00E458B9" w:rsidP="00EC7FE6">
            <w:pPr>
              <w:tabs>
                <w:tab w:val="left" w:pos="1276"/>
              </w:tabs>
              <w:suppressAutoHyphens/>
              <w:spacing w:line="276" w:lineRule="auto"/>
              <w:ind w:right="40"/>
              <w:rPr>
                <w:b/>
                <w:color w:val="000000"/>
                <w:sz w:val="26"/>
              </w:rPr>
            </w:pPr>
            <w:r>
              <w:rPr>
                <w:b/>
                <w:color w:val="000000"/>
                <w:sz w:val="26"/>
              </w:rPr>
              <w:t>Генеральный директор ПАО «Башинформсвязь»</w:t>
            </w:r>
          </w:p>
          <w:p w14:paraId="2A650F34" w14:textId="77777777" w:rsidR="00EC7FE6" w:rsidRPr="00E6059C" w:rsidRDefault="00EC7FE6" w:rsidP="00EC7FE6">
            <w:pPr>
              <w:tabs>
                <w:tab w:val="left" w:pos="1276"/>
              </w:tabs>
              <w:suppressAutoHyphens/>
              <w:spacing w:line="276" w:lineRule="auto"/>
              <w:ind w:right="40"/>
              <w:rPr>
                <w:b/>
                <w:color w:val="000000"/>
                <w:sz w:val="26"/>
              </w:rPr>
            </w:pPr>
          </w:p>
        </w:tc>
        <w:tc>
          <w:tcPr>
            <w:tcW w:w="5155" w:type="dxa"/>
            <w:gridSpan w:val="3"/>
          </w:tcPr>
          <w:p w14:paraId="020506A6" w14:textId="77777777" w:rsidR="00EC7FE6" w:rsidRDefault="00EC7FE6" w:rsidP="00EC7FE6">
            <w:pPr>
              <w:tabs>
                <w:tab w:val="left" w:pos="1276"/>
              </w:tabs>
              <w:suppressAutoHyphens/>
              <w:spacing w:line="276" w:lineRule="auto"/>
              <w:ind w:right="40"/>
              <w:rPr>
                <w:b/>
                <w:color w:val="000000"/>
                <w:sz w:val="26"/>
              </w:rPr>
            </w:pPr>
          </w:p>
          <w:p w14:paraId="15DCD018" w14:textId="0CBD8177" w:rsidR="00EC7FE6" w:rsidRPr="00D817C3" w:rsidRDefault="00EC7FE6" w:rsidP="00EC7FE6">
            <w:pPr>
              <w:tabs>
                <w:tab w:val="left" w:pos="1276"/>
              </w:tabs>
              <w:suppressAutoHyphens/>
              <w:spacing w:line="276" w:lineRule="auto"/>
              <w:ind w:right="40"/>
              <w:rPr>
                <w:b/>
                <w:color w:val="000000"/>
                <w:sz w:val="26"/>
              </w:rPr>
            </w:pPr>
            <w:r>
              <w:rPr>
                <w:b/>
                <w:color w:val="000000"/>
                <w:sz w:val="26"/>
              </w:rPr>
              <w:t xml:space="preserve">От </w:t>
            </w:r>
            <w:r w:rsidR="00475D93">
              <w:rPr>
                <w:b/>
                <w:color w:val="000000"/>
                <w:sz w:val="26"/>
              </w:rPr>
              <w:t>Исполнителя</w:t>
            </w:r>
          </w:p>
          <w:p w14:paraId="5327EEA1" w14:textId="7026B5EC" w:rsidR="00EC7FE6" w:rsidRPr="00D817C3" w:rsidRDefault="00E21E43" w:rsidP="00EC7FE6">
            <w:pPr>
              <w:tabs>
                <w:tab w:val="left" w:pos="1276"/>
              </w:tabs>
              <w:rPr>
                <w:b/>
                <w:sz w:val="26"/>
              </w:rPr>
            </w:pPr>
            <w:r>
              <w:rPr>
                <w:b/>
                <w:sz w:val="26"/>
              </w:rPr>
              <w:t>Директор ООО «ИЦСБ»</w:t>
            </w:r>
          </w:p>
          <w:p w14:paraId="3DFA7306" w14:textId="77777777" w:rsidR="00EC7FE6" w:rsidRPr="00D817C3" w:rsidRDefault="00EC7FE6" w:rsidP="00EC7FE6">
            <w:pPr>
              <w:tabs>
                <w:tab w:val="left" w:pos="1276"/>
              </w:tabs>
              <w:rPr>
                <w:b/>
                <w:sz w:val="26"/>
              </w:rPr>
            </w:pPr>
          </w:p>
          <w:p w14:paraId="4C1B9388" w14:textId="77777777" w:rsidR="00EC7FE6" w:rsidRPr="00E6059C" w:rsidRDefault="00EC7FE6" w:rsidP="00EC7FE6">
            <w:pPr>
              <w:tabs>
                <w:tab w:val="left" w:pos="1276"/>
              </w:tabs>
              <w:rPr>
                <w:b/>
                <w:color w:val="000000"/>
                <w:sz w:val="26"/>
              </w:rPr>
            </w:pPr>
          </w:p>
        </w:tc>
      </w:tr>
      <w:tr w:rsidR="00EC7FE6" w:rsidRPr="00D817C3" w14:paraId="6459AFE6" w14:textId="77777777" w:rsidTr="008E7FC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14"/>
        </w:trPr>
        <w:tc>
          <w:tcPr>
            <w:tcW w:w="5194" w:type="dxa"/>
            <w:gridSpan w:val="2"/>
          </w:tcPr>
          <w:p w14:paraId="2FCA548B" w14:textId="710CF6D4" w:rsidR="00EC7FE6" w:rsidRPr="00D817C3" w:rsidRDefault="005D4EC2" w:rsidP="00EC7FE6">
            <w:pPr>
              <w:tabs>
                <w:tab w:val="left" w:pos="1276"/>
              </w:tabs>
              <w:suppressAutoHyphens/>
              <w:spacing w:line="276" w:lineRule="auto"/>
              <w:ind w:right="40"/>
              <w:rPr>
                <w:color w:val="000000"/>
                <w:sz w:val="26"/>
              </w:rPr>
            </w:pPr>
            <w:r>
              <w:rPr>
                <w:color w:val="000000"/>
                <w:sz w:val="26"/>
              </w:rPr>
              <w:t>____</w:t>
            </w:r>
            <w:r w:rsidR="00EC7FE6">
              <w:rPr>
                <w:color w:val="000000"/>
                <w:sz w:val="26"/>
              </w:rPr>
              <w:t>____</w:t>
            </w:r>
            <w:r w:rsidR="00E458B9">
              <w:rPr>
                <w:color w:val="000000"/>
                <w:sz w:val="26"/>
              </w:rPr>
              <w:t>М.Г</w:t>
            </w:r>
            <w:r w:rsidR="00EC7FE6">
              <w:rPr>
                <w:color w:val="000000"/>
                <w:sz w:val="26"/>
              </w:rPr>
              <w:t xml:space="preserve">. </w:t>
            </w:r>
            <w:r w:rsidR="00E458B9">
              <w:rPr>
                <w:color w:val="000000"/>
                <w:sz w:val="26"/>
              </w:rPr>
              <w:t>Долгоаршинных</w:t>
            </w:r>
          </w:p>
          <w:p w14:paraId="001A1890" w14:textId="77777777" w:rsidR="00EC7FE6" w:rsidRPr="00E6059C" w:rsidRDefault="00EC7FE6" w:rsidP="00EC7FE6">
            <w:pPr>
              <w:tabs>
                <w:tab w:val="left" w:pos="1276"/>
              </w:tabs>
              <w:suppressAutoHyphens/>
              <w:spacing w:line="276" w:lineRule="auto"/>
              <w:ind w:right="40"/>
              <w:rPr>
                <w:color w:val="000000"/>
                <w:sz w:val="26"/>
              </w:rPr>
            </w:pPr>
            <w:r w:rsidRPr="008C2709">
              <w:rPr>
                <w:color w:val="000000"/>
                <w:sz w:val="26"/>
              </w:rPr>
              <w:t>М.П.</w:t>
            </w:r>
          </w:p>
        </w:tc>
        <w:tc>
          <w:tcPr>
            <w:tcW w:w="5155" w:type="dxa"/>
            <w:gridSpan w:val="3"/>
          </w:tcPr>
          <w:p w14:paraId="042D0B68" w14:textId="55E09701" w:rsidR="00EC7FE6" w:rsidRPr="00D817C3" w:rsidRDefault="00EC7FE6" w:rsidP="00EC7FE6">
            <w:pPr>
              <w:tabs>
                <w:tab w:val="left" w:pos="1276"/>
              </w:tabs>
              <w:rPr>
                <w:sz w:val="26"/>
              </w:rPr>
            </w:pPr>
            <w:r w:rsidRPr="008C2709">
              <w:rPr>
                <w:color w:val="000000"/>
                <w:sz w:val="26"/>
              </w:rPr>
              <w:t>_____</w:t>
            </w:r>
            <w:r w:rsidR="005D4EC2">
              <w:rPr>
                <w:color w:val="000000"/>
                <w:sz w:val="26"/>
              </w:rPr>
              <w:t>________</w:t>
            </w:r>
            <w:r w:rsidRPr="008C2709">
              <w:rPr>
                <w:color w:val="000000"/>
                <w:sz w:val="26"/>
              </w:rPr>
              <w:t xml:space="preserve">_ </w:t>
            </w:r>
            <w:r>
              <w:rPr>
                <w:sz w:val="26"/>
              </w:rPr>
              <w:t>/</w:t>
            </w:r>
            <w:r w:rsidR="00E21E43">
              <w:rPr>
                <w:sz w:val="26"/>
              </w:rPr>
              <w:t xml:space="preserve">А.И. </w:t>
            </w:r>
            <w:proofErr w:type="spellStart"/>
            <w:r w:rsidR="00E21E43">
              <w:rPr>
                <w:sz w:val="26"/>
              </w:rPr>
              <w:t>Луцкович</w:t>
            </w:r>
            <w:proofErr w:type="spellEnd"/>
            <w:r>
              <w:rPr>
                <w:sz w:val="26"/>
              </w:rPr>
              <w:t>/</w:t>
            </w:r>
          </w:p>
          <w:p w14:paraId="4F1B4603" w14:textId="77777777" w:rsidR="00EC7FE6" w:rsidRPr="00E6059C" w:rsidRDefault="00EC7FE6" w:rsidP="00EC7FE6">
            <w:pPr>
              <w:tabs>
                <w:tab w:val="left" w:pos="1276"/>
              </w:tabs>
              <w:suppressAutoHyphens/>
              <w:spacing w:line="276" w:lineRule="auto"/>
              <w:ind w:right="40"/>
              <w:rPr>
                <w:color w:val="000000"/>
                <w:sz w:val="26"/>
              </w:rPr>
            </w:pPr>
            <w:r w:rsidRPr="008C2709">
              <w:rPr>
                <w:color w:val="000000"/>
                <w:sz w:val="26"/>
              </w:rPr>
              <w:t>М.П.</w:t>
            </w:r>
          </w:p>
        </w:tc>
      </w:tr>
    </w:tbl>
    <w:p w14:paraId="5FBDF733" w14:textId="77777777" w:rsidR="001522AF" w:rsidRDefault="001522AF" w:rsidP="00D817C3">
      <w:pPr>
        <w:tabs>
          <w:tab w:val="left" w:pos="1276"/>
        </w:tabs>
        <w:jc w:val="center"/>
        <w:rPr>
          <w:color w:val="000000"/>
          <w:sz w:val="26"/>
        </w:rPr>
        <w:sectPr w:rsidR="001522AF" w:rsidSect="007F6336">
          <w:footerReference w:type="even" r:id="rId18"/>
          <w:footerReference w:type="default" r:id="rId19"/>
          <w:pgSz w:w="11906" w:h="16838"/>
          <w:pgMar w:top="851" w:right="851" w:bottom="567" w:left="1418" w:header="425" w:footer="709" w:gutter="0"/>
          <w:cols w:space="708"/>
          <w:titlePg/>
          <w:docGrid w:linePitch="360"/>
        </w:sectPr>
      </w:pPr>
    </w:p>
    <w:p w14:paraId="15C147E8" w14:textId="77777777" w:rsidR="00BE32D8" w:rsidRPr="00D817C3" w:rsidRDefault="00BE32D8" w:rsidP="00D817C3">
      <w:pPr>
        <w:tabs>
          <w:tab w:val="left" w:pos="1276"/>
        </w:tabs>
        <w:jc w:val="center"/>
        <w:rPr>
          <w:color w:val="000000"/>
          <w:sz w:val="26"/>
        </w:rPr>
      </w:pPr>
    </w:p>
    <w:p w14:paraId="32F043BB" w14:textId="77777777" w:rsidR="00A60A5D" w:rsidRPr="00D817C3" w:rsidRDefault="00A60A5D" w:rsidP="004E25F9">
      <w:pPr>
        <w:tabs>
          <w:tab w:val="left" w:pos="1276"/>
        </w:tabs>
        <w:jc w:val="right"/>
        <w:rPr>
          <w:color w:val="000000"/>
          <w:sz w:val="26"/>
        </w:rPr>
      </w:pPr>
      <w:r>
        <w:rPr>
          <w:color w:val="000000"/>
          <w:sz w:val="26"/>
        </w:rPr>
        <w:tab/>
      </w:r>
      <w:r>
        <w:rPr>
          <w:color w:val="000000"/>
          <w:sz w:val="26"/>
        </w:rPr>
        <w:tab/>
      </w:r>
      <w:r>
        <w:rPr>
          <w:color w:val="000000"/>
          <w:sz w:val="26"/>
        </w:rPr>
        <w:tab/>
      </w:r>
      <w:r>
        <w:rPr>
          <w:color w:val="000000"/>
          <w:sz w:val="26"/>
        </w:rPr>
        <w:tab/>
      </w:r>
      <w:r>
        <w:rPr>
          <w:color w:val="000000"/>
          <w:sz w:val="26"/>
        </w:rPr>
        <w:tab/>
      </w:r>
      <w:r>
        <w:rPr>
          <w:color w:val="000000"/>
          <w:sz w:val="26"/>
        </w:rPr>
        <w:tab/>
      </w:r>
      <w:r>
        <w:rPr>
          <w:color w:val="000000"/>
          <w:sz w:val="26"/>
        </w:rPr>
        <w:tab/>
      </w:r>
      <w:r>
        <w:rPr>
          <w:color w:val="000000"/>
          <w:sz w:val="26"/>
        </w:rPr>
        <w:tab/>
      </w:r>
      <w:r>
        <w:rPr>
          <w:color w:val="000000"/>
          <w:sz w:val="26"/>
        </w:rPr>
        <w:tab/>
      </w:r>
      <w:r>
        <w:rPr>
          <w:color w:val="000000"/>
          <w:sz w:val="26"/>
        </w:rPr>
        <w:tab/>
      </w:r>
      <w:r>
        <w:rPr>
          <w:color w:val="000000"/>
          <w:sz w:val="26"/>
        </w:rPr>
        <w:tab/>
      </w:r>
      <w:r>
        <w:rPr>
          <w:color w:val="000000"/>
          <w:sz w:val="26"/>
        </w:rPr>
        <w:tab/>
      </w:r>
      <w:r>
        <w:rPr>
          <w:color w:val="000000"/>
          <w:sz w:val="26"/>
        </w:rPr>
        <w:tab/>
      </w:r>
      <w:r>
        <w:rPr>
          <w:color w:val="000000"/>
          <w:sz w:val="26"/>
        </w:rPr>
        <w:tab/>
      </w:r>
      <w:r>
        <w:rPr>
          <w:color w:val="000000"/>
          <w:sz w:val="26"/>
        </w:rPr>
        <w:tab/>
      </w:r>
      <w:r>
        <w:rPr>
          <w:color w:val="000000"/>
          <w:sz w:val="26"/>
        </w:rPr>
        <w:tab/>
        <w:t xml:space="preserve">   </w:t>
      </w:r>
      <w:r w:rsidRPr="00E6059C">
        <w:rPr>
          <w:color w:val="000000"/>
          <w:sz w:val="26"/>
        </w:rPr>
        <w:t xml:space="preserve">Приложение </w:t>
      </w:r>
      <w:r w:rsidRPr="008C2709">
        <w:rPr>
          <w:color w:val="000000"/>
          <w:sz w:val="26"/>
        </w:rPr>
        <w:t>№ 1</w:t>
      </w:r>
    </w:p>
    <w:p w14:paraId="46633C78" w14:textId="77777777" w:rsidR="00A60A5D" w:rsidRPr="00E6059C" w:rsidRDefault="00A60A5D" w:rsidP="00D9601C">
      <w:pPr>
        <w:pStyle w:val="affffe"/>
        <w:tabs>
          <w:tab w:val="left" w:pos="1276"/>
        </w:tabs>
        <w:ind w:left="2835" w:firstLine="2268"/>
        <w:jc w:val="right"/>
        <w:outlineLvl w:val="0"/>
        <w:rPr>
          <w:b w:val="0"/>
          <w:caps w:val="0"/>
          <w:color w:val="000000"/>
          <w:sz w:val="26"/>
        </w:rPr>
      </w:pPr>
      <w:r w:rsidRPr="00E6059C">
        <w:rPr>
          <w:b w:val="0"/>
          <w:caps w:val="0"/>
          <w:color w:val="000000"/>
          <w:sz w:val="26"/>
        </w:rPr>
        <w:t xml:space="preserve">к Договору </w:t>
      </w:r>
      <w:r w:rsidRPr="008C2709">
        <w:rPr>
          <w:b w:val="0"/>
          <w:caps w:val="0"/>
          <w:color w:val="000000"/>
          <w:sz w:val="26"/>
        </w:rPr>
        <w:t>№ _____</w:t>
      </w:r>
      <w:r w:rsidRPr="00E6059C">
        <w:rPr>
          <w:b w:val="0"/>
          <w:caps w:val="0"/>
          <w:color w:val="000000"/>
          <w:sz w:val="26"/>
        </w:rPr>
        <w:t xml:space="preserve"> от </w:t>
      </w:r>
      <w:r w:rsidRPr="008C2709">
        <w:rPr>
          <w:b w:val="0"/>
          <w:caps w:val="0"/>
          <w:color w:val="000000"/>
          <w:sz w:val="26"/>
        </w:rPr>
        <w:t>____</w:t>
      </w:r>
      <w:r w:rsidRPr="00E6059C">
        <w:rPr>
          <w:b w:val="0"/>
          <w:caps w:val="0"/>
          <w:color w:val="000000"/>
          <w:sz w:val="26"/>
        </w:rPr>
        <w:t>201</w:t>
      </w:r>
      <w:r w:rsidRPr="008C2709">
        <w:rPr>
          <w:b w:val="0"/>
          <w:caps w:val="0"/>
          <w:color w:val="000000"/>
          <w:sz w:val="26"/>
        </w:rPr>
        <w:t>_г</w:t>
      </w:r>
      <w:r w:rsidRPr="00E6059C">
        <w:rPr>
          <w:b w:val="0"/>
          <w:caps w:val="0"/>
          <w:color w:val="000000"/>
          <w:sz w:val="26"/>
        </w:rPr>
        <w:t>.</w:t>
      </w:r>
    </w:p>
    <w:p w14:paraId="681391C5" w14:textId="77777777" w:rsidR="00A60A5D" w:rsidRDefault="00A60A5D" w:rsidP="00A60A5D">
      <w:pPr>
        <w:pStyle w:val="affffe"/>
        <w:tabs>
          <w:tab w:val="left" w:pos="1276"/>
        </w:tabs>
        <w:ind w:left="720"/>
        <w:outlineLvl w:val="0"/>
        <w:rPr>
          <w:b w:val="0"/>
          <w:caps w:val="0"/>
          <w:color w:val="000000"/>
          <w:sz w:val="26"/>
        </w:rPr>
      </w:pPr>
      <w:r w:rsidRPr="00167211">
        <w:rPr>
          <w:b w:val="0"/>
          <w:caps w:val="0"/>
          <w:color w:val="000000"/>
          <w:sz w:val="26"/>
        </w:rPr>
        <w:t>Спецификация</w:t>
      </w:r>
      <w:r w:rsidRPr="008C2709">
        <w:rPr>
          <w:b w:val="0"/>
          <w:caps w:val="0"/>
          <w:color w:val="000000"/>
          <w:sz w:val="26"/>
        </w:rPr>
        <w:t xml:space="preserve"> </w:t>
      </w:r>
    </w:p>
    <w:p w14:paraId="51CC2C06" w14:textId="77777777" w:rsidR="000146DC" w:rsidRDefault="000146DC" w:rsidP="00A60A5D">
      <w:pPr>
        <w:pStyle w:val="affffe"/>
        <w:tabs>
          <w:tab w:val="left" w:pos="1276"/>
        </w:tabs>
        <w:ind w:left="720"/>
        <w:outlineLvl w:val="0"/>
        <w:rPr>
          <w:b w:val="0"/>
          <w:caps w:val="0"/>
          <w:color w:val="000000"/>
          <w:sz w:val="26"/>
        </w:rPr>
      </w:pPr>
    </w:p>
    <w:p w14:paraId="1D7CC8C4" w14:textId="77777777" w:rsidR="001E4426" w:rsidRDefault="001E4426"/>
    <w:tbl>
      <w:tblPr>
        <w:tblW w:w="13337" w:type="dxa"/>
        <w:tblLayout w:type="fixed"/>
        <w:tblLook w:val="04A0" w:firstRow="1" w:lastRow="0" w:firstColumn="1" w:lastColumn="0" w:noHBand="0" w:noVBand="1"/>
      </w:tblPr>
      <w:tblGrid>
        <w:gridCol w:w="971"/>
        <w:gridCol w:w="3092"/>
        <w:gridCol w:w="3906"/>
        <w:gridCol w:w="1789"/>
        <w:gridCol w:w="1789"/>
        <w:gridCol w:w="1790"/>
      </w:tblGrid>
      <w:tr w:rsidR="008E7FC8" w:rsidRPr="000E5969" w14:paraId="1B1AD5A6" w14:textId="77777777" w:rsidTr="008E7FC8">
        <w:trPr>
          <w:trHeight w:val="300"/>
        </w:trPr>
        <w:tc>
          <w:tcPr>
            <w:tcW w:w="97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6055D6D" w14:textId="77777777" w:rsidR="008E7FC8" w:rsidRPr="000E5969" w:rsidRDefault="008E7FC8" w:rsidP="000E5969">
            <w:pPr>
              <w:jc w:val="center"/>
              <w:rPr>
                <w:color w:val="000000"/>
              </w:rPr>
            </w:pPr>
            <w:r w:rsidRPr="000E5969">
              <w:rPr>
                <w:color w:val="000000"/>
              </w:rPr>
              <w:t xml:space="preserve">№ </w:t>
            </w:r>
            <w:proofErr w:type="spellStart"/>
            <w:r w:rsidRPr="000E5969">
              <w:rPr>
                <w:color w:val="000000"/>
              </w:rPr>
              <w:t>п.п</w:t>
            </w:r>
            <w:proofErr w:type="spellEnd"/>
            <w:r w:rsidRPr="000E5969">
              <w:rPr>
                <w:color w:val="000000"/>
              </w:rPr>
              <w:t>.</w:t>
            </w:r>
          </w:p>
        </w:tc>
        <w:tc>
          <w:tcPr>
            <w:tcW w:w="309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6DE1668" w14:textId="77777777" w:rsidR="008E7FC8" w:rsidRPr="000E5969" w:rsidRDefault="008E7FC8" w:rsidP="000D38CA">
            <w:pPr>
              <w:jc w:val="center"/>
              <w:rPr>
                <w:color w:val="000000"/>
              </w:rPr>
            </w:pPr>
            <w:r w:rsidRPr="000E5969">
              <w:rPr>
                <w:color w:val="000000"/>
              </w:rPr>
              <w:t>Наименование работ</w:t>
            </w:r>
          </w:p>
        </w:tc>
        <w:tc>
          <w:tcPr>
            <w:tcW w:w="390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10E7EA1" w14:textId="77777777" w:rsidR="008E7FC8" w:rsidRPr="000E5969" w:rsidRDefault="008E7FC8" w:rsidP="000D38CA">
            <w:pPr>
              <w:jc w:val="center"/>
              <w:rPr>
                <w:color w:val="000000"/>
              </w:rPr>
            </w:pPr>
            <w:r w:rsidRPr="000E5969">
              <w:rPr>
                <w:color w:val="000000"/>
              </w:rPr>
              <w:t>Описание</w:t>
            </w:r>
          </w:p>
        </w:tc>
        <w:tc>
          <w:tcPr>
            <w:tcW w:w="178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41CC139" w14:textId="0E062BFE" w:rsidR="008E7FC8" w:rsidRPr="008E7FC8" w:rsidRDefault="008E7FC8" w:rsidP="000D38CA">
            <w:pPr>
              <w:jc w:val="center"/>
              <w:rPr>
                <w:color w:val="000000"/>
              </w:rPr>
            </w:pPr>
            <w:r>
              <w:rPr>
                <w:color w:val="000000"/>
              </w:rPr>
              <w:t>Срок выполнения работ</w:t>
            </w:r>
          </w:p>
        </w:tc>
        <w:tc>
          <w:tcPr>
            <w:tcW w:w="1789" w:type="dxa"/>
            <w:vMerge w:val="restart"/>
            <w:tcBorders>
              <w:top w:val="single" w:sz="4" w:space="0" w:color="auto"/>
              <w:left w:val="single" w:sz="4" w:space="0" w:color="auto"/>
              <w:bottom w:val="single" w:sz="4" w:space="0" w:color="000000"/>
              <w:right w:val="nil"/>
            </w:tcBorders>
            <w:shd w:val="clear" w:color="auto" w:fill="auto"/>
            <w:vAlign w:val="center"/>
            <w:hideMark/>
          </w:tcPr>
          <w:p w14:paraId="5DCE5FAC" w14:textId="4A4791F1" w:rsidR="008E7FC8" w:rsidRPr="000E5969" w:rsidRDefault="008E7FC8" w:rsidP="000D38CA">
            <w:pPr>
              <w:jc w:val="center"/>
              <w:rPr>
                <w:color w:val="000000"/>
              </w:rPr>
            </w:pPr>
            <w:r w:rsidRPr="000E5969">
              <w:rPr>
                <w:color w:val="000000"/>
              </w:rPr>
              <w:t>Сумма без НДС, включая стоимость, руб.</w:t>
            </w:r>
          </w:p>
        </w:tc>
        <w:tc>
          <w:tcPr>
            <w:tcW w:w="179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13937B4" w14:textId="02CE8368" w:rsidR="008E7FC8" w:rsidRPr="000E5969" w:rsidRDefault="008E7FC8" w:rsidP="000D38CA">
            <w:pPr>
              <w:jc w:val="center"/>
              <w:rPr>
                <w:color w:val="000000"/>
              </w:rPr>
            </w:pPr>
            <w:r w:rsidRPr="000E5969">
              <w:rPr>
                <w:color w:val="000000"/>
              </w:rPr>
              <w:t>Сумма в том числе НДС, руб.</w:t>
            </w:r>
          </w:p>
        </w:tc>
      </w:tr>
      <w:tr w:rsidR="008E7FC8" w:rsidRPr="000E5969" w14:paraId="5E7122B3" w14:textId="77777777" w:rsidTr="008E7FC8">
        <w:trPr>
          <w:trHeight w:val="763"/>
        </w:trPr>
        <w:tc>
          <w:tcPr>
            <w:tcW w:w="971"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F83124D" w14:textId="77777777" w:rsidR="008E7FC8" w:rsidRPr="000E5969" w:rsidRDefault="008E7FC8" w:rsidP="000E5969">
            <w:pPr>
              <w:rPr>
                <w:color w:val="000000"/>
              </w:rPr>
            </w:pPr>
          </w:p>
        </w:tc>
        <w:tc>
          <w:tcPr>
            <w:tcW w:w="3092"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261FB60" w14:textId="77777777" w:rsidR="008E7FC8" w:rsidRPr="000E5969" w:rsidRDefault="008E7FC8" w:rsidP="000E5969">
            <w:pPr>
              <w:rPr>
                <w:color w:val="000000"/>
              </w:rPr>
            </w:pPr>
          </w:p>
        </w:tc>
        <w:tc>
          <w:tcPr>
            <w:tcW w:w="390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3F55ED3" w14:textId="77777777" w:rsidR="008E7FC8" w:rsidRPr="000E5969" w:rsidRDefault="008E7FC8" w:rsidP="000E5969">
            <w:pPr>
              <w:rPr>
                <w:color w:val="000000"/>
              </w:rPr>
            </w:pPr>
          </w:p>
        </w:tc>
        <w:tc>
          <w:tcPr>
            <w:tcW w:w="1789"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743B366" w14:textId="77777777" w:rsidR="008E7FC8" w:rsidRPr="000E5969" w:rsidRDefault="008E7FC8" w:rsidP="000E5969">
            <w:pPr>
              <w:rPr>
                <w:color w:val="000000"/>
              </w:rPr>
            </w:pPr>
          </w:p>
        </w:tc>
        <w:tc>
          <w:tcPr>
            <w:tcW w:w="1789" w:type="dxa"/>
            <w:vMerge/>
            <w:tcBorders>
              <w:top w:val="single" w:sz="4" w:space="0" w:color="auto"/>
              <w:left w:val="single" w:sz="4" w:space="0" w:color="auto"/>
              <w:bottom w:val="single" w:sz="4" w:space="0" w:color="000000"/>
              <w:right w:val="nil"/>
            </w:tcBorders>
            <w:shd w:val="clear" w:color="auto" w:fill="auto"/>
            <w:vAlign w:val="center"/>
            <w:hideMark/>
          </w:tcPr>
          <w:p w14:paraId="70572CA1" w14:textId="77777777" w:rsidR="008E7FC8" w:rsidRPr="000E5969" w:rsidRDefault="008E7FC8" w:rsidP="000E5969">
            <w:pPr>
              <w:rPr>
                <w:color w:val="000000"/>
              </w:rPr>
            </w:pPr>
          </w:p>
        </w:tc>
        <w:tc>
          <w:tcPr>
            <w:tcW w:w="179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B581D83" w14:textId="77777777" w:rsidR="008E7FC8" w:rsidRPr="000E5969" w:rsidRDefault="008E7FC8" w:rsidP="000E5969">
            <w:pPr>
              <w:rPr>
                <w:color w:val="000000"/>
              </w:rPr>
            </w:pPr>
          </w:p>
        </w:tc>
      </w:tr>
      <w:tr w:rsidR="008E7FC8" w:rsidRPr="000E5969" w14:paraId="6135299A" w14:textId="77777777" w:rsidTr="008E7FC8">
        <w:trPr>
          <w:trHeight w:val="300"/>
        </w:trPr>
        <w:tc>
          <w:tcPr>
            <w:tcW w:w="971" w:type="dxa"/>
            <w:tcBorders>
              <w:top w:val="nil"/>
              <w:left w:val="single" w:sz="4" w:space="0" w:color="auto"/>
              <w:bottom w:val="single" w:sz="4" w:space="0" w:color="auto"/>
              <w:right w:val="single" w:sz="4" w:space="0" w:color="auto"/>
            </w:tcBorders>
            <w:shd w:val="clear" w:color="auto" w:fill="auto"/>
            <w:noWrap/>
            <w:vAlign w:val="bottom"/>
            <w:hideMark/>
          </w:tcPr>
          <w:p w14:paraId="354D0D63" w14:textId="77777777" w:rsidR="008E7FC8" w:rsidRPr="000E5969" w:rsidRDefault="008E7FC8" w:rsidP="000E5969">
            <w:pPr>
              <w:jc w:val="center"/>
              <w:rPr>
                <w:b/>
                <w:bCs/>
                <w:color w:val="000000"/>
              </w:rPr>
            </w:pPr>
            <w:r w:rsidRPr="000E5969">
              <w:rPr>
                <w:b/>
                <w:bCs/>
                <w:color w:val="000000"/>
              </w:rPr>
              <w:t>1</w:t>
            </w:r>
          </w:p>
        </w:tc>
        <w:tc>
          <w:tcPr>
            <w:tcW w:w="3092" w:type="dxa"/>
            <w:tcBorders>
              <w:top w:val="nil"/>
              <w:left w:val="nil"/>
              <w:bottom w:val="single" w:sz="4" w:space="0" w:color="auto"/>
              <w:right w:val="single" w:sz="4" w:space="0" w:color="auto"/>
            </w:tcBorders>
            <w:shd w:val="clear" w:color="auto" w:fill="auto"/>
            <w:noWrap/>
            <w:vAlign w:val="bottom"/>
            <w:hideMark/>
          </w:tcPr>
          <w:p w14:paraId="68075911" w14:textId="77777777" w:rsidR="008E7FC8" w:rsidRPr="000E5969" w:rsidRDefault="008E7FC8" w:rsidP="000E5969">
            <w:pPr>
              <w:jc w:val="center"/>
              <w:rPr>
                <w:b/>
                <w:bCs/>
                <w:color w:val="000000"/>
              </w:rPr>
            </w:pPr>
            <w:r w:rsidRPr="000E5969">
              <w:rPr>
                <w:b/>
                <w:bCs/>
                <w:color w:val="000000"/>
              </w:rPr>
              <w:t>2</w:t>
            </w:r>
          </w:p>
        </w:tc>
        <w:tc>
          <w:tcPr>
            <w:tcW w:w="3906" w:type="dxa"/>
            <w:tcBorders>
              <w:top w:val="nil"/>
              <w:left w:val="nil"/>
              <w:bottom w:val="single" w:sz="4" w:space="0" w:color="auto"/>
              <w:right w:val="single" w:sz="4" w:space="0" w:color="auto"/>
            </w:tcBorders>
            <w:shd w:val="clear" w:color="auto" w:fill="auto"/>
            <w:noWrap/>
            <w:vAlign w:val="bottom"/>
            <w:hideMark/>
          </w:tcPr>
          <w:p w14:paraId="7CF0D3AA" w14:textId="77777777" w:rsidR="008E7FC8" w:rsidRPr="000E5969" w:rsidRDefault="008E7FC8" w:rsidP="000E5969">
            <w:pPr>
              <w:jc w:val="center"/>
              <w:rPr>
                <w:b/>
                <w:bCs/>
                <w:color w:val="000000"/>
              </w:rPr>
            </w:pPr>
            <w:r w:rsidRPr="000E5969">
              <w:rPr>
                <w:b/>
                <w:bCs/>
                <w:color w:val="000000"/>
              </w:rPr>
              <w:t>3</w:t>
            </w:r>
          </w:p>
        </w:tc>
        <w:tc>
          <w:tcPr>
            <w:tcW w:w="1789" w:type="dxa"/>
            <w:tcBorders>
              <w:top w:val="nil"/>
              <w:left w:val="nil"/>
              <w:bottom w:val="single" w:sz="4" w:space="0" w:color="auto"/>
              <w:right w:val="single" w:sz="4" w:space="0" w:color="auto"/>
            </w:tcBorders>
            <w:shd w:val="clear" w:color="auto" w:fill="auto"/>
            <w:noWrap/>
            <w:vAlign w:val="bottom"/>
            <w:hideMark/>
          </w:tcPr>
          <w:p w14:paraId="3DF50F94" w14:textId="77777777" w:rsidR="008E7FC8" w:rsidRPr="000E5969" w:rsidRDefault="008E7FC8" w:rsidP="000E5969">
            <w:pPr>
              <w:jc w:val="center"/>
              <w:rPr>
                <w:b/>
                <w:bCs/>
                <w:color w:val="000000"/>
              </w:rPr>
            </w:pPr>
            <w:r w:rsidRPr="000E5969">
              <w:rPr>
                <w:b/>
                <w:bCs/>
                <w:color w:val="000000"/>
              </w:rPr>
              <w:t>4</w:t>
            </w:r>
          </w:p>
        </w:tc>
        <w:tc>
          <w:tcPr>
            <w:tcW w:w="1789" w:type="dxa"/>
            <w:tcBorders>
              <w:top w:val="nil"/>
              <w:left w:val="nil"/>
              <w:bottom w:val="single" w:sz="4" w:space="0" w:color="auto"/>
              <w:right w:val="single" w:sz="4" w:space="0" w:color="auto"/>
            </w:tcBorders>
            <w:shd w:val="clear" w:color="auto" w:fill="auto"/>
            <w:noWrap/>
            <w:vAlign w:val="bottom"/>
            <w:hideMark/>
          </w:tcPr>
          <w:p w14:paraId="3196CB68" w14:textId="77777777" w:rsidR="008E7FC8" w:rsidRPr="000E5969" w:rsidRDefault="008E7FC8" w:rsidP="000E5969">
            <w:pPr>
              <w:jc w:val="center"/>
              <w:rPr>
                <w:b/>
                <w:bCs/>
                <w:color w:val="000000"/>
              </w:rPr>
            </w:pPr>
            <w:r w:rsidRPr="000E5969">
              <w:rPr>
                <w:b/>
                <w:bCs/>
                <w:color w:val="000000"/>
              </w:rPr>
              <w:t>7</w:t>
            </w:r>
          </w:p>
        </w:tc>
        <w:tc>
          <w:tcPr>
            <w:tcW w:w="1790" w:type="dxa"/>
            <w:tcBorders>
              <w:top w:val="nil"/>
              <w:left w:val="nil"/>
              <w:bottom w:val="single" w:sz="4" w:space="0" w:color="auto"/>
              <w:right w:val="single" w:sz="4" w:space="0" w:color="auto"/>
            </w:tcBorders>
            <w:shd w:val="clear" w:color="auto" w:fill="auto"/>
            <w:noWrap/>
            <w:vAlign w:val="bottom"/>
            <w:hideMark/>
          </w:tcPr>
          <w:p w14:paraId="010613E0" w14:textId="77777777" w:rsidR="008E7FC8" w:rsidRPr="000E5969" w:rsidRDefault="008E7FC8" w:rsidP="000E5969">
            <w:pPr>
              <w:jc w:val="center"/>
              <w:rPr>
                <w:b/>
                <w:bCs/>
                <w:color w:val="000000"/>
              </w:rPr>
            </w:pPr>
            <w:r w:rsidRPr="000E5969">
              <w:rPr>
                <w:b/>
                <w:bCs/>
                <w:color w:val="000000"/>
              </w:rPr>
              <w:t>8</w:t>
            </w:r>
          </w:p>
        </w:tc>
      </w:tr>
      <w:tr w:rsidR="008E7FC8" w:rsidRPr="000E5969" w14:paraId="77FED3FF" w14:textId="77777777" w:rsidTr="005E0873">
        <w:trPr>
          <w:trHeight w:val="602"/>
        </w:trPr>
        <w:tc>
          <w:tcPr>
            <w:tcW w:w="971" w:type="dxa"/>
            <w:tcBorders>
              <w:top w:val="single" w:sz="4" w:space="0" w:color="auto"/>
              <w:left w:val="single" w:sz="4" w:space="0" w:color="auto"/>
              <w:bottom w:val="single" w:sz="4" w:space="0" w:color="auto"/>
              <w:right w:val="single" w:sz="4" w:space="0" w:color="auto"/>
            </w:tcBorders>
            <w:shd w:val="clear" w:color="auto" w:fill="auto"/>
            <w:hideMark/>
          </w:tcPr>
          <w:p w14:paraId="4F89DFBF" w14:textId="77777777" w:rsidR="008E7FC8" w:rsidRPr="000E5969" w:rsidRDefault="008E7FC8" w:rsidP="000E5969">
            <w:pPr>
              <w:jc w:val="right"/>
              <w:rPr>
                <w:color w:val="000000"/>
              </w:rPr>
            </w:pPr>
            <w:r w:rsidRPr="000E5969">
              <w:rPr>
                <w:color w:val="000000"/>
              </w:rPr>
              <w:t>1</w:t>
            </w:r>
          </w:p>
        </w:tc>
        <w:tc>
          <w:tcPr>
            <w:tcW w:w="309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7598FC7" w14:textId="77777777" w:rsidR="008E7FC8" w:rsidRPr="000E5969" w:rsidRDefault="008E7FC8" w:rsidP="000E5969">
            <w:pPr>
              <w:rPr>
                <w:color w:val="000000"/>
                <w:sz w:val="24"/>
                <w:szCs w:val="24"/>
              </w:rPr>
            </w:pPr>
            <w:r w:rsidRPr="000E5969">
              <w:rPr>
                <w:color w:val="000000"/>
                <w:sz w:val="24"/>
                <w:szCs w:val="24"/>
              </w:rPr>
              <w:t xml:space="preserve">Работы по внедрению ПОИБ </w:t>
            </w:r>
          </w:p>
        </w:tc>
        <w:tc>
          <w:tcPr>
            <w:tcW w:w="39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1EDCCFD" w14:textId="77777777" w:rsidR="008E7FC8" w:rsidRPr="000E5969" w:rsidRDefault="008E7FC8" w:rsidP="000E5969">
            <w:pPr>
              <w:rPr>
                <w:color w:val="000000"/>
              </w:rPr>
            </w:pPr>
            <w:r w:rsidRPr="000E5969">
              <w:rPr>
                <w:color w:val="000000"/>
              </w:rPr>
              <w:t>Согласно техническому заданию</w:t>
            </w:r>
          </w:p>
        </w:tc>
        <w:tc>
          <w:tcPr>
            <w:tcW w:w="178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ADDDDF3" w14:textId="1845AF7F" w:rsidR="008E7FC8" w:rsidRPr="000E5969" w:rsidRDefault="005E0873" w:rsidP="000E5969">
            <w:pPr>
              <w:jc w:val="center"/>
              <w:rPr>
                <w:color w:val="000000"/>
              </w:rPr>
            </w:pPr>
            <w:r>
              <w:rPr>
                <w:color w:val="000000"/>
              </w:rPr>
              <w:t xml:space="preserve">до </w:t>
            </w:r>
            <w:r w:rsidR="008E7FC8">
              <w:rPr>
                <w:color w:val="000000"/>
              </w:rPr>
              <w:t>20.12.2017</w:t>
            </w:r>
          </w:p>
        </w:tc>
        <w:tc>
          <w:tcPr>
            <w:tcW w:w="178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F69157D" w14:textId="3E091960" w:rsidR="008E7FC8" w:rsidRPr="000E5969" w:rsidRDefault="008E7FC8" w:rsidP="005E0873">
            <w:pPr>
              <w:rPr>
                <w:color w:val="000000"/>
              </w:rPr>
            </w:pPr>
            <w:r w:rsidRPr="000E5969">
              <w:rPr>
                <w:color w:val="000000"/>
              </w:rPr>
              <w:t xml:space="preserve">1 327 542,45   </w:t>
            </w:r>
          </w:p>
        </w:tc>
        <w:tc>
          <w:tcPr>
            <w:tcW w:w="179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D6A0997" w14:textId="110C0C3A" w:rsidR="008E7FC8" w:rsidRPr="000E5969" w:rsidRDefault="008E7FC8" w:rsidP="005E0873">
            <w:pPr>
              <w:rPr>
                <w:color w:val="000000"/>
              </w:rPr>
            </w:pPr>
            <w:r w:rsidRPr="000E5969">
              <w:rPr>
                <w:color w:val="000000"/>
              </w:rPr>
              <w:t xml:space="preserve">1 566 500,09   </w:t>
            </w:r>
          </w:p>
        </w:tc>
      </w:tr>
      <w:tr w:rsidR="008E7FC8" w:rsidRPr="000E5969" w14:paraId="6C36C059" w14:textId="77777777" w:rsidTr="005E0873">
        <w:trPr>
          <w:trHeight w:val="602"/>
        </w:trPr>
        <w:tc>
          <w:tcPr>
            <w:tcW w:w="971" w:type="dxa"/>
            <w:tcBorders>
              <w:top w:val="single" w:sz="4" w:space="0" w:color="auto"/>
              <w:left w:val="single" w:sz="4" w:space="0" w:color="auto"/>
              <w:bottom w:val="single" w:sz="4" w:space="0" w:color="auto"/>
              <w:right w:val="single" w:sz="4" w:space="0" w:color="auto"/>
            </w:tcBorders>
            <w:shd w:val="clear" w:color="auto" w:fill="auto"/>
            <w:hideMark/>
          </w:tcPr>
          <w:p w14:paraId="0617DE4B" w14:textId="77777777" w:rsidR="008E7FC8" w:rsidRPr="000E5969" w:rsidRDefault="008E7FC8" w:rsidP="000E5969">
            <w:pPr>
              <w:jc w:val="right"/>
              <w:rPr>
                <w:color w:val="000000"/>
              </w:rPr>
            </w:pPr>
            <w:r w:rsidRPr="000E5969">
              <w:rPr>
                <w:color w:val="000000"/>
              </w:rPr>
              <w:t>2</w:t>
            </w:r>
          </w:p>
        </w:tc>
        <w:tc>
          <w:tcPr>
            <w:tcW w:w="3092" w:type="dxa"/>
            <w:tcBorders>
              <w:top w:val="nil"/>
              <w:left w:val="nil"/>
              <w:bottom w:val="single" w:sz="4" w:space="0" w:color="auto"/>
              <w:right w:val="single" w:sz="4" w:space="0" w:color="auto"/>
            </w:tcBorders>
            <w:shd w:val="clear" w:color="auto" w:fill="auto"/>
            <w:vAlign w:val="center"/>
            <w:hideMark/>
          </w:tcPr>
          <w:p w14:paraId="5CB79213" w14:textId="77777777" w:rsidR="008E7FC8" w:rsidRPr="000E5969" w:rsidRDefault="008E7FC8" w:rsidP="000E5969">
            <w:pPr>
              <w:rPr>
                <w:color w:val="000000"/>
                <w:sz w:val="24"/>
                <w:szCs w:val="24"/>
              </w:rPr>
            </w:pPr>
            <w:r w:rsidRPr="000E5969">
              <w:rPr>
                <w:color w:val="000000"/>
                <w:sz w:val="24"/>
                <w:szCs w:val="24"/>
              </w:rPr>
              <w:t>Проведение работ по аттестации сегментов Системы-112</w:t>
            </w:r>
          </w:p>
        </w:tc>
        <w:tc>
          <w:tcPr>
            <w:tcW w:w="39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96BD0E7" w14:textId="77777777" w:rsidR="008E7FC8" w:rsidRPr="000E5969" w:rsidRDefault="008E7FC8" w:rsidP="000E5969">
            <w:pPr>
              <w:rPr>
                <w:color w:val="000000"/>
              </w:rPr>
            </w:pPr>
            <w:r w:rsidRPr="000E5969">
              <w:rPr>
                <w:color w:val="000000"/>
              </w:rPr>
              <w:t>Согласно техническому заданию</w:t>
            </w:r>
          </w:p>
        </w:tc>
        <w:tc>
          <w:tcPr>
            <w:tcW w:w="178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839D3E9" w14:textId="446A6C49" w:rsidR="008E7FC8" w:rsidRPr="000E5969" w:rsidRDefault="005E0873" w:rsidP="000E5969">
            <w:pPr>
              <w:jc w:val="center"/>
              <w:rPr>
                <w:color w:val="000000"/>
              </w:rPr>
            </w:pPr>
            <w:r>
              <w:rPr>
                <w:color w:val="000000"/>
              </w:rPr>
              <w:t xml:space="preserve">до </w:t>
            </w:r>
            <w:r w:rsidR="008E7FC8">
              <w:rPr>
                <w:color w:val="000000"/>
              </w:rPr>
              <w:t>20.12.2017</w:t>
            </w:r>
          </w:p>
        </w:tc>
        <w:tc>
          <w:tcPr>
            <w:tcW w:w="178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7FC2613" w14:textId="6B9D037C" w:rsidR="008E7FC8" w:rsidRPr="000E5969" w:rsidRDefault="008E7FC8" w:rsidP="005E0873">
            <w:pPr>
              <w:rPr>
                <w:color w:val="000000"/>
              </w:rPr>
            </w:pPr>
            <w:r w:rsidRPr="000E5969">
              <w:rPr>
                <w:color w:val="000000"/>
              </w:rPr>
              <w:t xml:space="preserve">895 127,04   </w:t>
            </w:r>
          </w:p>
        </w:tc>
        <w:tc>
          <w:tcPr>
            <w:tcW w:w="179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F4D86BC" w14:textId="163DB8D5" w:rsidR="008E7FC8" w:rsidRPr="000E5969" w:rsidRDefault="008E7FC8" w:rsidP="005E0873">
            <w:pPr>
              <w:rPr>
                <w:color w:val="000000"/>
              </w:rPr>
            </w:pPr>
            <w:r w:rsidRPr="000E5969">
              <w:rPr>
                <w:color w:val="000000"/>
              </w:rPr>
              <w:t xml:space="preserve">1 056 249,91   </w:t>
            </w:r>
          </w:p>
        </w:tc>
      </w:tr>
      <w:tr w:rsidR="008E7FC8" w:rsidRPr="000E5969" w14:paraId="289C3848" w14:textId="77777777" w:rsidTr="008E7FC8">
        <w:trPr>
          <w:trHeight w:val="300"/>
        </w:trPr>
        <w:tc>
          <w:tcPr>
            <w:tcW w:w="971" w:type="dxa"/>
            <w:tcBorders>
              <w:top w:val="single" w:sz="4" w:space="0" w:color="auto"/>
              <w:left w:val="single" w:sz="4" w:space="0" w:color="auto"/>
              <w:bottom w:val="single" w:sz="4" w:space="0" w:color="auto"/>
              <w:right w:val="single" w:sz="4" w:space="0" w:color="auto"/>
            </w:tcBorders>
            <w:shd w:val="clear" w:color="auto" w:fill="auto"/>
            <w:hideMark/>
          </w:tcPr>
          <w:p w14:paraId="0B7DFF4F" w14:textId="77777777" w:rsidR="008E7FC8" w:rsidRPr="000E5969" w:rsidRDefault="008E7FC8" w:rsidP="000E5969">
            <w:pPr>
              <w:rPr>
                <w:color w:val="000000"/>
              </w:rPr>
            </w:pPr>
            <w:r w:rsidRPr="000E5969">
              <w:rPr>
                <w:color w:val="000000"/>
              </w:rPr>
              <w:t> </w:t>
            </w:r>
          </w:p>
        </w:tc>
        <w:tc>
          <w:tcPr>
            <w:tcW w:w="3092" w:type="dxa"/>
            <w:tcBorders>
              <w:top w:val="single" w:sz="4" w:space="0" w:color="auto"/>
              <w:left w:val="single" w:sz="4" w:space="0" w:color="auto"/>
              <w:bottom w:val="single" w:sz="4" w:space="0" w:color="auto"/>
              <w:right w:val="single" w:sz="4" w:space="0" w:color="auto"/>
            </w:tcBorders>
            <w:shd w:val="clear" w:color="auto" w:fill="auto"/>
            <w:hideMark/>
          </w:tcPr>
          <w:p w14:paraId="7BB83F9B" w14:textId="77777777" w:rsidR="008E7FC8" w:rsidRPr="000E5969" w:rsidRDefault="008E7FC8" w:rsidP="000E5969">
            <w:pPr>
              <w:rPr>
                <w:color w:val="000000"/>
              </w:rPr>
            </w:pPr>
            <w:r w:rsidRPr="000E5969">
              <w:rPr>
                <w:color w:val="000000"/>
              </w:rPr>
              <w:t> </w:t>
            </w:r>
          </w:p>
        </w:tc>
        <w:tc>
          <w:tcPr>
            <w:tcW w:w="3906" w:type="dxa"/>
            <w:tcBorders>
              <w:top w:val="single" w:sz="4" w:space="0" w:color="auto"/>
              <w:left w:val="single" w:sz="4" w:space="0" w:color="auto"/>
              <w:bottom w:val="single" w:sz="4" w:space="0" w:color="auto"/>
              <w:right w:val="single" w:sz="4" w:space="0" w:color="auto"/>
            </w:tcBorders>
            <w:shd w:val="clear" w:color="auto" w:fill="auto"/>
            <w:hideMark/>
          </w:tcPr>
          <w:p w14:paraId="666D0934" w14:textId="77777777" w:rsidR="008E7FC8" w:rsidRPr="000E5969" w:rsidRDefault="008E7FC8" w:rsidP="000E5969">
            <w:pPr>
              <w:rPr>
                <w:color w:val="000000"/>
              </w:rPr>
            </w:pPr>
            <w:r w:rsidRPr="000E5969">
              <w:rPr>
                <w:color w:val="000000"/>
              </w:rPr>
              <w:t> </w:t>
            </w:r>
          </w:p>
        </w:tc>
        <w:tc>
          <w:tcPr>
            <w:tcW w:w="1789" w:type="dxa"/>
            <w:tcBorders>
              <w:top w:val="single" w:sz="4" w:space="0" w:color="auto"/>
              <w:left w:val="single" w:sz="4" w:space="0" w:color="auto"/>
              <w:bottom w:val="single" w:sz="4" w:space="0" w:color="auto"/>
              <w:right w:val="single" w:sz="4" w:space="0" w:color="auto"/>
            </w:tcBorders>
            <w:shd w:val="clear" w:color="auto" w:fill="auto"/>
            <w:hideMark/>
          </w:tcPr>
          <w:p w14:paraId="0006FF50" w14:textId="77777777" w:rsidR="008E7FC8" w:rsidRPr="000E5969" w:rsidRDefault="008E7FC8" w:rsidP="000E5969">
            <w:pPr>
              <w:rPr>
                <w:color w:val="000000"/>
              </w:rPr>
            </w:pPr>
            <w:r w:rsidRPr="000E5969">
              <w:rPr>
                <w:color w:val="000000"/>
              </w:rPr>
              <w:t> </w:t>
            </w:r>
          </w:p>
        </w:tc>
        <w:tc>
          <w:tcPr>
            <w:tcW w:w="1789" w:type="dxa"/>
            <w:tcBorders>
              <w:top w:val="single" w:sz="4" w:space="0" w:color="auto"/>
              <w:left w:val="single" w:sz="4" w:space="0" w:color="auto"/>
              <w:bottom w:val="single" w:sz="4" w:space="0" w:color="auto"/>
              <w:right w:val="single" w:sz="4" w:space="0" w:color="auto"/>
            </w:tcBorders>
            <w:shd w:val="clear" w:color="auto" w:fill="auto"/>
          </w:tcPr>
          <w:p w14:paraId="5BE52C49" w14:textId="41D42FFF" w:rsidR="008E7FC8" w:rsidRPr="000E5969" w:rsidRDefault="008E7FC8" w:rsidP="000E5969">
            <w:pPr>
              <w:rPr>
                <w:color w:val="000000"/>
              </w:rPr>
            </w:pPr>
            <w:r>
              <w:rPr>
                <w:color w:val="000000"/>
              </w:rPr>
              <w:t>Итого, руб. с НДС</w:t>
            </w:r>
          </w:p>
        </w:tc>
        <w:tc>
          <w:tcPr>
            <w:tcW w:w="1790" w:type="dxa"/>
            <w:tcBorders>
              <w:top w:val="single" w:sz="4" w:space="0" w:color="auto"/>
              <w:left w:val="single" w:sz="4" w:space="0" w:color="auto"/>
              <w:bottom w:val="single" w:sz="4" w:space="0" w:color="auto"/>
              <w:right w:val="single" w:sz="4" w:space="0" w:color="auto"/>
            </w:tcBorders>
            <w:shd w:val="clear" w:color="auto" w:fill="auto"/>
          </w:tcPr>
          <w:p w14:paraId="01E0D01A" w14:textId="0F7D9225" w:rsidR="008E7FC8" w:rsidRPr="000E5969" w:rsidRDefault="008E7FC8" w:rsidP="000E5969">
            <w:pPr>
              <w:rPr>
                <w:color w:val="000000"/>
              </w:rPr>
            </w:pPr>
            <w:r w:rsidRPr="000E5969">
              <w:rPr>
                <w:color w:val="000000"/>
              </w:rPr>
              <w:t>2 622 750,00</w:t>
            </w:r>
          </w:p>
        </w:tc>
      </w:tr>
    </w:tbl>
    <w:p w14:paraId="572EC218" w14:textId="77777777" w:rsidR="001E4426" w:rsidRDefault="001E4426"/>
    <w:tbl>
      <w:tblPr>
        <w:tblW w:w="9700" w:type="dxa"/>
        <w:tblInd w:w="954" w:type="dxa"/>
        <w:tblLayout w:type="fixed"/>
        <w:tblLook w:val="0000" w:firstRow="0" w:lastRow="0" w:firstColumn="0" w:lastColumn="0" w:noHBand="0" w:noVBand="0"/>
      </w:tblPr>
      <w:tblGrid>
        <w:gridCol w:w="5022"/>
        <w:gridCol w:w="4678"/>
      </w:tblGrid>
      <w:tr w:rsidR="009253F4" w:rsidRPr="00D817C3" w14:paraId="2F5242FD" w14:textId="77777777" w:rsidTr="001E4426">
        <w:trPr>
          <w:trHeight w:val="792"/>
        </w:trPr>
        <w:tc>
          <w:tcPr>
            <w:tcW w:w="5022" w:type="dxa"/>
          </w:tcPr>
          <w:p w14:paraId="4C67D5A1" w14:textId="7BA61185" w:rsidR="009253F4" w:rsidRPr="00D817C3" w:rsidRDefault="009253F4" w:rsidP="009253F4">
            <w:pPr>
              <w:tabs>
                <w:tab w:val="left" w:pos="1276"/>
              </w:tabs>
              <w:suppressAutoHyphens/>
              <w:spacing w:line="276" w:lineRule="auto"/>
              <w:ind w:right="40"/>
              <w:rPr>
                <w:b/>
                <w:color w:val="000000"/>
                <w:sz w:val="26"/>
              </w:rPr>
            </w:pPr>
            <w:r>
              <w:rPr>
                <w:b/>
                <w:color w:val="000000"/>
                <w:sz w:val="26"/>
              </w:rPr>
              <w:t>От Заказчика</w:t>
            </w:r>
          </w:p>
          <w:p w14:paraId="59B3882E" w14:textId="2AC12D0E" w:rsidR="009253F4" w:rsidRPr="00E6059C" w:rsidRDefault="009253F4" w:rsidP="009253F4">
            <w:pPr>
              <w:tabs>
                <w:tab w:val="left" w:pos="1276"/>
              </w:tabs>
              <w:suppressAutoHyphens/>
              <w:spacing w:line="276" w:lineRule="auto"/>
              <w:ind w:right="40"/>
              <w:rPr>
                <w:b/>
                <w:color w:val="000000"/>
                <w:sz w:val="26"/>
              </w:rPr>
            </w:pPr>
            <w:r>
              <w:rPr>
                <w:b/>
                <w:color w:val="000000"/>
                <w:sz w:val="26"/>
              </w:rPr>
              <w:t>Генеральный директор ПАО «Башинформсвязь</w:t>
            </w:r>
          </w:p>
        </w:tc>
        <w:tc>
          <w:tcPr>
            <w:tcW w:w="4678" w:type="dxa"/>
          </w:tcPr>
          <w:p w14:paraId="6178E468" w14:textId="47908F1A" w:rsidR="009253F4" w:rsidRPr="00D817C3" w:rsidRDefault="009253F4" w:rsidP="009253F4">
            <w:pPr>
              <w:tabs>
                <w:tab w:val="left" w:pos="1276"/>
              </w:tabs>
              <w:suppressAutoHyphens/>
              <w:spacing w:line="276" w:lineRule="auto"/>
              <w:ind w:right="40"/>
              <w:rPr>
                <w:b/>
                <w:color w:val="000000"/>
                <w:sz w:val="26"/>
              </w:rPr>
            </w:pPr>
            <w:r>
              <w:rPr>
                <w:b/>
                <w:color w:val="000000"/>
                <w:sz w:val="26"/>
              </w:rPr>
              <w:t>От Исполнителя</w:t>
            </w:r>
          </w:p>
          <w:p w14:paraId="75DF4A36" w14:textId="77777777" w:rsidR="009253F4" w:rsidRPr="00D817C3" w:rsidRDefault="009253F4" w:rsidP="009253F4">
            <w:pPr>
              <w:tabs>
                <w:tab w:val="left" w:pos="1276"/>
              </w:tabs>
              <w:rPr>
                <w:b/>
                <w:sz w:val="26"/>
              </w:rPr>
            </w:pPr>
            <w:r>
              <w:rPr>
                <w:b/>
                <w:sz w:val="26"/>
              </w:rPr>
              <w:t>Директор ООО «ИЦСБ»</w:t>
            </w:r>
          </w:p>
          <w:p w14:paraId="122EF10E" w14:textId="77777777" w:rsidR="009253F4" w:rsidRPr="00D817C3" w:rsidRDefault="009253F4" w:rsidP="009253F4">
            <w:pPr>
              <w:tabs>
                <w:tab w:val="left" w:pos="1276"/>
              </w:tabs>
              <w:rPr>
                <w:b/>
                <w:sz w:val="26"/>
              </w:rPr>
            </w:pPr>
          </w:p>
          <w:p w14:paraId="568E61FE" w14:textId="77777777" w:rsidR="009253F4" w:rsidRPr="00E6059C" w:rsidRDefault="009253F4" w:rsidP="009253F4">
            <w:pPr>
              <w:tabs>
                <w:tab w:val="left" w:pos="1276"/>
              </w:tabs>
              <w:rPr>
                <w:b/>
                <w:color w:val="000000"/>
                <w:sz w:val="26"/>
              </w:rPr>
            </w:pPr>
          </w:p>
        </w:tc>
      </w:tr>
      <w:tr w:rsidR="009253F4" w:rsidRPr="00D817C3" w14:paraId="2BE52859" w14:textId="77777777" w:rsidTr="001E4426">
        <w:trPr>
          <w:trHeight w:val="1264"/>
        </w:trPr>
        <w:tc>
          <w:tcPr>
            <w:tcW w:w="5022" w:type="dxa"/>
          </w:tcPr>
          <w:p w14:paraId="01E0A51A" w14:textId="77777777" w:rsidR="009253F4" w:rsidRPr="00D817C3" w:rsidRDefault="009253F4" w:rsidP="009253F4">
            <w:pPr>
              <w:tabs>
                <w:tab w:val="left" w:pos="1276"/>
              </w:tabs>
              <w:suppressAutoHyphens/>
              <w:spacing w:line="276" w:lineRule="auto"/>
              <w:ind w:right="40"/>
              <w:rPr>
                <w:color w:val="000000"/>
                <w:sz w:val="26"/>
              </w:rPr>
            </w:pPr>
            <w:r>
              <w:rPr>
                <w:color w:val="000000"/>
                <w:sz w:val="26"/>
              </w:rPr>
              <w:t>________________ М.Г. Долгоаршинных</w:t>
            </w:r>
          </w:p>
          <w:p w14:paraId="222A8AF9" w14:textId="77777777" w:rsidR="009253F4" w:rsidRPr="00E6059C" w:rsidRDefault="009253F4" w:rsidP="009253F4">
            <w:pPr>
              <w:tabs>
                <w:tab w:val="left" w:pos="1276"/>
              </w:tabs>
              <w:suppressAutoHyphens/>
              <w:spacing w:line="276" w:lineRule="auto"/>
              <w:ind w:right="40"/>
              <w:rPr>
                <w:color w:val="000000"/>
                <w:sz w:val="26"/>
              </w:rPr>
            </w:pPr>
            <w:r w:rsidRPr="008C2709">
              <w:rPr>
                <w:color w:val="000000"/>
                <w:sz w:val="26"/>
              </w:rPr>
              <w:t>М.П.</w:t>
            </w:r>
          </w:p>
        </w:tc>
        <w:tc>
          <w:tcPr>
            <w:tcW w:w="4678" w:type="dxa"/>
          </w:tcPr>
          <w:p w14:paraId="62AC174A" w14:textId="77777777" w:rsidR="009253F4" w:rsidRPr="00D817C3" w:rsidRDefault="009253F4" w:rsidP="009253F4">
            <w:pPr>
              <w:tabs>
                <w:tab w:val="left" w:pos="1276"/>
              </w:tabs>
              <w:rPr>
                <w:sz w:val="26"/>
              </w:rPr>
            </w:pPr>
            <w:r w:rsidRPr="008C2709">
              <w:rPr>
                <w:color w:val="000000"/>
                <w:sz w:val="26"/>
              </w:rPr>
              <w:t>_____</w:t>
            </w:r>
            <w:r>
              <w:rPr>
                <w:color w:val="000000"/>
                <w:sz w:val="26"/>
              </w:rPr>
              <w:t>________</w:t>
            </w:r>
            <w:r w:rsidRPr="008C2709">
              <w:rPr>
                <w:color w:val="000000"/>
                <w:sz w:val="26"/>
              </w:rPr>
              <w:t xml:space="preserve">_ </w:t>
            </w:r>
            <w:r>
              <w:rPr>
                <w:sz w:val="26"/>
              </w:rPr>
              <w:t xml:space="preserve">/А.И. </w:t>
            </w:r>
            <w:proofErr w:type="spellStart"/>
            <w:r>
              <w:rPr>
                <w:sz w:val="26"/>
              </w:rPr>
              <w:t>Луцкович</w:t>
            </w:r>
            <w:proofErr w:type="spellEnd"/>
            <w:r>
              <w:rPr>
                <w:sz w:val="26"/>
              </w:rPr>
              <w:t>/</w:t>
            </w:r>
          </w:p>
          <w:p w14:paraId="1BFBF4A5" w14:textId="7F0658C1" w:rsidR="009253F4" w:rsidRPr="00E6059C" w:rsidRDefault="009253F4" w:rsidP="009253F4">
            <w:pPr>
              <w:tabs>
                <w:tab w:val="left" w:pos="1276"/>
              </w:tabs>
              <w:rPr>
                <w:color w:val="000000"/>
                <w:sz w:val="26"/>
              </w:rPr>
            </w:pPr>
            <w:r w:rsidRPr="008C2709">
              <w:rPr>
                <w:color w:val="000000"/>
                <w:sz w:val="26"/>
              </w:rPr>
              <w:t>М.П.</w:t>
            </w:r>
          </w:p>
        </w:tc>
      </w:tr>
    </w:tbl>
    <w:p w14:paraId="11499FF9" w14:textId="77777777" w:rsidR="00A60A5D" w:rsidRDefault="00A60A5D" w:rsidP="00A60A5D">
      <w:pPr>
        <w:sectPr w:rsidR="00A60A5D" w:rsidSect="00167211">
          <w:pgSz w:w="16838" w:h="11906" w:orient="landscape"/>
          <w:pgMar w:top="709" w:right="567" w:bottom="567" w:left="851" w:header="425" w:footer="709" w:gutter="0"/>
          <w:cols w:space="708"/>
          <w:titlePg/>
          <w:docGrid w:linePitch="360"/>
        </w:sectPr>
      </w:pPr>
    </w:p>
    <w:p w14:paraId="508ACB6E" w14:textId="77777777" w:rsidR="00BE32D8" w:rsidRPr="00D817C3" w:rsidRDefault="00BE32D8" w:rsidP="00D817C3">
      <w:pPr>
        <w:pStyle w:val="affffe"/>
        <w:tabs>
          <w:tab w:val="left" w:pos="1276"/>
        </w:tabs>
        <w:outlineLvl w:val="0"/>
        <w:rPr>
          <w:b w:val="0"/>
          <w:caps w:val="0"/>
          <w:color w:val="000000"/>
          <w:sz w:val="26"/>
        </w:rPr>
      </w:pPr>
    </w:p>
    <w:p w14:paraId="77AB08BC" w14:textId="77777777" w:rsidR="00BE32D8" w:rsidRPr="00D817C3" w:rsidRDefault="00BE32D8" w:rsidP="00D817C3">
      <w:pPr>
        <w:tabs>
          <w:tab w:val="left" w:pos="1276"/>
        </w:tabs>
        <w:ind w:left="6096"/>
        <w:rPr>
          <w:color w:val="000000"/>
          <w:sz w:val="26"/>
        </w:rPr>
      </w:pPr>
    </w:p>
    <w:p w14:paraId="777B02F7" w14:textId="77777777" w:rsidR="00BE32D8" w:rsidRPr="00D817C3" w:rsidRDefault="008C2709" w:rsidP="00D817C3">
      <w:pPr>
        <w:pStyle w:val="affffe"/>
        <w:tabs>
          <w:tab w:val="left" w:pos="1276"/>
        </w:tabs>
        <w:ind w:firstLine="2694"/>
        <w:jc w:val="right"/>
        <w:outlineLvl w:val="0"/>
        <w:rPr>
          <w:b w:val="0"/>
          <w:caps w:val="0"/>
          <w:color w:val="000000"/>
          <w:sz w:val="26"/>
        </w:rPr>
      </w:pPr>
      <w:r w:rsidRPr="00A408BC">
        <w:rPr>
          <w:b w:val="0"/>
          <w:caps w:val="0"/>
          <w:color w:val="000000"/>
          <w:sz w:val="26"/>
        </w:rPr>
        <w:t xml:space="preserve">Приложение № </w:t>
      </w:r>
      <w:r w:rsidR="000146DC" w:rsidRPr="00A408BC">
        <w:rPr>
          <w:b w:val="0"/>
          <w:caps w:val="0"/>
          <w:color w:val="000000"/>
          <w:sz w:val="26"/>
        </w:rPr>
        <w:t>2</w:t>
      </w:r>
      <w:r w:rsidRPr="008C2709">
        <w:rPr>
          <w:b w:val="0"/>
          <w:caps w:val="0"/>
          <w:color w:val="000000"/>
          <w:sz w:val="26"/>
        </w:rPr>
        <w:br/>
        <w:t>к Договору № _____ от __________201_ г.</w:t>
      </w:r>
    </w:p>
    <w:p w14:paraId="452DA282" w14:textId="77777777" w:rsidR="00BE32D8" w:rsidRPr="00D817C3" w:rsidRDefault="008C2709" w:rsidP="00D817C3">
      <w:pPr>
        <w:tabs>
          <w:tab w:val="left" w:pos="1276"/>
          <w:tab w:val="left" w:pos="3002"/>
        </w:tabs>
        <w:rPr>
          <w:b/>
          <w:caps/>
          <w:color w:val="000000"/>
          <w:sz w:val="26"/>
        </w:rPr>
      </w:pPr>
      <w:r w:rsidRPr="008C2709">
        <w:rPr>
          <w:b/>
          <w:caps/>
          <w:color w:val="000000"/>
          <w:sz w:val="26"/>
        </w:rPr>
        <w:tab/>
      </w:r>
    </w:p>
    <w:p w14:paraId="02C03AE9" w14:textId="77777777" w:rsidR="00BE32D8" w:rsidRPr="00D817C3" w:rsidRDefault="00BE32D8" w:rsidP="00D817C3">
      <w:pPr>
        <w:tabs>
          <w:tab w:val="left" w:pos="1276"/>
        </w:tabs>
        <w:rPr>
          <w:b/>
          <w:caps/>
          <w:color w:val="000000"/>
          <w:sz w:val="26"/>
        </w:rPr>
      </w:pPr>
    </w:p>
    <w:p w14:paraId="23A09C6B" w14:textId="6FFA18BD" w:rsidR="0094534C" w:rsidRPr="00F54B29" w:rsidRDefault="00F54B29" w:rsidP="00F54B29">
      <w:pPr>
        <w:tabs>
          <w:tab w:val="left" w:pos="1276"/>
        </w:tabs>
        <w:jc w:val="center"/>
        <w:rPr>
          <w:b/>
          <w:sz w:val="26"/>
        </w:rPr>
      </w:pPr>
      <w:r w:rsidRPr="00F54B29">
        <w:rPr>
          <w:b/>
          <w:sz w:val="26"/>
        </w:rPr>
        <w:t>Техническое задание.</w:t>
      </w:r>
    </w:p>
    <w:p w14:paraId="62D745AE" w14:textId="77777777" w:rsidR="007C04A2" w:rsidRDefault="007C04A2" w:rsidP="00D817C3">
      <w:pPr>
        <w:tabs>
          <w:tab w:val="left" w:pos="1276"/>
        </w:tabs>
        <w:jc w:val="both"/>
        <w:rPr>
          <w:sz w:val="26"/>
        </w:rPr>
      </w:pPr>
    </w:p>
    <w:p w14:paraId="7799144D" w14:textId="25649832" w:rsidR="007C04A2" w:rsidRDefault="00E44DF8" w:rsidP="00D817C3">
      <w:pPr>
        <w:tabs>
          <w:tab w:val="left" w:pos="1276"/>
        </w:tabs>
        <w:jc w:val="both"/>
        <w:rPr>
          <w:sz w:val="26"/>
        </w:rPr>
      </w:pPr>
      <w:r>
        <w:rPr>
          <w:sz w:val="26"/>
        </w:rPr>
        <w:t xml:space="preserve">Представлено отдельным файлом - </w:t>
      </w:r>
      <w:r w:rsidRPr="00E44DF8">
        <w:rPr>
          <w:sz w:val="26"/>
        </w:rPr>
        <w:t>Приложение №2 к Проекту Договора Техническое задание</w:t>
      </w:r>
    </w:p>
    <w:p w14:paraId="46ACC3FC" w14:textId="77777777" w:rsidR="007C04A2" w:rsidRDefault="007C04A2" w:rsidP="00D817C3">
      <w:pPr>
        <w:tabs>
          <w:tab w:val="left" w:pos="1276"/>
        </w:tabs>
        <w:jc w:val="both"/>
        <w:rPr>
          <w:sz w:val="26"/>
        </w:rPr>
      </w:pPr>
      <w:bookmarkStart w:id="3" w:name="_GoBack"/>
      <w:bookmarkEnd w:id="3"/>
    </w:p>
    <w:p w14:paraId="6CE777AE" w14:textId="77777777" w:rsidR="007C04A2" w:rsidRDefault="007C04A2" w:rsidP="00D817C3">
      <w:pPr>
        <w:tabs>
          <w:tab w:val="left" w:pos="1276"/>
        </w:tabs>
        <w:jc w:val="both"/>
        <w:rPr>
          <w:sz w:val="26"/>
        </w:rPr>
      </w:pPr>
    </w:p>
    <w:p w14:paraId="06E745F3" w14:textId="77777777" w:rsidR="007C04A2" w:rsidRDefault="007C04A2" w:rsidP="00D817C3">
      <w:pPr>
        <w:tabs>
          <w:tab w:val="left" w:pos="1276"/>
        </w:tabs>
        <w:jc w:val="both"/>
        <w:rPr>
          <w:sz w:val="26"/>
        </w:rPr>
      </w:pPr>
    </w:p>
    <w:p w14:paraId="717338F1" w14:textId="77777777" w:rsidR="007C04A2" w:rsidRDefault="007C04A2" w:rsidP="00D817C3">
      <w:pPr>
        <w:tabs>
          <w:tab w:val="left" w:pos="1276"/>
        </w:tabs>
        <w:jc w:val="both"/>
        <w:rPr>
          <w:sz w:val="26"/>
        </w:rPr>
      </w:pPr>
    </w:p>
    <w:p w14:paraId="6C5C6232" w14:textId="77777777" w:rsidR="007C04A2" w:rsidRDefault="007C04A2" w:rsidP="00D817C3">
      <w:pPr>
        <w:tabs>
          <w:tab w:val="left" w:pos="1276"/>
        </w:tabs>
        <w:jc w:val="both"/>
        <w:rPr>
          <w:sz w:val="26"/>
        </w:rPr>
      </w:pPr>
    </w:p>
    <w:p w14:paraId="2F3000B1" w14:textId="77777777" w:rsidR="007C04A2" w:rsidRPr="001867A8" w:rsidRDefault="007C04A2" w:rsidP="00D817C3">
      <w:pPr>
        <w:tabs>
          <w:tab w:val="left" w:pos="1276"/>
        </w:tabs>
        <w:jc w:val="both"/>
        <w:rPr>
          <w:sz w:val="26"/>
        </w:rPr>
      </w:pPr>
    </w:p>
    <w:p w14:paraId="639D68F2" w14:textId="77777777" w:rsidR="002245CE" w:rsidRPr="001867A8" w:rsidRDefault="002245CE" w:rsidP="00D817C3">
      <w:pPr>
        <w:tabs>
          <w:tab w:val="left" w:pos="1276"/>
        </w:tabs>
        <w:jc w:val="both"/>
        <w:rPr>
          <w:b/>
          <w:color w:val="000000"/>
          <w:sz w:val="26"/>
        </w:rPr>
      </w:pPr>
    </w:p>
    <w:p w14:paraId="28D005F9" w14:textId="77777777" w:rsidR="00BC0F17" w:rsidRPr="001867A8" w:rsidRDefault="00BC0F17" w:rsidP="00D817C3">
      <w:pPr>
        <w:tabs>
          <w:tab w:val="left" w:pos="1276"/>
        </w:tabs>
        <w:ind w:left="5670"/>
        <w:jc w:val="right"/>
        <w:rPr>
          <w:color w:val="000000"/>
          <w:spacing w:val="-1"/>
          <w:sz w:val="26"/>
        </w:rPr>
      </w:pPr>
    </w:p>
    <w:tbl>
      <w:tblPr>
        <w:tblW w:w="10273" w:type="dxa"/>
        <w:jc w:val="center"/>
        <w:tblLook w:val="0000" w:firstRow="0" w:lastRow="0" w:firstColumn="0" w:lastColumn="0" w:noHBand="0" w:noVBand="0"/>
      </w:tblPr>
      <w:tblGrid>
        <w:gridCol w:w="5353"/>
        <w:gridCol w:w="4920"/>
      </w:tblGrid>
      <w:tr w:rsidR="00FF78EC" w:rsidRPr="00D817C3" w14:paraId="6C391460" w14:textId="77777777" w:rsidTr="00BC5A37">
        <w:trPr>
          <w:trHeight w:val="792"/>
          <w:jc w:val="center"/>
        </w:trPr>
        <w:tc>
          <w:tcPr>
            <w:tcW w:w="5353" w:type="dxa"/>
          </w:tcPr>
          <w:p w14:paraId="4F81F72D" w14:textId="36CC00F7" w:rsidR="00FF78EC" w:rsidRPr="00D817C3" w:rsidRDefault="00FF78EC" w:rsidP="00FF78EC">
            <w:pPr>
              <w:tabs>
                <w:tab w:val="left" w:pos="1276"/>
              </w:tabs>
              <w:suppressAutoHyphens/>
              <w:spacing w:line="276" w:lineRule="auto"/>
              <w:ind w:right="40"/>
              <w:rPr>
                <w:b/>
                <w:color w:val="000000"/>
                <w:sz w:val="26"/>
              </w:rPr>
            </w:pPr>
            <w:r>
              <w:rPr>
                <w:b/>
                <w:color w:val="000000"/>
                <w:sz w:val="26"/>
              </w:rPr>
              <w:t>От Заказчика</w:t>
            </w:r>
          </w:p>
          <w:p w14:paraId="47F44B65" w14:textId="77777777" w:rsidR="00FF78EC" w:rsidRPr="00D817C3" w:rsidRDefault="00FF78EC" w:rsidP="00FF78EC">
            <w:pPr>
              <w:tabs>
                <w:tab w:val="left" w:pos="1276"/>
              </w:tabs>
              <w:suppressAutoHyphens/>
              <w:spacing w:line="276" w:lineRule="auto"/>
              <w:ind w:right="40"/>
              <w:rPr>
                <w:b/>
                <w:color w:val="000000"/>
                <w:sz w:val="26"/>
              </w:rPr>
            </w:pPr>
            <w:r>
              <w:rPr>
                <w:b/>
                <w:color w:val="000000"/>
                <w:sz w:val="26"/>
              </w:rPr>
              <w:t>Генеральный директор ПАО «Башинформсвязь»</w:t>
            </w:r>
          </w:p>
          <w:p w14:paraId="01FD3790" w14:textId="77777777" w:rsidR="00FF78EC" w:rsidRPr="00D817C3" w:rsidRDefault="00FF78EC" w:rsidP="00FF78EC">
            <w:pPr>
              <w:tabs>
                <w:tab w:val="left" w:pos="1276"/>
              </w:tabs>
              <w:suppressAutoHyphens/>
              <w:spacing w:line="276" w:lineRule="auto"/>
              <w:ind w:right="40"/>
              <w:rPr>
                <w:b/>
                <w:color w:val="000000"/>
                <w:sz w:val="26"/>
              </w:rPr>
            </w:pPr>
          </w:p>
          <w:p w14:paraId="6A4948EE" w14:textId="77777777" w:rsidR="00FF78EC" w:rsidRPr="00E6059C" w:rsidRDefault="00FF78EC" w:rsidP="00FF78EC">
            <w:pPr>
              <w:tabs>
                <w:tab w:val="left" w:pos="1276"/>
              </w:tabs>
              <w:suppressAutoHyphens/>
              <w:spacing w:line="276" w:lineRule="auto"/>
              <w:ind w:right="40"/>
              <w:rPr>
                <w:b/>
                <w:color w:val="000000"/>
                <w:sz w:val="26"/>
              </w:rPr>
            </w:pPr>
          </w:p>
        </w:tc>
        <w:tc>
          <w:tcPr>
            <w:tcW w:w="4920" w:type="dxa"/>
          </w:tcPr>
          <w:p w14:paraId="1D69BFA5" w14:textId="77777777" w:rsidR="00FF78EC" w:rsidRPr="00D817C3" w:rsidRDefault="00FF78EC" w:rsidP="00FF78EC">
            <w:pPr>
              <w:tabs>
                <w:tab w:val="left" w:pos="1276"/>
              </w:tabs>
              <w:suppressAutoHyphens/>
              <w:spacing w:line="276" w:lineRule="auto"/>
              <w:ind w:right="40"/>
              <w:rPr>
                <w:b/>
                <w:color w:val="000000"/>
                <w:sz w:val="26"/>
              </w:rPr>
            </w:pPr>
            <w:r>
              <w:rPr>
                <w:b/>
                <w:color w:val="000000"/>
                <w:sz w:val="26"/>
              </w:rPr>
              <w:t>От Исполнителя</w:t>
            </w:r>
          </w:p>
          <w:p w14:paraId="7CE9DDAD" w14:textId="77777777" w:rsidR="00FF78EC" w:rsidRPr="00D817C3" w:rsidRDefault="00FF78EC" w:rsidP="00FF78EC">
            <w:pPr>
              <w:tabs>
                <w:tab w:val="left" w:pos="1276"/>
              </w:tabs>
              <w:rPr>
                <w:b/>
                <w:sz w:val="26"/>
              </w:rPr>
            </w:pPr>
            <w:r>
              <w:rPr>
                <w:b/>
                <w:sz w:val="26"/>
              </w:rPr>
              <w:t>Директор ООО «ИЦСБ»</w:t>
            </w:r>
          </w:p>
          <w:p w14:paraId="32EA33A7" w14:textId="77777777" w:rsidR="00FF78EC" w:rsidRPr="00D817C3" w:rsidRDefault="00FF78EC" w:rsidP="00FF78EC">
            <w:pPr>
              <w:tabs>
                <w:tab w:val="left" w:pos="1276"/>
              </w:tabs>
              <w:rPr>
                <w:b/>
                <w:sz w:val="26"/>
              </w:rPr>
            </w:pPr>
          </w:p>
          <w:p w14:paraId="3C2B8278" w14:textId="77777777" w:rsidR="00FF78EC" w:rsidRPr="00E6059C" w:rsidRDefault="00FF78EC" w:rsidP="00FF78EC">
            <w:pPr>
              <w:tabs>
                <w:tab w:val="left" w:pos="1276"/>
              </w:tabs>
              <w:rPr>
                <w:b/>
                <w:color w:val="000000"/>
                <w:sz w:val="26"/>
              </w:rPr>
            </w:pPr>
          </w:p>
        </w:tc>
      </w:tr>
      <w:tr w:rsidR="00FF78EC" w:rsidRPr="00D817C3" w14:paraId="4C540297" w14:textId="77777777" w:rsidTr="00BC5A37">
        <w:trPr>
          <w:trHeight w:val="1264"/>
          <w:jc w:val="center"/>
        </w:trPr>
        <w:tc>
          <w:tcPr>
            <w:tcW w:w="5353" w:type="dxa"/>
          </w:tcPr>
          <w:p w14:paraId="64CF9E75" w14:textId="77777777" w:rsidR="00FF78EC" w:rsidRPr="00D817C3" w:rsidRDefault="00FF78EC" w:rsidP="00FF78EC">
            <w:pPr>
              <w:tabs>
                <w:tab w:val="left" w:pos="1276"/>
              </w:tabs>
              <w:suppressAutoHyphens/>
              <w:spacing w:line="276" w:lineRule="auto"/>
              <w:ind w:right="40"/>
              <w:rPr>
                <w:color w:val="000000"/>
                <w:sz w:val="26"/>
              </w:rPr>
            </w:pPr>
            <w:r>
              <w:rPr>
                <w:color w:val="000000"/>
                <w:sz w:val="26"/>
              </w:rPr>
              <w:t>________________М.Г. Долгоаршинных</w:t>
            </w:r>
          </w:p>
          <w:p w14:paraId="0BFEEAD0" w14:textId="77777777" w:rsidR="00FF78EC" w:rsidRPr="00E6059C" w:rsidRDefault="00FF78EC" w:rsidP="00FF78EC">
            <w:pPr>
              <w:tabs>
                <w:tab w:val="left" w:pos="1276"/>
              </w:tabs>
              <w:suppressAutoHyphens/>
              <w:spacing w:line="276" w:lineRule="auto"/>
              <w:ind w:right="40"/>
              <w:rPr>
                <w:color w:val="000000"/>
                <w:sz w:val="26"/>
              </w:rPr>
            </w:pPr>
            <w:r w:rsidRPr="008C2709">
              <w:rPr>
                <w:color w:val="000000"/>
                <w:sz w:val="26"/>
              </w:rPr>
              <w:t>М.П.</w:t>
            </w:r>
          </w:p>
        </w:tc>
        <w:tc>
          <w:tcPr>
            <w:tcW w:w="4920" w:type="dxa"/>
          </w:tcPr>
          <w:p w14:paraId="05893974" w14:textId="77777777" w:rsidR="00FF78EC" w:rsidRPr="00D817C3" w:rsidRDefault="00FF78EC" w:rsidP="00FF78EC">
            <w:pPr>
              <w:tabs>
                <w:tab w:val="left" w:pos="1276"/>
              </w:tabs>
              <w:rPr>
                <w:sz w:val="26"/>
              </w:rPr>
            </w:pPr>
            <w:r w:rsidRPr="008C2709">
              <w:rPr>
                <w:color w:val="000000"/>
                <w:sz w:val="26"/>
              </w:rPr>
              <w:t>_____</w:t>
            </w:r>
            <w:r>
              <w:rPr>
                <w:color w:val="000000"/>
                <w:sz w:val="26"/>
              </w:rPr>
              <w:t>________</w:t>
            </w:r>
            <w:r w:rsidRPr="008C2709">
              <w:rPr>
                <w:color w:val="000000"/>
                <w:sz w:val="26"/>
              </w:rPr>
              <w:t xml:space="preserve">_ </w:t>
            </w:r>
            <w:r>
              <w:rPr>
                <w:sz w:val="26"/>
              </w:rPr>
              <w:t xml:space="preserve">/А.И. </w:t>
            </w:r>
            <w:proofErr w:type="spellStart"/>
            <w:r>
              <w:rPr>
                <w:sz w:val="26"/>
              </w:rPr>
              <w:t>Луцкович</w:t>
            </w:r>
            <w:proofErr w:type="spellEnd"/>
            <w:r>
              <w:rPr>
                <w:sz w:val="26"/>
              </w:rPr>
              <w:t>/</w:t>
            </w:r>
          </w:p>
          <w:p w14:paraId="32F717AC" w14:textId="7C6DD541" w:rsidR="00FF78EC" w:rsidRPr="00E6059C" w:rsidRDefault="00FF78EC" w:rsidP="00FF78EC">
            <w:pPr>
              <w:tabs>
                <w:tab w:val="left" w:pos="1276"/>
              </w:tabs>
              <w:rPr>
                <w:color w:val="000000"/>
                <w:sz w:val="26"/>
              </w:rPr>
            </w:pPr>
            <w:r w:rsidRPr="008C2709">
              <w:rPr>
                <w:color w:val="000000"/>
                <w:sz w:val="26"/>
              </w:rPr>
              <w:t>М.П.</w:t>
            </w:r>
          </w:p>
        </w:tc>
      </w:tr>
    </w:tbl>
    <w:p w14:paraId="4DF44447" w14:textId="77777777" w:rsidR="002245CE" w:rsidRPr="002245CE" w:rsidRDefault="002245CE" w:rsidP="002245CE">
      <w:pPr>
        <w:rPr>
          <w:color w:val="000000"/>
          <w:spacing w:val="-1"/>
          <w:sz w:val="26"/>
        </w:rPr>
      </w:pPr>
    </w:p>
    <w:p w14:paraId="2EEC4770" w14:textId="77777777" w:rsidR="00BC0F17" w:rsidRDefault="00BC0F17" w:rsidP="00D817C3">
      <w:pPr>
        <w:tabs>
          <w:tab w:val="left" w:pos="1276"/>
        </w:tabs>
        <w:ind w:left="5670"/>
        <w:jc w:val="right"/>
        <w:rPr>
          <w:color w:val="000000"/>
          <w:spacing w:val="-1"/>
          <w:sz w:val="26"/>
        </w:rPr>
      </w:pPr>
      <w:r>
        <w:rPr>
          <w:color w:val="000000"/>
          <w:spacing w:val="-1"/>
          <w:sz w:val="26"/>
        </w:rPr>
        <w:br w:type="page"/>
      </w:r>
    </w:p>
    <w:p w14:paraId="397D5FE4" w14:textId="77777777" w:rsidR="001A618F" w:rsidRDefault="001A618F" w:rsidP="008B12DA">
      <w:pPr>
        <w:pStyle w:val="affffe"/>
        <w:tabs>
          <w:tab w:val="left" w:pos="1276"/>
        </w:tabs>
        <w:ind w:left="720"/>
        <w:jc w:val="left"/>
        <w:outlineLvl w:val="0"/>
        <w:rPr>
          <w:b w:val="0"/>
          <w:caps w:val="0"/>
          <w:color w:val="000000"/>
          <w:sz w:val="26"/>
        </w:rPr>
        <w:sectPr w:rsidR="001A618F" w:rsidSect="004E25F9">
          <w:pgSz w:w="11906" w:h="16838"/>
          <w:pgMar w:top="851" w:right="851" w:bottom="851" w:left="1418" w:header="709" w:footer="709" w:gutter="0"/>
          <w:cols w:space="708"/>
          <w:titlePg/>
          <w:docGrid w:linePitch="360"/>
        </w:sectPr>
      </w:pPr>
    </w:p>
    <w:p w14:paraId="76A36753" w14:textId="77777777" w:rsidR="001A618F" w:rsidRDefault="001A618F" w:rsidP="008B12DA">
      <w:pPr>
        <w:tabs>
          <w:tab w:val="left" w:pos="1276"/>
        </w:tabs>
        <w:rPr>
          <w:color w:val="000000"/>
          <w:spacing w:val="-1"/>
          <w:sz w:val="26"/>
        </w:rPr>
      </w:pPr>
    </w:p>
    <w:p w14:paraId="75BFD356" w14:textId="07A31398" w:rsidR="008852BA" w:rsidRPr="00D817C3" w:rsidRDefault="008852BA" w:rsidP="008852BA">
      <w:pPr>
        <w:tabs>
          <w:tab w:val="left" w:pos="1276"/>
        </w:tabs>
        <w:ind w:left="5670"/>
        <w:jc w:val="right"/>
        <w:rPr>
          <w:color w:val="000000"/>
          <w:spacing w:val="-1"/>
          <w:sz w:val="26"/>
        </w:rPr>
      </w:pPr>
      <w:r w:rsidRPr="008C2709">
        <w:rPr>
          <w:color w:val="000000"/>
          <w:spacing w:val="-1"/>
          <w:sz w:val="26"/>
        </w:rPr>
        <w:t xml:space="preserve">Приложение </w:t>
      </w:r>
      <w:r w:rsidR="00F6600F">
        <w:rPr>
          <w:color w:val="000000"/>
          <w:spacing w:val="-1"/>
          <w:sz w:val="26"/>
        </w:rPr>
        <w:t>№</w:t>
      </w:r>
      <w:r w:rsidR="007706EB">
        <w:rPr>
          <w:color w:val="000000"/>
          <w:spacing w:val="-1"/>
          <w:sz w:val="26"/>
        </w:rPr>
        <w:t>3</w:t>
      </w:r>
    </w:p>
    <w:p w14:paraId="5B1B7191" w14:textId="77777777" w:rsidR="008852BA" w:rsidRPr="00E6059C" w:rsidRDefault="008852BA" w:rsidP="008852BA">
      <w:pPr>
        <w:pStyle w:val="affffe"/>
        <w:tabs>
          <w:tab w:val="left" w:pos="1276"/>
        </w:tabs>
        <w:ind w:left="2835" w:firstLine="2268"/>
        <w:jc w:val="right"/>
        <w:outlineLvl w:val="0"/>
        <w:rPr>
          <w:b w:val="0"/>
          <w:caps w:val="0"/>
          <w:color w:val="000000"/>
          <w:sz w:val="26"/>
        </w:rPr>
      </w:pPr>
      <w:r w:rsidRPr="00E6059C">
        <w:rPr>
          <w:b w:val="0"/>
          <w:caps w:val="0"/>
          <w:color w:val="000000"/>
          <w:sz w:val="26"/>
        </w:rPr>
        <w:t xml:space="preserve">к Договору </w:t>
      </w:r>
      <w:r w:rsidRPr="008C2709">
        <w:rPr>
          <w:b w:val="0"/>
          <w:caps w:val="0"/>
          <w:color w:val="000000"/>
          <w:sz w:val="26"/>
        </w:rPr>
        <w:t>№ _____</w:t>
      </w:r>
      <w:r w:rsidRPr="00E6059C">
        <w:rPr>
          <w:b w:val="0"/>
          <w:caps w:val="0"/>
          <w:color w:val="000000"/>
          <w:sz w:val="26"/>
        </w:rPr>
        <w:t xml:space="preserve"> от </w:t>
      </w:r>
      <w:r w:rsidRPr="008C2709">
        <w:rPr>
          <w:b w:val="0"/>
          <w:caps w:val="0"/>
          <w:color w:val="000000"/>
          <w:sz w:val="26"/>
        </w:rPr>
        <w:t>____</w:t>
      </w:r>
      <w:r w:rsidRPr="00E6059C">
        <w:rPr>
          <w:b w:val="0"/>
          <w:caps w:val="0"/>
          <w:color w:val="000000"/>
          <w:sz w:val="26"/>
        </w:rPr>
        <w:t>201</w:t>
      </w:r>
      <w:r w:rsidRPr="008C2709">
        <w:rPr>
          <w:b w:val="0"/>
          <w:caps w:val="0"/>
          <w:color w:val="000000"/>
          <w:sz w:val="26"/>
        </w:rPr>
        <w:t>_г</w:t>
      </w:r>
      <w:r w:rsidRPr="00E6059C">
        <w:rPr>
          <w:b w:val="0"/>
          <w:caps w:val="0"/>
          <w:color w:val="000000"/>
          <w:sz w:val="26"/>
        </w:rPr>
        <w:t>.</w:t>
      </w:r>
    </w:p>
    <w:p w14:paraId="46E0B419" w14:textId="77777777" w:rsidR="00BE32D8" w:rsidRPr="00D817C3" w:rsidRDefault="008C2709" w:rsidP="006C7A87">
      <w:pPr>
        <w:tabs>
          <w:tab w:val="left" w:pos="1276"/>
        </w:tabs>
        <w:rPr>
          <w:color w:val="000000"/>
          <w:sz w:val="26"/>
        </w:rPr>
      </w:pPr>
      <w:r w:rsidRPr="008C2709">
        <w:rPr>
          <w:color w:val="000000"/>
          <w:sz w:val="26"/>
        </w:rPr>
        <w:t>ФОРМА</w:t>
      </w:r>
    </w:p>
    <w:p w14:paraId="3569F68E" w14:textId="77777777" w:rsidR="00BE32D8" w:rsidRPr="00D817C3" w:rsidRDefault="008C2709" w:rsidP="00D817C3">
      <w:pPr>
        <w:tabs>
          <w:tab w:val="left" w:pos="1276"/>
        </w:tabs>
        <w:jc w:val="center"/>
        <w:outlineLvl w:val="0"/>
        <w:rPr>
          <w:b/>
          <w:sz w:val="26"/>
        </w:rPr>
      </w:pPr>
      <w:bookmarkStart w:id="4" w:name="_Toc347825003"/>
      <w:r w:rsidRPr="008C2709">
        <w:rPr>
          <w:b/>
          <w:sz w:val="26"/>
        </w:rPr>
        <w:t>АКТ</w:t>
      </w:r>
      <w:bookmarkEnd w:id="4"/>
    </w:p>
    <w:p w14:paraId="597FE744" w14:textId="608B72AB" w:rsidR="00CD5D63" w:rsidRPr="00D817C3" w:rsidRDefault="008C2709" w:rsidP="00CD5D63">
      <w:pPr>
        <w:widowControl w:val="0"/>
        <w:tabs>
          <w:tab w:val="left" w:pos="1276"/>
        </w:tabs>
        <w:autoSpaceDE w:val="0"/>
        <w:autoSpaceDN w:val="0"/>
        <w:adjustRightInd w:val="0"/>
        <w:jc w:val="center"/>
        <w:rPr>
          <w:b/>
          <w:color w:val="000000"/>
          <w:sz w:val="26"/>
        </w:rPr>
      </w:pPr>
      <w:r w:rsidRPr="008C2709">
        <w:rPr>
          <w:b/>
          <w:sz w:val="26"/>
        </w:rPr>
        <w:t>выполненных работ</w:t>
      </w:r>
      <w:r w:rsidR="00CD5D63">
        <w:rPr>
          <w:b/>
          <w:color w:val="000000"/>
          <w:sz w:val="26"/>
        </w:rPr>
        <w:t xml:space="preserve"> по ПОИБ Системы-112</w:t>
      </w:r>
    </w:p>
    <w:p w14:paraId="3D246666" w14:textId="4C4DA356" w:rsidR="00BE32D8" w:rsidRPr="00D817C3" w:rsidRDefault="00BE32D8" w:rsidP="00D817C3">
      <w:pPr>
        <w:tabs>
          <w:tab w:val="left" w:pos="1276"/>
        </w:tabs>
        <w:jc w:val="center"/>
        <w:rPr>
          <w:b/>
          <w:sz w:val="26"/>
        </w:rPr>
      </w:pPr>
    </w:p>
    <w:p w14:paraId="38793577" w14:textId="77777777" w:rsidR="00BE32D8" w:rsidRPr="00D817C3" w:rsidRDefault="008B0908" w:rsidP="00D817C3">
      <w:pPr>
        <w:tabs>
          <w:tab w:val="left" w:pos="1276"/>
        </w:tabs>
        <w:jc w:val="center"/>
        <w:rPr>
          <w:sz w:val="26"/>
        </w:rPr>
      </w:pPr>
      <w:r w:rsidRPr="00D817C3" w:rsidDel="008B0908">
        <w:rPr>
          <w:b/>
          <w:sz w:val="26"/>
        </w:rPr>
        <w:t xml:space="preserve"> </w:t>
      </w:r>
      <w:r w:rsidR="008C2709" w:rsidRPr="008C2709">
        <w:rPr>
          <w:sz w:val="26"/>
        </w:rPr>
        <w:t>«___»_____________ 201__г.</w:t>
      </w:r>
    </w:p>
    <w:p w14:paraId="1D04EAFA" w14:textId="316ABA3B" w:rsidR="00C91FF9" w:rsidRDefault="00475D93" w:rsidP="008852BA">
      <w:pPr>
        <w:tabs>
          <w:tab w:val="left" w:pos="1276"/>
        </w:tabs>
        <w:outlineLvl w:val="0"/>
        <w:rPr>
          <w:sz w:val="26"/>
        </w:rPr>
      </w:pPr>
      <w:bookmarkStart w:id="5" w:name="_Toc347825004"/>
      <w:r>
        <w:rPr>
          <w:b/>
          <w:sz w:val="26"/>
        </w:rPr>
        <w:t>Заказчик</w:t>
      </w:r>
      <w:r w:rsidR="008C2709" w:rsidRPr="008C2709">
        <w:rPr>
          <w:b/>
          <w:sz w:val="26"/>
        </w:rPr>
        <w:t xml:space="preserve">: </w:t>
      </w:r>
      <w:r w:rsidR="008C2709" w:rsidRPr="008C2709">
        <w:rPr>
          <w:sz w:val="26"/>
        </w:rPr>
        <w:t>____________________</w:t>
      </w:r>
      <w:bookmarkEnd w:id="5"/>
    </w:p>
    <w:p w14:paraId="60B73D01" w14:textId="7F97D02D" w:rsidR="00C91FF9" w:rsidRDefault="00475D93" w:rsidP="008852BA">
      <w:pPr>
        <w:tabs>
          <w:tab w:val="left" w:pos="1276"/>
        </w:tabs>
        <w:outlineLvl w:val="0"/>
        <w:rPr>
          <w:sz w:val="26"/>
        </w:rPr>
      </w:pPr>
      <w:bookmarkStart w:id="6" w:name="_Toc347825005"/>
      <w:r>
        <w:rPr>
          <w:b/>
          <w:sz w:val="26"/>
        </w:rPr>
        <w:t>Исполнитель</w:t>
      </w:r>
      <w:r w:rsidR="008C2709" w:rsidRPr="008C2709">
        <w:rPr>
          <w:b/>
          <w:sz w:val="26"/>
        </w:rPr>
        <w:t>:</w:t>
      </w:r>
      <w:r w:rsidR="008C2709" w:rsidRPr="008C2709">
        <w:rPr>
          <w:sz w:val="26"/>
        </w:rPr>
        <w:t xml:space="preserve"> ______________________</w:t>
      </w:r>
      <w:bookmarkEnd w:id="6"/>
      <w:r w:rsidR="008C2709" w:rsidRPr="008C2709">
        <w:rPr>
          <w:sz w:val="26"/>
        </w:rPr>
        <w:tab/>
      </w:r>
      <w:r w:rsidR="008C2709" w:rsidRPr="008C2709">
        <w:rPr>
          <w:sz w:val="26"/>
        </w:rPr>
        <w:tab/>
      </w:r>
      <w:r w:rsidR="008C2709" w:rsidRPr="008C2709">
        <w:rPr>
          <w:sz w:val="26"/>
        </w:rPr>
        <w:tab/>
      </w:r>
    </w:p>
    <w:p w14:paraId="70AC3470" w14:textId="765BA940" w:rsidR="00C91FF9" w:rsidRDefault="008C2709" w:rsidP="008852BA">
      <w:pPr>
        <w:tabs>
          <w:tab w:val="left" w:pos="1276"/>
        </w:tabs>
        <w:jc w:val="both"/>
        <w:rPr>
          <w:sz w:val="26"/>
        </w:rPr>
      </w:pPr>
      <w:r w:rsidRPr="008C2709">
        <w:rPr>
          <w:b/>
          <w:sz w:val="26"/>
        </w:rPr>
        <w:t>ДОГОВОР:</w:t>
      </w:r>
      <w:r w:rsidR="00B25B9A">
        <w:rPr>
          <w:b/>
          <w:sz w:val="26"/>
        </w:rPr>
        <w:t xml:space="preserve"> </w:t>
      </w:r>
      <w:r w:rsidR="008402FE">
        <w:rPr>
          <w:sz w:val="26"/>
        </w:rPr>
        <w:t xml:space="preserve">№ ____________ </w:t>
      </w:r>
      <w:proofErr w:type="gramStart"/>
      <w:r w:rsidRPr="008C2709">
        <w:rPr>
          <w:sz w:val="26"/>
        </w:rPr>
        <w:t>от  «</w:t>
      </w:r>
      <w:proofErr w:type="gramEnd"/>
      <w:r w:rsidRPr="008C2709">
        <w:rPr>
          <w:sz w:val="26"/>
        </w:rPr>
        <w:t>____» _____________ 201__г.</w:t>
      </w:r>
    </w:p>
    <w:p w14:paraId="467A564D" w14:textId="53FCCA68" w:rsidR="00C91FF9" w:rsidRDefault="008402FE" w:rsidP="008852BA">
      <w:pPr>
        <w:tabs>
          <w:tab w:val="left" w:pos="1276"/>
        </w:tabs>
        <w:outlineLvl w:val="0"/>
        <w:rPr>
          <w:b/>
          <w:sz w:val="26"/>
        </w:rPr>
      </w:pPr>
      <w:bookmarkStart w:id="7" w:name="_Toc347825007"/>
      <w:r>
        <w:rPr>
          <w:b/>
          <w:sz w:val="26"/>
        </w:rPr>
        <w:t xml:space="preserve">НАИМЕНОВАНИЕ </w:t>
      </w:r>
      <w:proofErr w:type="gramStart"/>
      <w:r>
        <w:rPr>
          <w:b/>
          <w:sz w:val="26"/>
        </w:rPr>
        <w:t>РАБОТ:</w:t>
      </w:r>
      <w:r w:rsidR="008C2709" w:rsidRPr="008C2709">
        <w:rPr>
          <w:spacing w:val="-1"/>
          <w:sz w:val="26"/>
        </w:rPr>
        <w:t>«</w:t>
      </w:r>
      <w:proofErr w:type="gramEnd"/>
      <w:r w:rsidR="008C2709" w:rsidRPr="008C2709">
        <w:rPr>
          <w:spacing w:val="-1"/>
          <w:sz w:val="26"/>
        </w:rPr>
        <w:t>_______________________________________________».</w:t>
      </w:r>
      <w:bookmarkEnd w:id="7"/>
      <w:r w:rsidR="008C2709" w:rsidRPr="008C2709">
        <w:rPr>
          <w:spacing w:val="-1"/>
          <w:sz w:val="26"/>
        </w:rPr>
        <w:t xml:space="preserve"> </w:t>
      </w:r>
      <w:r w:rsidR="008C2709" w:rsidRPr="008C2709">
        <w:rPr>
          <w:sz w:val="26"/>
        </w:rPr>
        <w:t xml:space="preserve"> </w:t>
      </w:r>
    </w:p>
    <w:p w14:paraId="5E4DA807" w14:textId="04C42104" w:rsidR="00BE32D8" w:rsidRPr="00D817C3" w:rsidRDefault="008C2709" w:rsidP="008852BA">
      <w:pPr>
        <w:shd w:val="clear" w:color="auto" w:fill="FFFFFF"/>
        <w:tabs>
          <w:tab w:val="left" w:pos="1276"/>
        </w:tabs>
        <w:jc w:val="both"/>
        <w:rPr>
          <w:sz w:val="26"/>
        </w:rPr>
      </w:pPr>
      <w:r w:rsidRPr="008C2709">
        <w:rPr>
          <w:sz w:val="26"/>
        </w:rPr>
        <w:t xml:space="preserve">Мы, нижеподписавшиеся, от </w:t>
      </w:r>
      <w:r w:rsidR="00475D93">
        <w:rPr>
          <w:sz w:val="26"/>
        </w:rPr>
        <w:t>Заказчика</w:t>
      </w:r>
      <w:r w:rsidRPr="008C2709">
        <w:rPr>
          <w:sz w:val="26"/>
        </w:rPr>
        <w:t xml:space="preserve"> - _______________________________________, действующий на основании _________________, с одной стороны, и от </w:t>
      </w:r>
      <w:r w:rsidR="00475D93">
        <w:rPr>
          <w:sz w:val="26"/>
        </w:rPr>
        <w:t>Исполнителя</w:t>
      </w:r>
      <w:r w:rsidRPr="008C2709">
        <w:rPr>
          <w:sz w:val="26"/>
        </w:rPr>
        <w:t xml:space="preserve"> – ______________________________, действующий на основании _________________________________ </w:t>
      </w:r>
      <w:r w:rsidRPr="008C2709">
        <w:rPr>
          <w:spacing w:val="-5"/>
          <w:sz w:val="26"/>
        </w:rPr>
        <w:t xml:space="preserve">с другой стороны </w:t>
      </w:r>
      <w:r w:rsidRPr="008C2709">
        <w:rPr>
          <w:sz w:val="26"/>
        </w:rPr>
        <w:t>составили настоящий акт о том, что:</w:t>
      </w:r>
    </w:p>
    <w:p w14:paraId="64340F80" w14:textId="7DF5F875" w:rsidR="00BE32D8" w:rsidRPr="007F6336" w:rsidRDefault="008C2709" w:rsidP="008852BA">
      <w:pPr>
        <w:shd w:val="clear" w:color="auto" w:fill="FFFFFF"/>
        <w:tabs>
          <w:tab w:val="left" w:pos="1276"/>
        </w:tabs>
        <w:jc w:val="both"/>
        <w:rPr>
          <w:color w:val="FF0000"/>
          <w:sz w:val="26"/>
        </w:rPr>
      </w:pPr>
      <w:r w:rsidRPr="008C2709">
        <w:rPr>
          <w:sz w:val="26"/>
        </w:rPr>
        <w:t xml:space="preserve">1. </w:t>
      </w:r>
      <w:r w:rsidR="00475D93">
        <w:rPr>
          <w:sz w:val="26"/>
        </w:rPr>
        <w:t>Исполнителем</w:t>
      </w:r>
      <w:r w:rsidRPr="008C2709">
        <w:rPr>
          <w:sz w:val="26"/>
        </w:rPr>
        <w:t xml:space="preserve"> в рамках Договора №_____ от «__</w:t>
      </w:r>
      <w:proofErr w:type="gramStart"/>
      <w:r w:rsidRPr="008C2709">
        <w:rPr>
          <w:sz w:val="26"/>
        </w:rPr>
        <w:t>_»</w:t>
      </w:r>
      <w:r w:rsidRPr="008C2709">
        <w:rPr>
          <w:sz w:val="26"/>
          <w:u w:val="single"/>
        </w:rPr>
        <w:t xml:space="preserve">   </w:t>
      </w:r>
      <w:proofErr w:type="gramEnd"/>
      <w:r w:rsidRPr="008C2709">
        <w:rPr>
          <w:sz w:val="26"/>
          <w:u w:val="single"/>
        </w:rPr>
        <w:t xml:space="preserve">    </w:t>
      </w:r>
      <w:r w:rsidRPr="008C2709">
        <w:rPr>
          <w:sz w:val="26"/>
        </w:rPr>
        <w:t xml:space="preserve">201__г. выполнены полностью и надлежащим образом </w:t>
      </w:r>
      <w:r w:rsidR="0077713E" w:rsidRPr="007F6336">
        <w:rPr>
          <w:sz w:val="26"/>
        </w:rPr>
        <w:t xml:space="preserve">работы по </w:t>
      </w:r>
      <w:r w:rsidR="007F6336" w:rsidRPr="007F6336">
        <w:rPr>
          <w:sz w:val="26"/>
        </w:rPr>
        <w:t>ПОИБ</w:t>
      </w:r>
      <w:r w:rsidR="00754E57">
        <w:rPr>
          <w:sz w:val="26"/>
        </w:rPr>
        <w:t xml:space="preserve"> Системы-112</w:t>
      </w:r>
    </w:p>
    <w:p w14:paraId="3C437E1D" w14:textId="77777777" w:rsidR="00BE32D8" w:rsidRPr="00D817C3" w:rsidRDefault="008C2709" w:rsidP="008852BA">
      <w:pPr>
        <w:shd w:val="clear" w:color="auto" w:fill="FFFFFF"/>
        <w:tabs>
          <w:tab w:val="left" w:pos="1276"/>
        </w:tabs>
        <w:jc w:val="both"/>
        <w:rPr>
          <w:sz w:val="26"/>
        </w:rPr>
      </w:pPr>
      <w:r w:rsidRPr="008C2709">
        <w:rPr>
          <w:sz w:val="26"/>
        </w:rPr>
        <w:t>2. Цена выполненных работ составляет сумму в размере:</w:t>
      </w:r>
    </w:p>
    <w:p w14:paraId="0449E57F" w14:textId="77777777" w:rsidR="00BE32D8" w:rsidRPr="00D817C3" w:rsidRDefault="008C2709" w:rsidP="008852BA">
      <w:pPr>
        <w:pStyle w:val="BodyText22"/>
        <w:tabs>
          <w:tab w:val="left" w:pos="1276"/>
        </w:tabs>
        <w:ind w:firstLine="0"/>
        <w:rPr>
          <w:sz w:val="26"/>
        </w:rPr>
      </w:pPr>
      <w:r w:rsidRPr="008C2709">
        <w:rPr>
          <w:sz w:val="26"/>
        </w:rPr>
        <w:t>___________ (_________________</w:t>
      </w:r>
      <w:proofErr w:type="gramStart"/>
      <w:r w:rsidRPr="008C2709">
        <w:rPr>
          <w:sz w:val="26"/>
        </w:rPr>
        <w:t>_)  рублей</w:t>
      </w:r>
      <w:proofErr w:type="gramEnd"/>
      <w:r w:rsidRPr="008C2709">
        <w:rPr>
          <w:sz w:val="26"/>
        </w:rPr>
        <w:t xml:space="preserve">, в том числе НДС 18% в размере ____________ руб. (_______).  </w:t>
      </w:r>
    </w:p>
    <w:p w14:paraId="21F5ED24" w14:textId="77777777" w:rsidR="00BE32D8" w:rsidRPr="00D817C3" w:rsidRDefault="008C2709" w:rsidP="008852BA">
      <w:pPr>
        <w:shd w:val="clear" w:color="auto" w:fill="FFFFFF"/>
        <w:tabs>
          <w:tab w:val="left" w:pos="1276"/>
        </w:tabs>
        <w:jc w:val="both"/>
        <w:rPr>
          <w:sz w:val="26"/>
        </w:rPr>
      </w:pPr>
      <w:r w:rsidRPr="008C2709">
        <w:rPr>
          <w:sz w:val="26"/>
        </w:rPr>
        <w:t>3. Подлежит оплате:</w:t>
      </w:r>
      <w:r w:rsidRPr="008C2709">
        <w:rPr>
          <w:b/>
          <w:sz w:val="26"/>
        </w:rPr>
        <w:t xml:space="preserve"> </w:t>
      </w:r>
      <w:r w:rsidRPr="008C2709">
        <w:rPr>
          <w:sz w:val="26"/>
        </w:rPr>
        <w:t>(_____________</w:t>
      </w:r>
      <w:proofErr w:type="gramStart"/>
      <w:r w:rsidRPr="008C2709">
        <w:rPr>
          <w:sz w:val="26"/>
        </w:rPr>
        <w:t>_)  рублей</w:t>
      </w:r>
      <w:proofErr w:type="gramEnd"/>
      <w:r w:rsidRPr="008C2709">
        <w:rPr>
          <w:sz w:val="26"/>
        </w:rPr>
        <w:t>, в том числе НДС 18% в размере __________________ руб. (_____________________________________)</w:t>
      </w:r>
      <w:r w:rsidRPr="008C2709">
        <w:rPr>
          <w:spacing w:val="5"/>
          <w:sz w:val="26"/>
        </w:rPr>
        <w:t>.</w:t>
      </w:r>
    </w:p>
    <w:p w14:paraId="729733CD" w14:textId="0662BCDE" w:rsidR="00BE32D8" w:rsidRPr="00D817C3" w:rsidRDefault="008C2709" w:rsidP="008852BA">
      <w:pPr>
        <w:shd w:val="clear" w:color="auto" w:fill="FFFFFF"/>
        <w:tabs>
          <w:tab w:val="left" w:pos="1276"/>
        </w:tabs>
        <w:jc w:val="both"/>
        <w:rPr>
          <w:sz w:val="26"/>
        </w:rPr>
      </w:pPr>
      <w:r w:rsidRPr="008C2709">
        <w:rPr>
          <w:sz w:val="26"/>
        </w:rPr>
        <w:t xml:space="preserve">4. </w:t>
      </w:r>
      <w:proofErr w:type="gramStart"/>
      <w:r w:rsidR="00475D93">
        <w:rPr>
          <w:sz w:val="26"/>
        </w:rPr>
        <w:t>Заказчик</w:t>
      </w:r>
      <w:r w:rsidRPr="008C2709">
        <w:rPr>
          <w:sz w:val="26"/>
        </w:rPr>
        <w:t xml:space="preserve">  претензий</w:t>
      </w:r>
      <w:proofErr w:type="gramEnd"/>
      <w:r w:rsidRPr="008C2709">
        <w:rPr>
          <w:sz w:val="26"/>
        </w:rPr>
        <w:t xml:space="preserve"> к </w:t>
      </w:r>
      <w:r w:rsidR="00475D93">
        <w:rPr>
          <w:sz w:val="26"/>
        </w:rPr>
        <w:t>Исполнителю</w:t>
      </w:r>
      <w:r w:rsidRPr="008C2709">
        <w:rPr>
          <w:sz w:val="26"/>
        </w:rPr>
        <w:t xml:space="preserve"> по качеству и срокам выполнения работ не имеет.</w:t>
      </w:r>
    </w:p>
    <w:p w14:paraId="2DAB2261" w14:textId="302F99B1" w:rsidR="00BE32D8" w:rsidRPr="00D817C3" w:rsidRDefault="008C2709" w:rsidP="008852BA">
      <w:pPr>
        <w:shd w:val="clear" w:color="auto" w:fill="FFFFFF"/>
        <w:tabs>
          <w:tab w:val="left" w:pos="1276"/>
        </w:tabs>
        <w:jc w:val="both"/>
        <w:rPr>
          <w:sz w:val="26"/>
        </w:rPr>
      </w:pPr>
      <w:r w:rsidRPr="008C2709">
        <w:rPr>
          <w:sz w:val="26"/>
        </w:rPr>
        <w:t>5. Настоящий акт является неотъемлемой частью Договора № _____ от «__</w:t>
      </w:r>
      <w:proofErr w:type="gramStart"/>
      <w:r w:rsidRPr="008C2709">
        <w:rPr>
          <w:sz w:val="26"/>
        </w:rPr>
        <w:t>_»</w:t>
      </w:r>
      <w:r w:rsidRPr="008C2709">
        <w:rPr>
          <w:sz w:val="26"/>
          <w:u w:val="single"/>
        </w:rPr>
        <w:t xml:space="preserve">   </w:t>
      </w:r>
      <w:proofErr w:type="gramEnd"/>
      <w:r w:rsidRPr="008C2709">
        <w:rPr>
          <w:sz w:val="26"/>
          <w:u w:val="single"/>
        </w:rPr>
        <w:t xml:space="preserve">    </w:t>
      </w:r>
      <w:r w:rsidRPr="008C2709">
        <w:rPr>
          <w:sz w:val="26"/>
        </w:rPr>
        <w:t xml:space="preserve">201__г. и основанием для взаиморасчетов между </w:t>
      </w:r>
      <w:r w:rsidR="00475D93">
        <w:rPr>
          <w:sz w:val="26"/>
        </w:rPr>
        <w:t>Заказчиком</w:t>
      </w:r>
      <w:r w:rsidRPr="008C2709">
        <w:rPr>
          <w:sz w:val="26"/>
        </w:rPr>
        <w:t xml:space="preserve"> и </w:t>
      </w:r>
      <w:r w:rsidR="00475D93">
        <w:rPr>
          <w:sz w:val="26"/>
        </w:rPr>
        <w:t>Исполнителем</w:t>
      </w:r>
      <w:r w:rsidRPr="008C2709">
        <w:rPr>
          <w:sz w:val="26"/>
        </w:rPr>
        <w:t>.</w:t>
      </w:r>
    </w:p>
    <w:p w14:paraId="1952B417" w14:textId="77777777" w:rsidR="00BE32D8" w:rsidRPr="001867A8" w:rsidRDefault="008C2709" w:rsidP="008852BA">
      <w:pPr>
        <w:shd w:val="clear" w:color="auto" w:fill="FFFFFF"/>
        <w:tabs>
          <w:tab w:val="left" w:pos="1276"/>
        </w:tabs>
        <w:jc w:val="both"/>
        <w:rPr>
          <w:sz w:val="26"/>
        </w:rPr>
      </w:pPr>
      <w:r w:rsidRPr="008C2709">
        <w:rPr>
          <w:sz w:val="26"/>
        </w:rPr>
        <w:t>6. Настоящий акт составлен в двух экземплярах, имеющих равную юридическую силу, по одному экземпляру для каждой стороны.</w:t>
      </w:r>
    </w:p>
    <w:p w14:paraId="14D38976" w14:textId="77777777" w:rsidR="00680BE0" w:rsidRDefault="00680BE0" w:rsidP="00680BE0">
      <w:pPr>
        <w:tabs>
          <w:tab w:val="left" w:pos="1276"/>
        </w:tabs>
        <w:jc w:val="center"/>
        <w:outlineLvl w:val="0"/>
        <w:rPr>
          <w:b/>
          <w:sz w:val="26"/>
        </w:rPr>
      </w:pPr>
      <w:bookmarkStart w:id="8" w:name="_Toc347825008"/>
    </w:p>
    <w:p w14:paraId="124D22B3" w14:textId="77777777" w:rsidR="008852BA" w:rsidRPr="00680BE0" w:rsidRDefault="008852BA" w:rsidP="00680BE0">
      <w:pPr>
        <w:tabs>
          <w:tab w:val="left" w:pos="1276"/>
        </w:tabs>
        <w:jc w:val="center"/>
        <w:outlineLvl w:val="0"/>
        <w:rPr>
          <w:b/>
          <w:sz w:val="26"/>
        </w:rPr>
      </w:pPr>
      <w:r w:rsidRPr="00E6059C">
        <w:rPr>
          <w:b/>
          <w:sz w:val="26"/>
        </w:rPr>
        <w:t>ПОДПИСИ СТОРОН</w:t>
      </w:r>
    </w:p>
    <w:p w14:paraId="3438F4A9" w14:textId="13E9C724" w:rsidR="008852BA" w:rsidRPr="00D817C3" w:rsidRDefault="008852BA" w:rsidP="008852BA">
      <w:pPr>
        <w:tabs>
          <w:tab w:val="left" w:pos="454"/>
          <w:tab w:val="left" w:pos="908"/>
          <w:tab w:val="left" w:pos="1276"/>
          <w:tab w:val="left" w:pos="1362"/>
          <w:tab w:val="left" w:pos="5271"/>
        </w:tabs>
        <w:jc w:val="both"/>
        <w:rPr>
          <w:rFonts w:eastAsia="MS Mincho"/>
          <w:color w:val="000000"/>
          <w:sz w:val="26"/>
        </w:rPr>
      </w:pPr>
      <w:r>
        <w:rPr>
          <w:rFonts w:eastAsia="MS Mincho"/>
          <w:color w:val="000000"/>
          <w:sz w:val="26"/>
        </w:rPr>
        <w:t xml:space="preserve">От </w:t>
      </w:r>
      <w:r w:rsidR="00475D93">
        <w:rPr>
          <w:rFonts w:eastAsia="MS Mincho"/>
          <w:color w:val="000000"/>
          <w:sz w:val="26"/>
        </w:rPr>
        <w:t>Заказчика</w:t>
      </w:r>
      <w:r>
        <w:rPr>
          <w:rFonts w:eastAsia="MS Mincho"/>
          <w:color w:val="000000"/>
          <w:sz w:val="26"/>
        </w:rPr>
        <w:tab/>
        <w:t xml:space="preserve">От </w:t>
      </w:r>
      <w:r w:rsidR="00475D93">
        <w:rPr>
          <w:rFonts w:eastAsia="MS Mincho"/>
          <w:color w:val="000000"/>
          <w:sz w:val="26"/>
        </w:rPr>
        <w:t>Исполнителя</w:t>
      </w:r>
    </w:p>
    <w:p w14:paraId="080EC3C0" w14:textId="77777777" w:rsidR="008852BA" w:rsidRPr="00D817C3" w:rsidRDefault="008852BA" w:rsidP="008852BA">
      <w:pPr>
        <w:tabs>
          <w:tab w:val="left" w:pos="454"/>
          <w:tab w:val="left" w:pos="908"/>
          <w:tab w:val="left" w:pos="1276"/>
          <w:tab w:val="left" w:pos="1362"/>
          <w:tab w:val="center" w:pos="4818"/>
        </w:tabs>
        <w:jc w:val="both"/>
        <w:rPr>
          <w:rFonts w:eastAsia="MS Mincho"/>
          <w:color w:val="000000"/>
          <w:sz w:val="26"/>
        </w:rPr>
      </w:pPr>
      <w:r w:rsidRPr="008C2709">
        <w:rPr>
          <w:rFonts w:eastAsia="MS Mincho"/>
          <w:color w:val="000000"/>
          <w:sz w:val="26"/>
        </w:rPr>
        <w:t>____________________</w:t>
      </w:r>
      <w:r w:rsidRPr="008C2709">
        <w:rPr>
          <w:rFonts w:eastAsia="MS Mincho"/>
          <w:color w:val="000000"/>
          <w:sz w:val="26"/>
        </w:rPr>
        <w:tab/>
      </w:r>
      <w:r w:rsidRPr="008C2709">
        <w:rPr>
          <w:rFonts w:eastAsia="MS Mincho"/>
          <w:color w:val="000000"/>
          <w:sz w:val="26"/>
        </w:rPr>
        <w:tab/>
      </w:r>
      <w:r>
        <w:rPr>
          <w:rFonts w:eastAsia="MS Mincho"/>
          <w:color w:val="000000"/>
          <w:sz w:val="26"/>
        </w:rPr>
        <w:t xml:space="preserve">    </w:t>
      </w:r>
      <w:r w:rsidRPr="008C2709">
        <w:rPr>
          <w:rFonts w:eastAsia="MS Mincho"/>
          <w:color w:val="000000"/>
          <w:sz w:val="26"/>
        </w:rPr>
        <w:t>____________________</w:t>
      </w:r>
    </w:p>
    <w:p w14:paraId="397853C0" w14:textId="77777777" w:rsidR="008852BA" w:rsidRPr="00D817C3" w:rsidRDefault="008852BA" w:rsidP="008852BA">
      <w:pPr>
        <w:tabs>
          <w:tab w:val="left" w:pos="454"/>
          <w:tab w:val="left" w:pos="1276"/>
          <w:tab w:val="center" w:pos="4818"/>
        </w:tabs>
        <w:jc w:val="both"/>
        <w:rPr>
          <w:rFonts w:eastAsia="MS Mincho"/>
          <w:color w:val="000000"/>
          <w:sz w:val="26"/>
        </w:rPr>
      </w:pPr>
      <w:r w:rsidRPr="008C2709">
        <w:rPr>
          <w:rFonts w:eastAsia="MS Mincho"/>
          <w:color w:val="000000"/>
          <w:sz w:val="26"/>
        </w:rPr>
        <w:t>М.П.</w:t>
      </w:r>
      <w:r w:rsidRPr="008C2709">
        <w:rPr>
          <w:rFonts w:eastAsia="MS Mincho"/>
          <w:color w:val="000000"/>
          <w:sz w:val="26"/>
        </w:rPr>
        <w:tab/>
      </w:r>
      <w:r w:rsidRPr="008C2709">
        <w:rPr>
          <w:rFonts w:eastAsia="MS Mincho"/>
          <w:color w:val="000000"/>
          <w:sz w:val="26"/>
        </w:rPr>
        <w:tab/>
      </w:r>
      <w:r>
        <w:rPr>
          <w:rFonts w:eastAsia="MS Mincho"/>
          <w:color w:val="000000"/>
          <w:sz w:val="26"/>
        </w:rPr>
        <w:t xml:space="preserve">                    </w:t>
      </w:r>
      <w:r w:rsidRPr="008C2709">
        <w:rPr>
          <w:rFonts w:eastAsia="MS Mincho"/>
          <w:color w:val="000000"/>
          <w:sz w:val="26"/>
        </w:rPr>
        <w:t>М.П.</w:t>
      </w:r>
    </w:p>
    <w:p w14:paraId="5831ACAA" w14:textId="77777777" w:rsidR="008852BA" w:rsidRPr="00A352D9" w:rsidRDefault="008852BA" w:rsidP="008852BA">
      <w:pPr>
        <w:tabs>
          <w:tab w:val="left" w:pos="454"/>
          <w:tab w:val="left" w:pos="908"/>
          <w:tab w:val="left" w:pos="1276"/>
          <w:tab w:val="left" w:pos="1362"/>
          <w:tab w:val="left" w:pos="5271"/>
        </w:tabs>
        <w:jc w:val="both"/>
        <w:rPr>
          <w:rFonts w:eastAsia="MS Mincho"/>
          <w:color w:val="000000"/>
          <w:sz w:val="26"/>
        </w:rPr>
      </w:pPr>
      <w:r w:rsidRPr="00E6059C">
        <w:rPr>
          <w:rFonts w:eastAsia="MS Mincho"/>
          <w:color w:val="000000"/>
          <w:sz w:val="26"/>
        </w:rPr>
        <w:t>ФОРМА СОГЛАСОВАНА</w:t>
      </w:r>
    </w:p>
    <w:bookmarkEnd w:id="8"/>
    <w:p w14:paraId="04B9CD47" w14:textId="77777777" w:rsidR="004F14FE" w:rsidRPr="001B6E0F" w:rsidRDefault="004F14FE" w:rsidP="00D817C3">
      <w:pPr>
        <w:tabs>
          <w:tab w:val="left" w:pos="1276"/>
        </w:tabs>
        <w:jc w:val="center"/>
        <w:outlineLvl w:val="0"/>
        <w:rPr>
          <w:b/>
          <w:sz w:val="26"/>
          <w:szCs w:val="26"/>
        </w:rPr>
      </w:pPr>
    </w:p>
    <w:tbl>
      <w:tblPr>
        <w:tblW w:w="10153" w:type="dxa"/>
        <w:tblLook w:val="0000" w:firstRow="0" w:lastRow="0" w:firstColumn="0" w:lastColumn="0" w:noHBand="0" w:noVBand="0"/>
      </w:tblPr>
      <w:tblGrid>
        <w:gridCol w:w="5353"/>
        <w:gridCol w:w="4800"/>
      </w:tblGrid>
      <w:tr w:rsidR="00FF78EC" w:rsidRPr="000647B3" w14:paraId="6071678C" w14:textId="77777777" w:rsidTr="00BC5A37">
        <w:trPr>
          <w:trHeight w:val="792"/>
        </w:trPr>
        <w:tc>
          <w:tcPr>
            <w:tcW w:w="5353" w:type="dxa"/>
          </w:tcPr>
          <w:p w14:paraId="6704D643" w14:textId="560775E0" w:rsidR="00FF78EC" w:rsidRPr="000647B3" w:rsidRDefault="00FF78EC" w:rsidP="00FF78EC">
            <w:pPr>
              <w:tabs>
                <w:tab w:val="left" w:pos="1276"/>
              </w:tabs>
              <w:suppressAutoHyphens/>
              <w:spacing w:line="276" w:lineRule="auto"/>
              <w:ind w:right="40"/>
              <w:rPr>
                <w:b/>
                <w:color w:val="000000"/>
                <w:sz w:val="26"/>
              </w:rPr>
            </w:pPr>
            <w:r w:rsidRPr="000647B3">
              <w:rPr>
                <w:b/>
                <w:color w:val="000000"/>
                <w:sz w:val="26"/>
              </w:rPr>
              <w:t xml:space="preserve">От </w:t>
            </w:r>
            <w:r>
              <w:rPr>
                <w:b/>
                <w:color w:val="000000"/>
                <w:sz w:val="26"/>
              </w:rPr>
              <w:t>Заказчика</w:t>
            </w:r>
          </w:p>
          <w:p w14:paraId="3F9CAE64" w14:textId="77777777" w:rsidR="00FF78EC" w:rsidRPr="000647B3" w:rsidRDefault="00FF78EC" w:rsidP="00FF78EC">
            <w:pPr>
              <w:tabs>
                <w:tab w:val="left" w:pos="1276"/>
              </w:tabs>
              <w:suppressAutoHyphens/>
              <w:spacing w:line="276" w:lineRule="auto"/>
              <w:ind w:right="-108"/>
              <w:rPr>
                <w:b/>
                <w:color w:val="000000"/>
                <w:sz w:val="26"/>
              </w:rPr>
            </w:pPr>
            <w:r>
              <w:rPr>
                <w:b/>
                <w:color w:val="000000"/>
                <w:sz w:val="26"/>
              </w:rPr>
              <w:t>Генеральный директор ПАО «Башинформсвязь»</w:t>
            </w:r>
          </w:p>
        </w:tc>
        <w:tc>
          <w:tcPr>
            <w:tcW w:w="4800" w:type="dxa"/>
          </w:tcPr>
          <w:p w14:paraId="6BF47174" w14:textId="77777777" w:rsidR="00FF78EC" w:rsidRPr="00D817C3" w:rsidRDefault="00FF78EC" w:rsidP="00FF78EC">
            <w:pPr>
              <w:tabs>
                <w:tab w:val="left" w:pos="1276"/>
              </w:tabs>
              <w:suppressAutoHyphens/>
              <w:spacing w:line="276" w:lineRule="auto"/>
              <w:ind w:right="40"/>
              <w:rPr>
                <w:b/>
                <w:color w:val="000000"/>
                <w:sz w:val="26"/>
              </w:rPr>
            </w:pPr>
            <w:r>
              <w:rPr>
                <w:b/>
                <w:color w:val="000000"/>
                <w:sz w:val="26"/>
              </w:rPr>
              <w:t>От Исполнителя</w:t>
            </w:r>
          </w:p>
          <w:p w14:paraId="1BB15BA4" w14:textId="77777777" w:rsidR="00FF78EC" w:rsidRPr="00D817C3" w:rsidRDefault="00FF78EC" w:rsidP="00FF78EC">
            <w:pPr>
              <w:tabs>
                <w:tab w:val="left" w:pos="1276"/>
              </w:tabs>
              <w:rPr>
                <w:b/>
                <w:sz w:val="26"/>
              </w:rPr>
            </w:pPr>
            <w:r>
              <w:rPr>
                <w:b/>
                <w:sz w:val="26"/>
              </w:rPr>
              <w:t>Директор ООО «ИЦСБ»</w:t>
            </w:r>
          </w:p>
          <w:p w14:paraId="7E1556A6" w14:textId="77777777" w:rsidR="00FF78EC" w:rsidRPr="00D817C3" w:rsidRDefault="00FF78EC" w:rsidP="00FF78EC">
            <w:pPr>
              <w:tabs>
                <w:tab w:val="left" w:pos="1276"/>
              </w:tabs>
              <w:rPr>
                <w:b/>
                <w:sz w:val="26"/>
              </w:rPr>
            </w:pPr>
          </w:p>
          <w:p w14:paraId="08B3452C" w14:textId="1A5C8210" w:rsidR="00FF78EC" w:rsidRPr="000647B3" w:rsidRDefault="00FF78EC" w:rsidP="00FF78EC">
            <w:pPr>
              <w:tabs>
                <w:tab w:val="left" w:pos="1276"/>
              </w:tabs>
              <w:suppressAutoHyphens/>
              <w:spacing w:line="276" w:lineRule="auto"/>
              <w:ind w:right="40"/>
              <w:rPr>
                <w:b/>
                <w:color w:val="000000"/>
                <w:sz w:val="26"/>
              </w:rPr>
            </w:pPr>
          </w:p>
        </w:tc>
      </w:tr>
      <w:tr w:rsidR="00FF78EC" w:rsidRPr="00D817C3" w14:paraId="4B75FD39" w14:textId="77777777" w:rsidTr="008852BA">
        <w:trPr>
          <w:trHeight w:val="276"/>
        </w:trPr>
        <w:tc>
          <w:tcPr>
            <w:tcW w:w="5353" w:type="dxa"/>
          </w:tcPr>
          <w:p w14:paraId="799E5965" w14:textId="77777777" w:rsidR="00FF78EC" w:rsidRPr="000647B3" w:rsidRDefault="00FF78EC" w:rsidP="00FF78EC">
            <w:pPr>
              <w:tabs>
                <w:tab w:val="left" w:pos="1276"/>
              </w:tabs>
              <w:suppressAutoHyphens/>
              <w:spacing w:line="276" w:lineRule="auto"/>
              <w:ind w:right="40"/>
              <w:rPr>
                <w:color w:val="000000"/>
                <w:sz w:val="26"/>
              </w:rPr>
            </w:pPr>
          </w:p>
          <w:p w14:paraId="4AD87B57" w14:textId="77777777" w:rsidR="00FF78EC" w:rsidRPr="000647B3" w:rsidRDefault="00FF78EC" w:rsidP="00FF78EC">
            <w:pPr>
              <w:tabs>
                <w:tab w:val="left" w:pos="1276"/>
              </w:tabs>
              <w:suppressAutoHyphens/>
              <w:spacing w:line="276" w:lineRule="auto"/>
              <w:ind w:right="40"/>
              <w:rPr>
                <w:color w:val="000000"/>
                <w:sz w:val="26"/>
              </w:rPr>
            </w:pPr>
            <w:r>
              <w:rPr>
                <w:color w:val="000000"/>
                <w:sz w:val="26"/>
              </w:rPr>
              <w:t>________________М.Г. Долгоаршинных</w:t>
            </w:r>
          </w:p>
          <w:p w14:paraId="6E0097FD" w14:textId="77777777" w:rsidR="00FF78EC" w:rsidRPr="000647B3" w:rsidRDefault="00FF78EC" w:rsidP="00FF78EC">
            <w:pPr>
              <w:tabs>
                <w:tab w:val="left" w:pos="1276"/>
              </w:tabs>
              <w:suppressAutoHyphens/>
              <w:spacing w:line="276" w:lineRule="auto"/>
              <w:ind w:right="40"/>
              <w:rPr>
                <w:color w:val="000000"/>
                <w:sz w:val="26"/>
              </w:rPr>
            </w:pPr>
            <w:r w:rsidRPr="000647B3">
              <w:rPr>
                <w:color w:val="000000"/>
                <w:sz w:val="26"/>
              </w:rPr>
              <w:t>М.П.</w:t>
            </w:r>
          </w:p>
        </w:tc>
        <w:tc>
          <w:tcPr>
            <w:tcW w:w="4800" w:type="dxa"/>
          </w:tcPr>
          <w:p w14:paraId="01C2C325" w14:textId="77777777" w:rsidR="00FF78EC" w:rsidRPr="00D817C3" w:rsidRDefault="00FF78EC" w:rsidP="00FF78EC">
            <w:pPr>
              <w:tabs>
                <w:tab w:val="left" w:pos="1276"/>
              </w:tabs>
              <w:rPr>
                <w:sz w:val="26"/>
              </w:rPr>
            </w:pPr>
            <w:r w:rsidRPr="008C2709">
              <w:rPr>
                <w:color w:val="000000"/>
                <w:sz w:val="26"/>
              </w:rPr>
              <w:t>_____</w:t>
            </w:r>
            <w:r>
              <w:rPr>
                <w:color w:val="000000"/>
                <w:sz w:val="26"/>
              </w:rPr>
              <w:t>________</w:t>
            </w:r>
            <w:r w:rsidRPr="008C2709">
              <w:rPr>
                <w:color w:val="000000"/>
                <w:sz w:val="26"/>
              </w:rPr>
              <w:t xml:space="preserve">_ </w:t>
            </w:r>
            <w:r>
              <w:rPr>
                <w:sz w:val="26"/>
              </w:rPr>
              <w:t xml:space="preserve">/А.И. </w:t>
            </w:r>
            <w:proofErr w:type="spellStart"/>
            <w:r>
              <w:rPr>
                <w:sz w:val="26"/>
              </w:rPr>
              <w:t>Луцкович</w:t>
            </w:r>
            <w:proofErr w:type="spellEnd"/>
            <w:r>
              <w:rPr>
                <w:sz w:val="26"/>
              </w:rPr>
              <w:t>/</w:t>
            </w:r>
          </w:p>
          <w:p w14:paraId="6E9E56D4" w14:textId="27C51B3D" w:rsidR="00FF78EC" w:rsidRPr="000647B3" w:rsidRDefault="00FF78EC" w:rsidP="00FF78EC">
            <w:pPr>
              <w:tabs>
                <w:tab w:val="left" w:pos="1276"/>
              </w:tabs>
              <w:rPr>
                <w:color w:val="000000"/>
                <w:sz w:val="26"/>
              </w:rPr>
            </w:pPr>
            <w:r w:rsidRPr="008C2709">
              <w:rPr>
                <w:color w:val="000000"/>
                <w:sz w:val="26"/>
              </w:rPr>
              <w:t>М.П.</w:t>
            </w:r>
          </w:p>
        </w:tc>
      </w:tr>
    </w:tbl>
    <w:p w14:paraId="08805771" w14:textId="4358D54B" w:rsidR="007576DD" w:rsidRPr="00B02866" w:rsidRDefault="007576DD" w:rsidP="00364718">
      <w:pPr>
        <w:pStyle w:val="affffe"/>
        <w:tabs>
          <w:tab w:val="left" w:pos="1276"/>
        </w:tabs>
        <w:ind w:firstLine="2694"/>
        <w:jc w:val="right"/>
        <w:outlineLvl w:val="0"/>
        <w:rPr>
          <w:color w:val="000000"/>
          <w:sz w:val="26"/>
        </w:rPr>
      </w:pPr>
    </w:p>
    <w:p w14:paraId="1F411090" w14:textId="77777777" w:rsidR="00AD70E9" w:rsidRDefault="00AD70E9">
      <w:pPr>
        <w:rPr>
          <w:b/>
          <w:color w:val="000000"/>
          <w:sz w:val="26"/>
        </w:rPr>
      </w:pPr>
      <w:r>
        <w:rPr>
          <w:b/>
          <w:color w:val="000000"/>
          <w:sz w:val="26"/>
        </w:rPr>
        <w:br w:type="page"/>
      </w:r>
    </w:p>
    <w:bookmarkEnd w:id="0"/>
    <w:bookmarkEnd w:id="1"/>
    <w:p w14:paraId="0500E6B3" w14:textId="77777777" w:rsidR="000A21F5" w:rsidRDefault="000A21F5" w:rsidP="000A21F5">
      <w:pPr>
        <w:tabs>
          <w:tab w:val="left" w:pos="1276"/>
        </w:tabs>
        <w:rPr>
          <w:color w:val="000000"/>
          <w:spacing w:val="-1"/>
          <w:sz w:val="26"/>
        </w:rPr>
      </w:pPr>
    </w:p>
    <w:p w14:paraId="41B9E7E6" w14:textId="01FAC4D9" w:rsidR="007706EB" w:rsidRPr="00D817C3" w:rsidRDefault="007706EB" w:rsidP="007706EB">
      <w:pPr>
        <w:pStyle w:val="affffe"/>
        <w:tabs>
          <w:tab w:val="left" w:pos="1276"/>
        </w:tabs>
        <w:ind w:firstLine="2694"/>
        <w:jc w:val="right"/>
        <w:outlineLvl w:val="0"/>
        <w:rPr>
          <w:b w:val="0"/>
          <w:caps w:val="0"/>
          <w:color w:val="000000"/>
          <w:sz w:val="26"/>
        </w:rPr>
      </w:pPr>
      <w:r w:rsidRPr="00A408BC">
        <w:rPr>
          <w:b w:val="0"/>
          <w:caps w:val="0"/>
          <w:color w:val="000000"/>
          <w:sz w:val="26"/>
        </w:rPr>
        <w:t xml:space="preserve">Приложение № </w:t>
      </w:r>
      <w:r w:rsidR="00754E57">
        <w:rPr>
          <w:b w:val="0"/>
          <w:caps w:val="0"/>
          <w:color w:val="000000"/>
          <w:sz w:val="26"/>
        </w:rPr>
        <w:t>4</w:t>
      </w:r>
      <w:r w:rsidRPr="008C2709">
        <w:rPr>
          <w:b w:val="0"/>
          <w:caps w:val="0"/>
          <w:color w:val="000000"/>
          <w:sz w:val="26"/>
        </w:rPr>
        <w:br/>
        <w:t>к Договору № _____ от __________201_ г.</w:t>
      </w:r>
    </w:p>
    <w:p w14:paraId="6AB6841E" w14:textId="65BA9383" w:rsidR="007706EB" w:rsidRPr="000941E9" w:rsidRDefault="007706EB" w:rsidP="007706EB">
      <w:pPr>
        <w:jc w:val="right"/>
        <w:rPr>
          <w:sz w:val="26"/>
          <w:szCs w:val="26"/>
        </w:rPr>
      </w:pPr>
    </w:p>
    <w:p w14:paraId="76F76157" w14:textId="77777777" w:rsidR="007706EB" w:rsidRPr="000941E9" w:rsidRDefault="007706EB" w:rsidP="007706EB">
      <w:pPr>
        <w:jc w:val="both"/>
        <w:rPr>
          <w:sz w:val="26"/>
          <w:szCs w:val="26"/>
        </w:rPr>
      </w:pPr>
    </w:p>
    <w:p w14:paraId="0B5E3CC5" w14:textId="77777777" w:rsidR="007706EB" w:rsidRPr="000941E9" w:rsidRDefault="007706EB" w:rsidP="007706EB">
      <w:pPr>
        <w:jc w:val="both"/>
        <w:rPr>
          <w:sz w:val="26"/>
          <w:szCs w:val="26"/>
        </w:rPr>
      </w:pPr>
    </w:p>
    <w:p w14:paraId="394E1647" w14:textId="77777777" w:rsidR="007706EB" w:rsidRPr="000941E9" w:rsidRDefault="007706EB" w:rsidP="007706EB">
      <w:pPr>
        <w:jc w:val="center"/>
        <w:rPr>
          <w:b/>
          <w:sz w:val="26"/>
          <w:szCs w:val="26"/>
        </w:rPr>
      </w:pPr>
      <w:r w:rsidRPr="000941E9">
        <w:rPr>
          <w:b/>
          <w:sz w:val="26"/>
          <w:szCs w:val="26"/>
        </w:rPr>
        <w:t>Антикоррупционная оговорка</w:t>
      </w:r>
    </w:p>
    <w:p w14:paraId="03B96AED" w14:textId="2AB8828E" w:rsidR="007706EB" w:rsidRPr="000941E9" w:rsidRDefault="00475D93" w:rsidP="007706EB">
      <w:pPr>
        <w:spacing w:before="120" w:line="276" w:lineRule="auto"/>
        <w:ind w:firstLine="851"/>
        <w:jc w:val="both"/>
        <w:rPr>
          <w:sz w:val="26"/>
          <w:szCs w:val="26"/>
        </w:rPr>
      </w:pPr>
      <w:r>
        <w:rPr>
          <w:sz w:val="26"/>
          <w:szCs w:val="26"/>
        </w:rPr>
        <w:t>Исполнителю</w:t>
      </w:r>
      <w:r w:rsidR="007706EB" w:rsidRPr="000941E9">
        <w:rPr>
          <w:sz w:val="26"/>
          <w:szCs w:val="26"/>
        </w:rPr>
        <w:t xml:space="preserve"> известно о том, что </w:t>
      </w:r>
      <w:r>
        <w:rPr>
          <w:sz w:val="26"/>
          <w:szCs w:val="26"/>
        </w:rPr>
        <w:t>Заказчик</w:t>
      </w:r>
      <w:r w:rsidR="007706EB" w:rsidRPr="000941E9">
        <w:rPr>
          <w:sz w:val="26"/>
          <w:szCs w:val="26"/>
        </w:rPr>
        <w:t xml:space="preserve"> ведет антикоррупционную политику и развивает не допускающую коррупционных проявлений культуру. </w:t>
      </w:r>
    </w:p>
    <w:p w14:paraId="7B47C45C" w14:textId="77777777" w:rsidR="007706EB" w:rsidRPr="000941E9" w:rsidRDefault="007706EB" w:rsidP="007706EB">
      <w:pPr>
        <w:spacing w:line="276" w:lineRule="auto"/>
        <w:ind w:firstLine="851"/>
        <w:jc w:val="both"/>
        <w:rPr>
          <w:sz w:val="26"/>
          <w:szCs w:val="26"/>
        </w:rPr>
      </w:pPr>
      <w:r w:rsidRPr="000941E9">
        <w:rPr>
          <w:sz w:val="26"/>
          <w:szCs w:val="26"/>
        </w:rPr>
        <w:t>1. 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14:paraId="0B44FB74" w14:textId="77777777" w:rsidR="007706EB" w:rsidRPr="000941E9" w:rsidRDefault="007706EB" w:rsidP="007706EB">
      <w:pPr>
        <w:spacing w:line="276" w:lineRule="auto"/>
        <w:ind w:firstLine="851"/>
        <w:jc w:val="both"/>
        <w:rPr>
          <w:sz w:val="26"/>
          <w:szCs w:val="26"/>
        </w:rPr>
      </w:pPr>
      <w:r w:rsidRPr="000941E9">
        <w:rPr>
          <w:sz w:val="26"/>
          <w:szCs w:val="26"/>
        </w:rPr>
        <w:t>2. 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706F58B2" w14:textId="77777777" w:rsidR="007706EB" w:rsidRPr="000941E9" w:rsidRDefault="007706EB" w:rsidP="007706EB">
      <w:pPr>
        <w:spacing w:line="276" w:lineRule="auto"/>
        <w:ind w:firstLine="851"/>
        <w:jc w:val="both"/>
        <w:rPr>
          <w:sz w:val="26"/>
          <w:szCs w:val="26"/>
        </w:rPr>
      </w:pPr>
      <w:r w:rsidRPr="000941E9">
        <w:rPr>
          <w:sz w:val="26"/>
          <w:szCs w:val="26"/>
        </w:rPr>
        <w:t>3. 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выражающиеся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14:paraId="7AAA9068" w14:textId="77777777" w:rsidR="007706EB" w:rsidRPr="000941E9" w:rsidRDefault="007706EB" w:rsidP="007706EB">
      <w:pPr>
        <w:spacing w:line="276" w:lineRule="auto"/>
        <w:ind w:firstLine="851"/>
        <w:jc w:val="both"/>
        <w:rPr>
          <w:sz w:val="26"/>
          <w:szCs w:val="26"/>
        </w:rPr>
      </w:pPr>
      <w:r w:rsidRPr="000941E9">
        <w:rPr>
          <w:sz w:val="26"/>
          <w:szCs w:val="26"/>
        </w:rPr>
        <w:t>4. В случае нарушения одной Стороной обязательств воздерживаться от запрещенных в данном разделе действий и/или неполучения другой Стороной в установленный Договором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14:paraId="7C72EDC6" w14:textId="77777777" w:rsidR="007706EB" w:rsidRPr="000941E9" w:rsidRDefault="007706EB" w:rsidP="007706EB">
      <w:pPr>
        <w:spacing w:line="276" w:lineRule="auto"/>
        <w:ind w:right="55"/>
        <w:jc w:val="both"/>
        <w:rPr>
          <w:sz w:val="26"/>
          <w:szCs w:val="26"/>
        </w:rPr>
      </w:pPr>
    </w:p>
    <w:p w14:paraId="6018B8D8" w14:textId="77777777" w:rsidR="007706EB" w:rsidRPr="000941E9" w:rsidRDefault="007706EB" w:rsidP="007706EB">
      <w:pPr>
        <w:spacing w:line="276" w:lineRule="auto"/>
        <w:ind w:right="55"/>
        <w:jc w:val="both"/>
        <w:rPr>
          <w:sz w:val="26"/>
          <w:szCs w:val="26"/>
        </w:rPr>
      </w:pPr>
      <w:r w:rsidRPr="000941E9">
        <w:rPr>
          <w:sz w:val="26"/>
          <w:szCs w:val="26"/>
        </w:rPr>
        <w:t>Стороны подтвердили свое согласие с условиями настоящего Приложения.</w:t>
      </w:r>
    </w:p>
    <w:p w14:paraId="2F78104F" w14:textId="77777777" w:rsidR="007706EB" w:rsidRPr="000941E9" w:rsidRDefault="007706EB" w:rsidP="007706EB">
      <w:pPr>
        <w:tabs>
          <w:tab w:val="center" w:pos="2285"/>
          <w:tab w:val="center" w:pos="7072"/>
        </w:tabs>
        <w:rPr>
          <w:sz w:val="26"/>
          <w:szCs w:val="26"/>
        </w:rPr>
      </w:pPr>
    </w:p>
    <w:p w14:paraId="2C16785F" w14:textId="77777777" w:rsidR="007706EB" w:rsidRPr="000941E9" w:rsidRDefault="007706EB" w:rsidP="007706EB">
      <w:pPr>
        <w:tabs>
          <w:tab w:val="center" w:pos="2285"/>
          <w:tab w:val="center" w:pos="7072"/>
        </w:tabs>
        <w:rPr>
          <w:sz w:val="26"/>
          <w:szCs w:val="26"/>
        </w:rPr>
      </w:pPr>
    </w:p>
    <w:tbl>
      <w:tblPr>
        <w:tblW w:w="0" w:type="auto"/>
        <w:tblLook w:val="01E0" w:firstRow="1" w:lastRow="1" w:firstColumn="1" w:lastColumn="1" w:noHBand="0" w:noVBand="0"/>
      </w:tblPr>
      <w:tblGrid>
        <w:gridCol w:w="4675"/>
        <w:gridCol w:w="4680"/>
      </w:tblGrid>
      <w:tr w:rsidR="007706EB" w:rsidRPr="000941E9" w14:paraId="49496832" w14:textId="77777777" w:rsidTr="00EB38B0">
        <w:tc>
          <w:tcPr>
            <w:tcW w:w="4675" w:type="dxa"/>
          </w:tcPr>
          <w:p w14:paraId="7514ADE6" w14:textId="712731C5" w:rsidR="007706EB" w:rsidRPr="000941E9" w:rsidRDefault="00475D93" w:rsidP="00EB38B0">
            <w:pPr>
              <w:jc w:val="center"/>
              <w:rPr>
                <w:sz w:val="26"/>
                <w:szCs w:val="26"/>
              </w:rPr>
            </w:pPr>
            <w:r>
              <w:rPr>
                <w:sz w:val="26"/>
                <w:szCs w:val="26"/>
              </w:rPr>
              <w:t>Исполнитель</w:t>
            </w:r>
          </w:p>
        </w:tc>
        <w:tc>
          <w:tcPr>
            <w:tcW w:w="4680" w:type="dxa"/>
          </w:tcPr>
          <w:p w14:paraId="35604525" w14:textId="45BD6A3E" w:rsidR="007706EB" w:rsidRPr="000941E9" w:rsidRDefault="00475D93" w:rsidP="00EB38B0">
            <w:pPr>
              <w:jc w:val="center"/>
              <w:rPr>
                <w:sz w:val="26"/>
                <w:szCs w:val="26"/>
              </w:rPr>
            </w:pPr>
            <w:r>
              <w:rPr>
                <w:sz w:val="26"/>
                <w:szCs w:val="26"/>
              </w:rPr>
              <w:t>Заказчик</w:t>
            </w:r>
          </w:p>
        </w:tc>
      </w:tr>
      <w:tr w:rsidR="007706EB" w:rsidRPr="000941E9" w14:paraId="1A51E4E4" w14:textId="77777777" w:rsidTr="00EB38B0">
        <w:tc>
          <w:tcPr>
            <w:tcW w:w="4675" w:type="dxa"/>
          </w:tcPr>
          <w:p w14:paraId="202F1225" w14:textId="6C9BAD71" w:rsidR="007706EB" w:rsidRPr="000941E9" w:rsidRDefault="00FF78EC" w:rsidP="00BA6939">
            <w:pPr>
              <w:jc w:val="center"/>
              <w:rPr>
                <w:sz w:val="26"/>
                <w:szCs w:val="26"/>
              </w:rPr>
            </w:pPr>
            <w:r>
              <w:rPr>
                <w:sz w:val="26"/>
                <w:szCs w:val="26"/>
              </w:rPr>
              <w:t>ООО «ИЦСБ»</w:t>
            </w:r>
          </w:p>
        </w:tc>
        <w:tc>
          <w:tcPr>
            <w:tcW w:w="4680" w:type="dxa"/>
          </w:tcPr>
          <w:p w14:paraId="48D7CFF6" w14:textId="77777777" w:rsidR="007706EB" w:rsidRPr="000941E9" w:rsidRDefault="007706EB" w:rsidP="00EB38B0">
            <w:pPr>
              <w:jc w:val="center"/>
              <w:rPr>
                <w:sz w:val="26"/>
                <w:szCs w:val="26"/>
              </w:rPr>
            </w:pPr>
            <w:r w:rsidRPr="000941E9">
              <w:rPr>
                <w:sz w:val="26"/>
                <w:szCs w:val="26"/>
              </w:rPr>
              <w:t>ПАО «Башинформсвязь»</w:t>
            </w:r>
          </w:p>
        </w:tc>
      </w:tr>
      <w:tr w:rsidR="007706EB" w:rsidRPr="000941E9" w14:paraId="7444F83C" w14:textId="77777777" w:rsidTr="00EB38B0">
        <w:tc>
          <w:tcPr>
            <w:tcW w:w="4675" w:type="dxa"/>
          </w:tcPr>
          <w:p w14:paraId="52C6AE1B" w14:textId="77777777" w:rsidR="007706EB" w:rsidRPr="000941E9" w:rsidRDefault="007706EB" w:rsidP="00EB38B0">
            <w:pPr>
              <w:jc w:val="center"/>
              <w:rPr>
                <w:sz w:val="26"/>
                <w:szCs w:val="26"/>
              </w:rPr>
            </w:pPr>
          </w:p>
        </w:tc>
        <w:tc>
          <w:tcPr>
            <w:tcW w:w="4680" w:type="dxa"/>
          </w:tcPr>
          <w:p w14:paraId="2B123340" w14:textId="77777777" w:rsidR="007706EB" w:rsidRPr="000941E9" w:rsidRDefault="007706EB" w:rsidP="00EB38B0">
            <w:pPr>
              <w:jc w:val="center"/>
              <w:rPr>
                <w:sz w:val="26"/>
                <w:szCs w:val="26"/>
              </w:rPr>
            </w:pPr>
          </w:p>
        </w:tc>
      </w:tr>
      <w:tr w:rsidR="007706EB" w:rsidRPr="000941E9" w14:paraId="12E5AC75" w14:textId="77777777" w:rsidTr="00EB38B0">
        <w:tc>
          <w:tcPr>
            <w:tcW w:w="4675" w:type="dxa"/>
          </w:tcPr>
          <w:p w14:paraId="14F41BC6" w14:textId="2A5A0993" w:rsidR="007706EB" w:rsidRPr="000941E9" w:rsidRDefault="00FF78EC" w:rsidP="00FF78EC">
            <w:pPr>
              <w:jc w:val="center"/>
              <w:rPr>
                <w:sz w:val="26"/>
                <w:szCs w:val="26"/>
              </w:rPr>
            </w:pPr>
            <w:r>
              <w:rPr>
                <w:sz w:val="26"/>
                <w:szCs w:val="26"/>
              </w:rPr>
              <w:t>______________</w:t>
            </w:r>
            <w:r w:rsidR="007706EB" w:rsidRPr="000941E9">
              <w:rPr>
                <w:sz w:val="26"/>
                <w:szCs w:val="26"/>
              </w:rPr>
              <w:t xml:space="preserve">__ / </w:t>
            </w:r>
            <w:proofErr w:type="spellStart"/>
            <w:r>
              <w:rPr>
                <w:sz w:val="26"/>
                <w:szCs w:val="26"/>
              </w:rPr>
              <w:t>Луцкович</w:t>
            </w:r>
            <w:proofErr w:type="spellEnd"/>
            <w:r>
              <w:rPr>
                <w:sz w:val="26"/>
                <w:szCs w:val="26"/>
              </w:rPr>
              <w:t xml:space="preserve"> А.И.</w:t>
            </w:r>
          </w:p>
        </w:tc>
        <w:tc>
          <w:tcPr>
            <w:tcW w:w="4680" w:type="dxa"/>
          </w:tcPr>
          <w:p w14:paraId="73DA25B6" w14:textId="7258EA93" w:rsidR="007706EB" w:rsidRPr="000941E9" w:rsidRDefault="007706EB" w:rsidP="00EB38B0">
            <w:pPr>
              <w:jc w:val="center"/>
              <w:rPr>
                <w:sz w:val="26"/>
                <w:szCs w:val="26"/>
              </w:rPr>
            </w:pPr>
            <w:r w:rsidRPr="000941E9">
              <w:rPr>
                <w:sz w:val="26"/>
                <w:szCs w:val="26"/>
              </w:rPr>
              <w:t>_</w:t>
            </w:r>
            <w:r w:rsidR="00FF78EC">
              <w:rPr>
                <w:sz w:val="26"/>
                <w:szCs w:val="26"/>
              </w:rPr>
              <w:t>______</w:t>
            </w:r>
            <w:r w:rsidRPr="000941E9">
              <w:rPr>
                <w:sz w:val="26"/>
                <w:szCs w:val="26"/>
              </w:rPr>
              <w:t>____ / М.Г. Долгоаршинных</w:t>
            </w:r>
          </w:p>
        </w:tc>
      </w:tr>
      <w:tr w:rsidR="007706EB" w:rsidRPr="000941E9" w14:paraId="1ACB4696" w14:textId="77777777" w:rsidTr="00EB38B0">
        <w:tc>
          <w:tcPr>
            <w:tcW w:w="4675" w:type="dxa"/>
          </w:tcPr>
          <w:p w14:paraId="1015C95E" w14:textId="77777777" w:rsidR="007706EB" w:rsidRPr="000941E9" w:rsidRDefault="007706EB" w:rsidP="00EB38B0">
            <w:pPr>
              <w:jc w:val="center"/>
              <w:rPr>
                <w:sz w:val="26"/>
                <w:szCs w:val="26"/>
              </w:rPr>
            </w:pPr>
            <w:proofErr w:type="spellStart"/>
            <w:r w:rsidRPr="000941E9">
              <w:rPr>
                <w:sz w:val="26"/>
                <w:szCs w:val="26"/>
              </w:rPr>
              <w:t>м.п</w:t>
            </w:r>
            <w:proofErr w:type="spellEnd"/>
            <w:r w:rsidRPr="000941E9">
              <w:rPr>
                <w:sz w:val="26"/>
                <w:szCs w:val="26"/>
              </w:rPr>
              <w:t>.</w:t>
            </w:r>
          </w:p>
        </w:tc>
        <w:tc>
          <w:tcPr>
            <w:tcW w:w="4680" w:type="dxa"/>
          </w:tcPr>
          <w:p w14:paraId="2EDACBDA" w14:textId="77777777" w:rsidR="007706EB" w:rsidRPr="000941E9" w:rsidRDefault="007706EB" w:rsidP="00EB38B0">
            <w:pPr>
              <w:jc w:val="center"/>
              <w:rPr>
                <w:sz w:val="26"/>
                <w:szCs w:val="26"/>
              </w:rPr>
            </w:pPr>
            <w:proofErr w:type="spellStart"/>
            <w:r w:rsidRPr="000941E9">
              <w:rPr>
                <w:sz w:val="26"/>
                <w:szCs w:val="26"/>
              </w:rPr>
              <w:t>м.п</w:t>
            </w:r>
            <w:proofErr w:type="spellEnd"/>
            <w:r w:rsidRPr="000941E9">
              <w:rPr>
                <w:sz w:val="26"/>
                <w:szCs w:val="26"/>
              </w:rPr>
              <w:t>.</w:t>
            </w:r>
          </w:p>
        </w:tc>
      </w:tr>
    </w:tbl>
    <w:p w14:paraId="035F9A8C" w14:textId="77777777" w:rsidR="007706EB" w:rsidRPr="000941E9" w:rsidRDefault="007706EB" w:rsidP="007706EB">
      <w:pPr>
        <w:tabs>
          <w:tab w:val="center" w:pos="2285"/>
          <w:tab w:val="center" w:pos="7072"/>
        </w:tabs>
        <w:rPr>
          <w:sz w:val="26"/>
          <w:szCs w:val="26"/>
        </w:rPr>
      </w:pPr>
    </w:p>
    <w:p w14:paraId="080B664F" w14:textId="77777777" w:rsidR="00BE32D8" w:rsidRPr="00C15772" w:rsidRDefault="00BE32D8" w:rsidP="007646C4">
      <w:pPr>
        <w:tabs>
          <w:tab w:val="left" w:pos="1276"/>
        </w:tabs>
        <w:jc w:val="right"/>
        <w:rPr>
          <w:sz w:val="26"/>
        </w:rPr>
      </w:pPr>
    </w:p>
    <w:sectPr w:rsidR="00BE32D8" w:rsidRPr="00C15772" w:rsidSect="00AD70E9">
      <w:headerReference w:type="even" r:id="rId20"/>
      <w:headerReference w:type="default" r:id="rId21"/>
      <w:headerReference w:type="first" r:id="rId22"/>
      <w:pgSz w:w="11906" w:h="16838"/>
      <w:pgMar w:top="1134" w:right="851"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FBADC1A" w14:textId="77777777" w:rsidR="00F37E8F" w:rsidRDefault="00F37E8F">
      <w:r>
        <w:separator/>
      </w:r>
    </w:p>
  </w:endnote>
  <w:endnote w:type="continuationSeparator" w:id="0">
    <w:p w14:paraId="6BE10143" w14:textId="77777777" w:rsidR="00F37E8F" w:rsidRDefault="00F37E8F">
      <w:r>
        <w:continuationSeparator/>
      </w:r>
    </w:p>
  </w:endnote>
  <w:endnote w:type="continuationNotice" w:id="1">
    <w:p w14:paraId="6C40E9D0" w14:textId="77777777" w:rsidR="00F37E8F" w:rsidRDefault="00F37E8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PragmaticaTT">
    <w:charset w:val="CC"/>
    <w:family w:val="roman"/>
    <w:pitch w:val="variable"/>
  </w:font>
  <w:font w:name="GaramondNarrowC">
    <w:altName w:val="Courier New"/>
    <w:panose1 w:val="00000000000000000000"/>
    <w:charset w:val="CC"/>
    <w:family w:val="roman"/>
    <w:notTrueType/>
    <w:pitch w:val="default"/>
    <w:sig w:usb0="00000203" w:usb1="00000000" w:usb2="00000000" w:usb3="00000000" w:csb0="00000005" w:csb1="00000000"/>
  </w:font>
  <w:font w:name="MS Mincho">
    <w:altName w:val="ＭＳ 明朝"/>
    <w:panose1 w:val="02020609040205080304"/>
    <w:charset w:val="80"/>
    <w:family w:val="roman"/>
    <w:notTrueType/>
    <w:pitch w:val="fixed"/>
    <w:sig w:usb0="00000001" w:usb1="08070000" w:usb2="00000010" w:usb3="00000000" w:csb0="00020000" w:csb1="00000000"/>
  </w:font>
  <w:font w:name="Arial (WT)">
    <w:altName w:val="Arial"/>
    <w:panose1 w:val="00000000000000000000"/>
    <w:charset w:val="A2"/>
    <w:family w:val="swiss"/>
    <w:notTrueType/>
    <w:pitch w:val="variable"/>
    <w:sig w:usb0="00000005" w:usb1="00000000" w:usb2="00000000" w:usb3="00000000" w:csb0="00000010" w:csb1="00000000"/>
  </w:font>
  <w:font w:name="OpenSymbol">
    <w:charset w:val="00"/>
    <w:family w:val="auto"/>
    <w:pitch w:val="variable"/>
    <w:sig w:usb0="800000AF" w:usb1="1001ECEA" w:usb2="00000000" w:usb3="00000000" w:csb0="00000001" w:csb1="00000000"/>
  </w:font>
  <w:font w:name="Arial CYR">
    <w:panose1 w:val="020B0604020202020204"/>
    <w:charset w:val="CC"/>
    <w:family w:val="swiss"/>
    <w:pitch w:val="variable"/>
    <w:sig w:usb0="E0002AFF" w:usb1="C0007843"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SimSun">
    <w:altName w:val="宋体"/>
    <w:panose1 w:val="02010600030101010101"/>
    <w:charset w:val="86"/>
    <w:family w:val="auto"/>
    <w:notTrueType/>
    <w:pitch w:val="variable"/>
    <w:sig w:usb0="00000001" w:usb1="080E0000" w:usb2="00000010" w:usb3="00000000" w:csb0="00040000" w:csb1="00000000"/>
  </w:font>
  <w:font w:name="Times New Roman ??????????">
    <w:charset w:val="00"/>
    <w:family w:val="auto"/>
    <w:pitch w:val="variable"/>
    <w:sig w:usb0="E0002AEF" w:usb1="C0007841" w:usb2="00000009" w:usb3="00000000" w:csb0="000001FF" w:csb1="00000000"/>
  </w:font>
  <w:font w:name="?l?r ??’c">
    <w:altName w:val="Arial Unicode MS"/>
    <w:panose1 w:val="00000000000000000000"/>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SchoolBook">
    <w:altName w:val="Times New Roman"/>
    <w:panose1 w:val="00000000000000000000"/>
    <w:charset w:val="00"/>
    <w:family w:val="auto"/>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Consolas">
    <w:panose1 w:val="020B0609020204030204"/>
    <w:charset w:val="CC"/>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85AE4A" w14:textId="77777777" w:rsidR="00475D93" w:rsidRPr="00C15772" w:rsidRDefault="00475D93" w:rsidP="00C15772">
    <w:pPr>
      <w:pStyle w:val="af8"/>
      <w:framePr w:wrap="around" w:vAnchor="text" w:hAnchor="margin" w:xAlign="right" w:y="1"/>
      <w:rPr>
        <w:rStyle w:val="3d"/>
      </w:rPr>
    </w:pPr>
    <w:r w:rsidRPr="00C15772">
      <w:rPr>
        <w:rStyle w:val="3d"/>
      </w:rPr>
      <w:fldChar w:fldCharType="begin"/>
    </w:r>
    <w:r w:rsidRPr="00C15772">
      <w:rPr>
        <w:rStyle w:val="3d"/>
      </w:rPr>
      <w:instrText xml:space="preserve">PAGE  </w:instrText>
    </w:r>
    <w:r w:rsidRPr="00C15772">
      <w:rPr>
        <w:rStyle w:val="3d"/>
      </w:rPr>
      <w:fldChar w:fldCharType="end"/>
    </w:r>
  </w:p>
  <w:p w14:paraId="7E7BFF88" w14:textId="77777777" w:rsidR="00475D93" w:rsidRDefault="00475D93" w:rsidP="00C15772">
    <w:pPr>
      <w:pStyle w:val="af8"/>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123464" w14:textId="77777777" w:rsidR="00475D93" w:rsidRDefault="00475D93">
    <w:pPr>
      <w:pStyle w:val="af8"/>
      <w:framePr w:wrap="around" w:vAnchor="text" w:hAnchor="margin" w:xAlign="right" w:y="1"/>
      <w:rPr>
        <w:rStyle w:val="3d"/>
      </w:rPr>
    </w:pPr>
    <w:r w:rsidRPr="008C2709">
      <w:rPr>
        <w:rStyle w:val="3d"/>
      </w:rPr>
      <w:fldChar w:fldCharType="begin"/>
    </w:r>
    <w:r w:rsidRPr="008A1893">
      <w:rPr>
        <w:rStyle w:val="3d"/>
      </w:rPr>
      <w:instrText xml:space="preserve">PAGE  </w:instrText>
    </w:r>
    <w:r w:rsidRPr="008C2709">
      <w:rPr>
        <w:rStyle w:val="3d"/>
      </w:rPr>
      <w:fldChar w:fldCharType="separate"/>
    </w:r>
    <w:r w:rsidR="00E44DF8">
      <w:rPr>
        <w:rStyle w:val="3d"/>
        <w:noProof/>
      </w:rPr>
      <w:t>14</w:t>
    </w:r>
    <w:r w:rsidRPr="008C2709">
      <w:rPr>
        <w:rStyle w:val="3d"/>
      </w:rPr>
      <w:fldChar w:fldCharType="end"/>
    </w:r>
  </w:p>
  <w:p w14:paraId="26708B1D" w14:textId="77777777" w:rsidR="00475D93" w:rsidRDefault="00475D93">
    <w:pPr>
      <w:pStyle w:val="af8"/>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D5FCD14" w14:textId="77777777" w:rsidR="00F37E8F" w:rsidRDefault="00F37E8F">
      <w:r>
        <w:separator/>
      </w:r>
    </w:p>
  </w:footnote>
  <w:footnote w:type="continuationSeparator" w:id="0">
    <w:p w14:paraId="756640D3" w14:textId="77777777" w:rsidR="00F37E8F" w:rsidRDefault="00F37E8F">
      <w:r>
        <w:continuationSeparator/>
      </w:r>
    </w:p>
  </w:footnote>
  <w:footnote w:type="continuationNotice" w:id="1">
    <w:p w14:paraId="049E8677" w14:textId="77777777" w:rsidR="00F37E8F" w:rsidRDefault="00F37E8F"/>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21B44C" w14:textId="77777777" w:rsidR="00475D93" w:rsidRDefault="00475D93" w:rsidP="00E6059C"/>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934512" w14:textId="77777777" w:rsidR="00475D93" w:rsidRDefault="00475D93" w:rsidP="00C15772">
    <w:pPr>
      <w:jc w:val="center"/>
    </w:pPr>
    <w:r>
      <w:rPr>
        <w:sz w:val="24"/>
      </w:rPr>
      <w:fldChar w:fldCharType="begin"/>
    </w:r>
    <w:r>
      <w:rPr>
        <w:sz w:val="24"/>
      </w:rPr>
      <w:instrText xml:space="preserve"> PAGE </w:instrText>
    </w:r>
    <w:r>
      <w:rPr>
        <w:sz w:val="24"/>
      </w:rPr>
      <w:fldChar w:fldCharType="separate"/>
    </w:r>
    <w:r w:rsidR="00E44DF8">
      <w:rPr>
        <w:noProof/>
        <w:sz w:val="24"/>
      </w:rPr>
      <w:t>14</w:t>
    </w:r>
    <w:r>
      <w:rPr>
        <w:sz w:val="24"/>
      </w:rPr>
      <w:fldChar w:fldCharType="end"/>
    </w:r>
  </w:p>
  <w:p w14:paraId="15CDC192" w14:textId="77777777" w:rsidR="00475D93" w:rsidRDefault="00475D93" w:rsidP="00E6059C"/>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B443F8" w14:textId="77777777" w:rsidR="00475D93" w:rsidRDefault="00475D93" w:rsidP="00E6059C"/>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E"/>
    <w:multiLevelType w:val="singleLevel"/>
    <w:tmpl w:val="2D5EF952"/>
    <w:lvl w:ilvl="0">
      <w:start w:val="1"/>
      <w:numFmt w:val="decimal"/>
      <w:pStyle w:val="a"/>
      <w:lvlText w:val="%1."/>
      <w:lvlJc w:val="left"/>
      <w:pPr>
        <w:tabs>
          <w:tab w:val="num" w:pos="926"/>
        </w:tabs>
        <w:ind w:left="926" w:hanging="360"/>
      </w:pPr>
    </w:lvl>
  </w:abstractNum>
  <w:abstractNum w:abstractNumId="1" w15:restartNumberingAfterBreak="0">
    <w:nsid w:val="FFFFFF82"/>
    <w:multiLevelType w:val="singleLevel"/>
    <w:tmpl w:val="CF36DCBE"/>
    <w:lvl w:ilvl="0">
      <w:start w:val="1"/>
      <w:numFmt w:val="bullet"/>
      <w:pStyle w:val="a0"/>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1BBEB804"/>
    <w:lvl w:ilvl="0">
      <w:start w:val="1"/>
      <w:numFmt w:val="bullet"/>
      <w:pStyle w:val="2"/>
      <w:lvlText w:val=""/>
      <w:lvlJc w:val="left"/>
      <w:pPr>
        <w:tabs>
          <w:tab w:val="num" w:pos="643"/>
        </w:tabs>
        <w:ind w:left="643" w:hanging="360"/>
      </w:pPr>
      <w:rPr>
        <w:rFonts w:ascii="Symbol" w:hAnsi="Symbol" w:hint="default"/>
      </w:rPr>
    </w:lvl>
  </w:abstractNum>
  <w:abstractNum w:abstractNumId="3" w15:restartNumberingAfterBreak="0">
    <w:nsid w:val="FFFFFF88"/>
    <w:multiLevelType w:val="singleLevel"/>
    <w:tmpl w:val="A6EAEE1A"/>
    <w:lvl w:ilvl="0">
      <w:start w:val="1"/>
      <w:numFmt w:val="decimal"/>
      <w:pStyle w:val="3"/>
      <w:lvlText w:val="%1."/>
      <w:lvlJc w:val="left"/>
      <w:pPr>
        <w:tabs>
          <w:tab w:val="num" w:pos="360"/>
        </w:tabs>
        <w:ind w:left="360" w:hanging="360"/>
      </w:pPr>
      <w:rPr>
        <w:rFonts w:cs="Times New Roman"/>
      </w:rPr>
    </w:lvl>
  </w:abstractNum>
  <w:abstractNum w:abstractNumId="4" w15:restartNumberingAfterBreak="0">
    <w:nsid w:val="FFFFFF89"/>
    <w:multiLevelType w:val="singleLevel"/>
    <w:tmpl w:val="0E1A81F0"/>
    <w:lvl w:ilvl="0">
      <w:start w:val="1"/>
      <w:numFmt w:val="bullet"/>
      <w:pStyle w:val="a1"/>
      <w:lvlText w:val=""/>
      <w:lvlJc w:val="left"/>
      <w:pPr>
        <w:tabs>
          <w:tab w:val="num" w:pos="360"/>
        </w:tabs>
        <w:ind w:left="360" w:hanging="360"/>
      </w:pPr>
      <w:rPr>
        <w:rFonts w:ascii="Symbol" w:hAnsi="Symbol" w:hint="default"/>
      </w:rPr>
    </w:lvl>
  </w:abstractNum>
  <w:abstractNum w:abstractNumId="5" w15:restartNumberingAfterBreak="0">
    <w:nsid w:val="00000002"/>
    <w:multiLevelType w:val="singleLevel"/>
    <w:tmpl w:val="00000002"/>
    <w:lvl w:ilvl="0">
      <w:start w:val="1"/>
      <w:numFmt w:val="decimal"/>
      <w:pStyle w:val="31"/>
      <w:lvlText w:val="%1."/>
      <w:lvlJc w:val="left"/>
      <w:pPr>
        <w:tabs>
          <w:tab w:val="num" w:pos="926"/>
        </w:tabs>
        <w:ind w:left="926" w:hanging="360"/>
      </w:pPr>
      <w:rPr>
        <w:rFonts w:cs="Times New Roman"/>
      </w:rPr>
    </w:lvl>
  </w:abstractNum>
  <w:abstractNum w:abstractNumId="6" w15:restartNumberingAfterBreak="0">
    <w:nsid w:val="00000003"/>
    <w:multiLevelType w:val="singleLevel"/>
    <w:tmpl w:val="00000003"/>
    <w:lvl w:ilvl="0">
      <w:start w:val="1"/>
      <w:numFmt w:val="bullet"/>
      <w:pStyle w:val="51"/>
      <w:lvlText w:val=""/>
      <w:lvlJc w:val="left"/>
      <w:pPr>
        <w:tabs>
          <w:tab w:val="num" w:pos="1492"/>
        </w:tabs>
        <w:ind w:left="1492" w:hanging="360"/>
      </w:pPr>
      <w:rPr>
        <w:rFonts w:ascii="Symbol" w:hAnsi="Symbol"/>
      </w:rPr>
    </w:lvl>
  </w:abstractNum>
  <w:abstractNum w:abstractNumId="7" w15:restartNumberingAfterBreak="0">
    <w:nsid w:val="00000004"/>
    <w:multiLevelType w:val="singleLevel"/>
    <w:tmpl w:val="00000004"/>
    <w:name w:val="WW8Num1"/>
    <w:lvl w:ilvl="0">
      <w:start w:val="1"/>
      <w:numFmt w:val="bullet"/>
      <w:pStyle w:val="310"/>
      <w:lvlText w:val=""/>
      <w:lvlJc w:val="left"/>
      <w:pPr>
        <w:tabs>
          <w:tab w:val="num" w:pos="926"/>
        </w:tabs>
        <w:ind w:left="926" w:hanging="360"/>
      </w:pPr>
      <w:rPr>
        <w:rFonts w:ascii="Symbol" w:hAnsi="Symbol"/>
      </w:rPr>
    </w:lvl>
  </w:abstractNum>
  <w:abstractNum w:abstractNumId="8" w15:restartNumberingAfterBreak="0">
    <w:nsid w:val="00000005"/>
    <w:multiLevelType w:val="singleLevel"/>
    <w:tmpl w:val="00000005"/>
    <w:name w:val="WW8Num2"/>
    <w:lvl w:ilvl="0">
      <w:start w:val="1"/>
      <w:numFmt w:val="bullet"/>
      <w:pStyle w:val="21"/>
      <w:lvlText w:val=""/>
      <w:lvlJc w:val="left"/>
      <w:pPr>
        <w:tabs>
          <w:tab w:val="num" w:pos="643"/>
        </w:tabs>
        <w:ind w:left="643" w:hanging="360"/>
      </w:pPr>
      <w:rPr>
        <w:rFonts w:ascii="Symbol" w:hAnsi="Symbol"/>
      </w:rPr>
    </w:lvl>
  </w:abstractNum>
  <w:abstractNum w:abstractNumId="9" w15:restartNumberingAfterBreak="0">
    <w:nsid w:val="00000006"/>
    <w:multiLevelType w:val="singleLevel"/>
    <w:tmpl w:val="00000006"/>
    <w:name w:val="WW8Num3"/>
    <w:lvl w:ilvl="0">
      <w:start w:val="1"/>
      <w:numFmt w:val="decimal"/>
      <w:pStyle w:val="1"/>
      <w:lvlText w:val="%1."/>
      <w:lvlJc w:val="left"/>
      <w:pPr>
        <w:tabs>
          <w:tab w:val="num" w:pos="360"/>
        </w:tabs>
        <w:ind w:left="360" w:hanging="360"/>
      </w:pPr>
      <w:rPr>
        <w:rFonts w:cs="Times New Roman"/>
      </w:rPr>
    </w:lvl>
  </w:abstractNum>
  <w:abstractNum w:abstractNumId="10" w15:restartNumberingAfterBreak="0">
    <w:nsid w:val="00000007"/>
    <w:multiLevelType w:val="singleLevel"/>
    <w:tmpl w:val="00000007"/>
    <w:name w:val="WW8Num4"/>
    <w:lvl w:ilvl="0">
      <w:start w:val="1"/>
      <w:numFmt w:val="bullet"/>
      <w:lvlText w:val=""/>
      <w:lvlJc w:val="left"/>
      <w:pPr>
        <w:tabs>
          <w:tab w:val="num" w:pos="360"/>
        </w:tabs>
        <w:ind w:left="360" w:hanging="360"/>
      </w:pPr>
      <w:rPr>
        <w:rFonts w:ascii="Symbol" w:hAnsi="Symbol"/>
      </w:rPr>
    </w:lvl>
  </w:abstractNum>
  <w:abstractNum w:abstractNumId="11" w15:restartNumberingAfterBreak="0">
    <w:nsid w:val="00000008"/>
    <w:multiLevelType w:val="multilevel"/>
    <w:tmpl w:val="00000008"/>
    <w:name w:val="WW8Num5"/>
    <w:lvl w:ilvl="0">
      <w:start w:val="4"/>
      <w:numFmt w:val="decimal"/>
      <w:lvlText w:val="%1."/>
      <w:lvlJc w:val="left"/>
      <w:pPr>
        <w:tabs>
          <w:tab w:val="num" w:pos="0"/>
        </w:tabs>
        <w:ind w:left="825" w:hanging="825"/>
      </w:pPr>
      <w:rPr>
        <w:rFonts w:cs="Times New Roman"/>
      </w:rPr>
    </w:lvl>
    <w:lvl w:ilvl="1">
      <w:start w:val="15"/>
      <w:numFmt w:val="decimal"/>
      <w:lvlText w:val="%1.%2."/>
      <w:lvlJc w:val="left"/>
      <w:pPr>
        <w:tabs>
          <w:tab w:val="num" w:pos="0"/>
        </w:tabs>
        <w:ind w:left="1109" w:hanging="825"/>
      </w:pPr>
      <w:rPr>
        <w:rFonts w:cs="Times New Roman"/>
      </w:rPr>
    </w:lvl>
    <w:lvl w:ilvl="2">
      <w:start w:val="5"/>
      <w:numFmt w:val="decimal"/>
      <w:lvlText w:val="%1.%2.%3."/>
      <w:lvlJc w:val="left"/>
      <w:pPr>
        <w:tabs>
          <w:tab w:val="num" w:pos="0"/>
        </w:tabs>
        <w:ind w:left="1393" w:hanging="825"/>
      </w:pPr>
      <w:rPr>
        <w:rFonts w:cs="Times New Roman"/>
      </w:rPr>
    </w:lvl>
    <w:lvl w:ilvl="3">
      <w:start w:val="1"/>
      <w:numFmt w:val="decimal"/>
      <w:lvlText w:val="%1.%2.%3.%4."/>
      <w:lvlJc w:val="left"/>
      <w:pPr>
        <w:tabs>
          <w:tab w:val="num" w:pos="0"/>
        </w:tabs>
        <w:ind w:left="1932" w:hanging="1080"/>
      </w:pPr>
      <w:rPr>
        <w:rFonts w:cs="Times New Roman"/>
      </w:rPr>
    </w:lvl>
    <w:lvl w:ilvl="4">
      <w:start w:val="1"/>
      <w:numFmt w:val="decimal"/>
      <w:lvlText w:val="%1.%2.%3.%4.%5."/>
      <w:lvlJc w:val="left"/>
      <w:pPr>
        <w:tabs>
          <w:tab w:val="num" w:pos="0"/>
        </w:tabs>
        <w:ind w:left="2216" w:hanging="1080"/>
      </w:pPr>
      <w:rPr>
        <w:rFonts w:cs="Times New Roman"/>
      </w:rPr>
    </w:lvl>
    <w:lvl w:ilvl="5">
      <w:start w:val="1"/>
      <w:numFmt w:val="decimal"/>
      <w:lvlText w:val="%1.%2.%3.%4.%5.%6."/>
      <w:lvlJc w:val="left"/>
      <w:pPr>
        <w:tabs>
          <w:tab w:val="num" w:pos="0"/>
        </w:tabs>
        <w:ind w:left="2860" w:hanging="1440"/>
      </w:pPr>
      <w:rPr>
        <w:rFonts w:cs="Times New Roman"/>
      </w:rPr>
    </w:lvl>
    <w:lvl w:ilvl="6">
      <w:start w:val="1"/>
      <w:numFmt w:val="decimal"/>
      <w:lvlText w:val="%1.%2.%3.%4.%5.%6.%7."/>
      <w:lvlJc w:val="left"/>
      <w:pPr>
        <w:tabs>
          <w:tab w:val="num" w:pos="0"/>
        </w:tabs>
        <w:ind w:left="3504" w:hanging="1800"/>
      </w:pPr>
      <w:rPr>
        <w:rFonts w:cs="Times New Roman"/>
      </w:rPr>
    </w:lvl>
    <w:lvl w:ilvl="7">
      <w:start w:val="1"/>
      <w:numFmt w:val="decimal"/>
      <w:lvlText w:val="%1.%2.%3.%4.%5.%6.%7.%8."/>
      <w:lvlJc w:val="left"/>
      <w:pPr>
        <w:tabs>
          <w:tab w:val="num" w:pos="0"/>
        </w:tabs>
        <w:ind w:left="3788" w:hanging="1800"/>
      </w:pPr>
      <w:rPr>
        <w:rFonts w:cs="Times New Roman"/>
      </w:rPr>
    </w:lvl>
    <w:lvl w:ilvl="8">
      <w:start w:val="1"/>
      <w:numFmt w:val="decimal"/>
      <w:lvlText w:val="%1.%2.%3.%4.%5.%6.%7.%8.%9."/>
      <w:lvlJc w:val="left"/>
      <w:pPr>
        <w:tabs>
          <w:tab w:val="num" w:pos="0"/>
        </w:tabs>
        <w:ind w:left="4432" w:hanging="2160"/>
      </w:pPr>
      <w:rPr>
        <w:rFonts w:cs="Times New Roman"/>
      </w:rPr>
    </w:lvl>
  </w:abstractNum>
  <w:abstractNum w:abstractNumId="12" w15:restartNumberingAfterBreak="0">
    <w:nsid w:val="00000009"/>
    <w:multiLevelType w:val="singleLevel"/>
    <w:tmpl w:val="00000009"/>
    <w:name w:val="WW8Num6"/>
    <w:lvl w:ilvl="0">
      <w:start w:val="1"/>
      <w:numFmt w:val="bullet"/>
      <w:lvlText w:val="–"/>
      <w:lvlJc w:val="left"/>
      <w:pPr>
        <w:tabs>
          <w:tab w:val="num" w:pos="1429"/>
        </w:tabs>
        <w:ind w:left="1429" w:hanging="360"/>
      </w:pPr>
      <w:rPr>
        <w:rFonts w:ascii="Times New Roman" w:hAnsi="Times New Roman"/>
      </w:rPr>
    </w:lvl>
  </w:abstractNum>
  <w:abstractNum w:abstractNumId="13" w15:restartNumberingAfterBreak="0">
    <w:nsid w:val="0000000C"/>
    <w:multiLevelType w:val="multilevel"/>
    <w:tmpl w:val="0000000C"/>
    <w:name w:val="WW8Num10"/>
    <w:lvl w:ilvl="0">
      <w:start w:val="1"/>
      <w:numFmt w:val="bullet"/>
      <w:lvlText w:val="–"/>
      <w:lvlJc w:val="left"/>
      <w:pPr>
        <w:tabs>
          <w:tab w:val="num" w:pos="1429"/>
        </w:tabs>
        <w:ind w:left="1429" w:hanging="360"/>
      </w:pPr>
      <w:rPr>
        <w:rFonts w:ascii="Times New Roman" w:hAnsi="Times New Roman"/>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1200"/>
        </w:tabs>
        <w:ind w:left="1200" w:hanging="360"/>
      </w:pPr>
      <w:rPr>
        <w:rFonts w:ascii="Times New Roman" w:hAnsi="Times New Roman"/>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4" w15:restartNumberingAfterBreak="0">
    <w:nsid w:val="0000000E"/>
    <w:multiLevelType w:val="multilevel"/>
    <w:tmpl w:val="0000000E"/>
    <w:name w:val="WW8Num14"/>
    <w:lvl w:ilvl="0">
      <w:start w:val="1"/>
      <w:numFmt w:val="decimal"/>
      <w:lvlText w:val="%1."/>
      <w:lvlJc w:val="left"/>
      <w:pPr>
        <w:tabs>
          <w:tab w:val="num" w:pos="1134"/>
        </w:tabs>
        <w:ind w:firstLine="567"/>
      </w:pPr>
      <w:rPr>
        <w:rFonts w:cs="Times New Roman"/>
      </w:rPr>
    </w:lvl>
    <w:lvl w:ilvl="1">
      <w:start w:val="1"/>
      <w:numFmt w:val="decimal"/>
      <w:lvlText w:val="%1.%2."/>
      <w:lvlJc w:val="left"/>
      <w:pPr>
        <w:tabs>
          <w:tab w:val="num" w:pos="708"/>
        </w:tabs>
        <w:ind w:left="2126" w:hanging="708"/>
      </w:pPr>
      <w:rPr>
        <w:rFonts w:cs="Times New Roman"/>
      </w:rPr>
    </w:lvl>
    <w:lvl w:ilvl="2">
      <w:start w:val="1"/>
      <w:numFmt w:val="decimal"/>
      <w:lvlText w:val="%1.%2.%3."/>
      <w:lvlJc w:val="left"/>
      <w:pPr>
        <w:tabs>
          <w:tab w:val="num" w:pos="2835"/>
        </w:tabs>
        <w:ind w:left="2835" w:hanging="708"/>
      </w:pPr>
      <w:rPr>
        <w:rFonts w:cs="Times New Roman"/>
      </w:rPr>
    </w:lvl>
    <w:lvl w:ilvl="3">
      <w:start w:val="1"/>
      <w:numFmt w:val="decimal"/>
      <w:lvlText w:val="%1.%2.%3.%4."/>
      <w:lvlJc w:val="left"/>
      <w:pPr>
        <w:tabs>
          <w:tab w:val="num" w:pos="708"/>
        </w:tabs>
        <w:ind w:left="3540" w:hanging="708"/>
      </w:pPr>
      <w:rPr>
        <w:rFonts w:cs="Times New Roman"/>
      </w:rPr>
    </w:lvl>
    <w:lvl w:ilvl="4">
      <w:start w:val="1"/>
      <w:numFmt w:val="decimal"/>
      <w:lvlText w:val="%1.%2.%3.%4.%5."/>
      <w:lvlJc w:val="left"/>
      <w:pPr>
        <w:tabs>
          <w:tab w:val="num" w:pos="708"/>
        </w:tabs>
        <w:ind w:left="4248" w:hanging="708"/>
      </w:pPr>
      <w:rPr>
        <w:rFonts w:cs="Times New Roman"/>
      </w:rPr>
    </w:lvl>
    <w:lvl w:ilvl="5">
      <w:numFmt w:val="none"/>
      <w:lvlText w:val=""/>
      <w:lvlJc w:val="left"/>
      <w:pPr>
        <w:tabs>
          <w:tab w:val="num" w:pos="360"/>
        </w:tabs>
      </w:pPr>
      <w:rPr>
        <w:rFonts w:cs="Times New Roman"/>
      </w:rPr>
    </w:lvl>
    <w:lvl w:ilvl="6">
      <w:start w:val="1"/>
      <w:numFmt w:val="decimal"/>
      <w:lvlText w:val="%1.%2.%3.%4.%5.%7."/>
      <w:lvlJc w:val="left"/>
      <w:pPr>
        <w:tabs>
          <w:tab w:val="num" w:pos="708"/>
        </w:tabs>
        <w:ind w:left="5664" w:hanging="708"/>
      </w:pPr>
      <w:rPr>
        <w:rFonts w:cs="Times New Roman"/>
      </w:rPr>
    </w:lvl>
    <w:lvl w:ilvl="7">
      <w:start w:val="1"/>
      <w:numFmt w:val="decimal"/>
      <w:lvlText w:val="%1.%2.%3.%4.%5.%7.%8."/>
      <w:lvlJc w:val="left"/>
      <w:pPr>
        <w:tabs>
          <w:tab w:val="num" w:pos="708"/>
        </w:tabs>
        <w:ind w:left="6372" w:hanging="708"/>
      </w:pPr>
      <w:rPr>
        <w:rFonts w:cs="Times New Roman"/>
      </w:rPr>
    </w:lvl>
    <w:lvl w:ilvl="8">
      <w:start w:val="1"/>
      <w:numFmt w:val="decimal"/>
      <w:lvlText w:val="%1.%2.%3.%4.%5.%7.%8.%9."/>
      <w:lvlJc w:val="left"/>
      <w:pPr>
        <w:tabs>
          <w:tab w:val="num" w:pos="708"/>
        </w:tabs>
        <w:ind w:left="7080" w:hanging="708"/>
      </w:pPr>
      <w:rPr>
        <w:rFonts w:cs="Times New Roman"/>
      </w:rPr>
    </w:lvl>
  </w:abstractNum>
  <w:abstractNum w:abstractNumId="15" w15:restartNumberingAfterBreak="0">
    <w:nsid w:val="0000000F"/>
    <w:multiLevelType w:val="multilevel"/>
    <w:tmpl w:val="0000000F"/>
    <w:name w:val="WW8Num20"/>
    <w:lvl w:ilvl="0">
      <w:start w:val="4"/>
      <w:numFmt w:val="decimal"/>
      <w:lvlText w:val="%1."/>
      <w:lvlJc w:val="left"/>
      <w:pPr>
        <w:tabs>
          <w:tab w:val="num" w:pos="360"/>
        </w:tabs>
        <w:ind w:left="360" w:hanging="360"/>
      </w:pPr>
      <w:rPr>
        <w:rFonts w:cs="Times New Roman"/>
      </w:rPr>
    </w:lvl>
    <w:lvl w:ilvl="1">
      <w:start w:val="1"/>
      <w:numFmt w:val="decimal"/>
      <w:lvlText w:val="%1.%2."/>
      <w:lvlJc w:val="left"/>
      <w:pPr>
        <w:tabs>
          <w:tab w:val="num" w:pos="717"/>
        </w:tabs>
        <w:ind w:left="1440" w:hanging="720"/>
      </w:pPr>
      <w:rPr>
        <w:rFonts w:cs="Times New Roman"/>
        <w:b/>
        <w:i w:val="0"/>
        <w:sz w:val="24"/>
        <w:szCs w:val="24"/>
      </w:rPr>
    </w:lvl>
    <w:lvl w:ilvl="2">
      <w:start w:val="1"/>
      <w:numFmt w:val="decimal"/>
      <w:lvlText w:val="%1.%2.%3."/>
      <w:lvlJc w:val="left"/>
      <w:pPr>
        <w:tabs>
          <w:tab w:val="num" w:pos="1560"/>
        </w:tabs>
        <w:ind w:firstLine="720"/>
      </w:pPr>
      <w:rPr>
        <w:rFonts w:ascii="Times New Roman" w:hAnsi="Times New Roman" w:cs="Times New Roman"/>
        <w:b w:val="0"/>
        <w:i w:val="0"/>
        <w:sz w:val="24"/>
        <w:szCs w:val="24"/>
      </w:rPr>
    </w:lvl>
    <w:lvl w:ilvl="3">
      <w:start w:val="1"/>
      <w:numFmt w:val="decimal"/>
      <w:lvlText w:val="%1.%2.%3.%4."/>
      <w:lvlJc w:val="left"/>
      <w:pPr>
        <w:tabs>
          <w:tab w:val="num" w:pos="2040"/>
        </w:tabs>
        <w:ind w:firstLine="720"/>
      </w:pPr>
      <w:rPr>
        <w:rFonts w:cs="Times New Roman"/>
      </w:rPr>
    </w:lvl>
    <w:lvl w:ilvl="4">
      <w:start w:val="1"/>
      <w:numFmt w:val="decimal"/>
      <w:lvlText w:val="%1.%2.%3.%4.%5."/>
      <w:lvlJc w:val="left"/>
      <w:pPr>
        <w:tabs>
          <w:tab w:val="num" w:pos="7668"/>
        </w:tabs>
        <w:ind w:left="7668" w:hanging="1080"/>
      </w:pPr>
      <w:rPr>
        <w:rFonts w:cs="Times New Roman"/>
      </w:rPr>
    </w:lvl>
    <w:lvl w:ilvl="5">
      <w:start w:val="1"/>
      <w:numFmt w:val="decimal"/>
      <w:lvlText w:val="%1.%2.%3.%4.%5.%6."/>
      <w:lvlJc w:val="left"/>
      <w:pPr>
        <w:tabs>
          <w:tab w:val="num" w:pos="9675"/>
        </w:tabs>
        <w:ind w:left="9675" w:hanging="1440"/>
      </w:pPr>
      <w:rPr>
        <w:rFonts w:cs="Times New Roman"/>
      </w:rPr>
    </w:lvl>
    <w:lvl w:ilvl="6">
      <w:start w:val="1"/>
      <w:numFmt w:val="decimal"/>
      <w:lvlText w:val="%1.%2.%3.%4.%5.%6.%7."/>
      <w:lvlJc w:val="left"/>
      <w:pPr>
        <w:tabs>
          <w:tab w:val="num" w:pos="11322"/>
        </w:tabs>
        <w:ind w:left="11322" w:hanging="1440"/>
      </w:pPr>
      <w:rPr>
        <w:rFonts w:cs="Times New Roman"/>
      </w:rPr>
    </w:lvl>
    <w:lvl w:ilvl="7">
      <w:start w:val="1"/>
      <w:numFmt w:val="decimal"/>
      <w:lvlText w:val="%1.%2.%3.%4.%5.%6.%7.%8."/>
      <w:lvlJc w:val="left"/>
      <w:pPr>
        <w:tabs>
          <w:tab w:val="num" w:pos="13329"/>
        </w:tabs>
        <w:ind w:left="13329" w:hanging="1800"/>
      </w:pPr>
      <w:rPr>
        <w:rFonts w:cs="Times New Roman"/>
      </w:rPr>
    </w:lvl>
    <w:lvl w:ilvl="8">
      <w:start w:val="1"/>
      <w:numFmt w:val="decimal"/>
      <w:lvlText w:val="%1.%2.%3.%4.%5.%6.%7.%8.%9."/>
      <w:lvlJc w:val="left"/>
      <w:pPr>
        <w:tabs>
          <w:tab w:val="num" w:pos="14976"/>
        </w:tabs>
        <w:ind w:left="14976" w:hanging="1800"/>
      </w:pPr>
      <w:rPr>
        <w:rFonts w:cs="Times New Roman"/>
      </w:rPr>
    </w:lvl>
  </w:abstractNum>
  <w:abstractNum w:abstractNumId="16" w15:restartNumberingAfterBreak="0">
    <w:nsid w:val="00000010"/>
    <w:multiLevelType w:val="singleLevel"/>
    <w:tmpl w:val="00000010"/>
    <w:name w:val="WW8Num24"/>
    <w:lvl w:ilvl="0">
      <w:start w:val="1"/>
      <w:numFmt w:val="bullet"/>
      <w:lvlText w:val="–"/>
      <w:lvlJc w:val="left"/>
      <w:pPr>
        <w:tabs>
          <w:tab w:val="num" w:pos="1429"/>
        </w:tabs>
        <w:ind w:left="1429" w:hanging="360"/>
      </w:pPr>
      <w:rPr>
        <w:rFonts w:ascii="Times New Roman" w:hAnsi="Times New Roman"/>
      </w:rPr>
    </w:lvl>
  </w:abstractNum>
  <w:abstractNum w:abstractNumId="17" w15:restartNumberingAfterBreak="0">
    <w:nsid w:val="00000011"/>
    <w:multiLevelType w:val="multilevel"/>
    <w:tmpl w:val="00000011"/>
    <w:name w:val="WW8Num27"/>
    <w:lvl w:ilvl="0">
      <w:start w:val="1"/>
      <w:numFmt w:val="decimal"/>
      <w:lvlText w:val="%1."/>
      <w:lvlJc w:val="left"/>
      <w:pPr>
        <w:tabs>
          <w:tab w:val="num" w:pos="567"/>
        </w:tabs>
        <w:ind w:left="567" w:hanging="567"/>
      </w:pPr>
      <w:rPr>
        <w:rFonts w:cs="Times New Roman"/>
      </w:rPr>
    </w:lvl>
    <w:lvl w:ilvl="1">
      <w:start w:val="1"/>
      <w:numFmt w:val="decimal"/>
      <w:lvlText w:val="%1.%2"/>
      <w:lvlJc w:val="left"/>
      <w:pPr>
        <w:tabs>
          <w:tab w:val="num" w:pos="567"/>
        </w:tabs>
        <w:ind w:left="567" w:hanging="567"/>
      </w:pPr>
      <w:rPr>
        <w:rFonts w:cs="Times New Roman"/>
      </w:rPr>
    </w:lvl>
    <w:lvl w:ilvl="2">
      <w:start w:val="1"/>
      <w:numFmt w:val="decimal"/>
      <w:lvlText w:val="%1.%2.%3"/>
      <w:lvlJc w:val="left"/>
      <w:pPr>
        <w:tabs>
          <w:tab w:val="num" w:pos="1134"/>
        </w:tabs>
        <w:ind w:left="1134" w:hanging="1134"/>
      </w:pPr>
      <w:rPr>
        <w:rFonts w:cs="Times New Roman"/>
      </w:rPr>
    </w:lvl>
    <w:lvl w:ilvl="3">
      <w:start w:val="1"/>
      <w:numFmt w:val="decimal"/>
      <w:lvlText w:val="%1.%2.%3.%4"/>
      <w:lvlJc w:val="left"/>
      <w:pPr>
        <w:tabs>
          <w:tab w:val="num" w:pos="1701"/>
        </w:tabs>
        <w:ind w:left="1701" w:hanging="1134"/>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8" w15:restartNumberingAfterBreak="0">
    <w:nsid w:val="00000012"/>
    <w:multiLevelType w:val="multilevel"/>
    <w:tmpl w:val="00000012"/>
    <w:name w:val="WW8Num2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134"/>
        </w:tabs>
        <w:ind w:left="1134" w:hanging="1134"/>
      </w:pPr>
      <w:rPr>
        <w:rFonts w:cs="Times New Roman"/>
        <w:b w:val="0"/>
        <w:i w:val="0"/>
      </w:rPr>
    </w:lvl>
    <w:lvl w:ilvl="3">
      <w:start w:val="1"/>
      <w:numFmt w:val="decimal"/>
      <w:lvlText w:val="%1.%2.%3.%4"/>
      <w:lvlJc w:val="left"/>
      <w:pPr>
        <w:tabs>
          <w:tab w:val="num" w:pos="1134"/>
        </w:tabs>
        <w:ind w:left="1134"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decimal"/>
      <w:lvlText w:val="%1.%2.%3.%4.%5.%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19" w15:restartNumberingAfterBreak="0">
    <w:nsid w:val="00000013"/>
    <w:multiLevelType w:val="singleLevel"/>
    <w:tmpl w:val="00000013"/>
    <w:name w:val="WW8Num29"/>
    <w:lvl w:ilvl="0">
      <w:start w:val="1"/>
      <w:numFmt w:val="bullet"/>
      <w:lvlText w:val="–"/>
      <w:lvlJc w:val="left"/>
      <w:pPr>
        <w:tabs>
          <w:tab w:val="num" w:pos="1429"/>
        </w:tabs>
        <w:ind w:left="1429" w:hanging="360"/>
      </w:pPr>
      <w:rPr>
        <w:rFonts w:ascii="Times New Roman" w:hAnsi="Times New Roman"/>
      </w:rPr>
    </w:lvl>
  </w:abstractNum>
  <w:abstractNum w:abstractNumId="20" w15:restartNumberingAfterBreak="0">
    <w:nsid w:val="00000015"/>
    <w:multiLevelType w:val="multilevel"/>
    <w:tmpl w:val="00000015"/>
    <w:name w:val="WW8Num31"/>
    <w:lvl w:ilvl="0">
      <w:start w:val="4"/>
      <w:numFmt w:val="decimal"/>
      <w:lvlText w:val="%1."/>
      <w:lvlJc w:val="left"/>
      <w:pPr>
        <w:tabs>
          <w:tab w:val="num" w:pos="360"/>
        </w:tabs>
        <w:ind w:left="360" w:hanging="360"/>
      </w:pPr>
      <w:rPr>
        <w:rFonts w:cs="Times New Roman"/>
      </w:rPr>
    </w:lvl>
    <w:lvl w:ilvl="1">
      <w:start w:val="14"/>
      <w:numFmt w:val="decimal"/>
      <w:lvlText w:val="%1.%2."/>
      <w:lvlJc w:val="left"/>
      <w:pPr>
        <w:tabs>
          <w:tab w:val="num" w:pos="2367"/>
        </w:tabs>
        <w:ind w:left="2367" w:hanging="720"/>
      </w:pPr>
      <w:rPr>
        <w:rFonts w:cs="Times New Roman"/>
        <w:b w:val="0"/>
        <w:i w:val="0"/>
        <w:sz w:val="24"/>
        <w:szCs w:val="24"/>
      </w:rPr>
    </w:lvl>
    <w:lvl w:ilvl="2">
      <w:start w:val="1"/>
      <w:numFmt w:val="decimal"/>
      <w:lvlText w:val="%1.%2.%3."/>
      <w:lvlJc w:val="left"/>
      <w:pPr>
        <w:tabs>
          <w:tab w:val="num" w:pos="1288"/>
        </w:tabs>
        <w:ind w:left="1288" w:hanging="720"/>
      </w:pPr>
      <w:rPr>
        <w:rFonts w:ascii="Times New Roman" w:hAnsi="Times New Roman" w:cs="Times New Roman"/>
        <w:b w:val="0"/>
        <w:i w:val="0"/>
        <w:sz w:val="24"/>
        <w:szCs w:val="24"/>
      </w:rPr>
    </w:lvl>
    <w:lvl w:ilvl="3">
      <w:start w:val="1"/>
      <w:numFmt w:val="decimal"/>
      <w:lvlText w:val="%1.%2.%3.%4."/>
      <w:lvlJc w:val="left"/>
      <w:pPr>
        <w:tabs>
          <w:tab w:val="num" w:pos="1506"/>
        </w:tabs>
        <w:ind w:firstLine="720"/>
      </w:pPr>
      <w:rPr>
        <w:rFonts w:cs="Times New Roman"/>
      </w:rPr>
    </w:lvl>
    <w:lvl w:ilvl="4">
      <w:start w:val="1"/>
      <w:numFmt w:val="decimal"/>
      <w:lvlText w:val="%1.%2.%3.%4.%5."/>
      <w:lvlJc w:val="left"/>
      <w:pPr>
        <w:tabs>
          <w:tab w:val="num" w:pos="7668"/>
        </w:tabs>
        <w:ind w:left="7668" w:hanging="1080"/>
      </w:pPr>
      <w:rPr>
        <w:rFonts w:cs="Times New Roman"/>
      </w:rPr>
    </w:lvl>
    <w:lvl w:ilvl="5">
      <w:start w:val="1"/>
      <w:numFmt w:val="decimal"/>
      <w:lvlText w:val="%1.%2.%3.%4.%5.%6."/>
      <w:lvlJc w:val="left"/>
      <w:pPr>
        <w:tabs>
          <w:tab w:val="num" w:pos="9675"/>
        </w:tabs>
        <w:ind w:left="9675" w:hanging="1440"/>
      </w:pPr>
      <w:rPr>
        <w:rFonts w:cs="Times New Roman"/>
      </w:rPr>
    </w:lvl>
    <w:lvl w:ilvl="6">
      <w:start w:val="1"/>
      <w:numFmt w:val="decimal"/>
      <w:lvlText w:val="%1.%2.%3.%4.%5.%6.%7."/>
      <w:lvlJc w:val="left"/>
      <w:pPr>
        <w:tabs>
          <w:tab w:val="num" w:pos="11322"/>
        </w:tabs>
        <w:ind w:left="11322" w:hanging="1440"/>
      </w:pPr>
      <w:rPr>
        <w:rFonts w:cs="Times New Roman"/>
      </w:rPr>
    </w:lvl>
    <w:lvl w:ilvl="7">
      <w:start w:val="1"/>
      <w:numFmt w:val="decimal"/>
      <w:lvlText w:val="%1.%2.%3.%4.%5.%6.%7.%8."/>
      <w:lvlJc w:val="left"/>
      <w:pPr>
        <w:tabs>
          <w:tab w:val="num" w:pos="13329"/>
        </w:tabs>
        <w:ind w:left="13329" w:hanging="1800"/>
      </w:pPr>
      <w:rPr>
        <w:rFonts w:cs="Times New Roman"/>
      </w:rPr>
    </w:lvl>
    <w:lvl w:ilvl="8">
      <w:start w:val="1"/>
      <w:numFmt w:val="decimal"/>
      <w:lvlText w:val="%1.%2.%3.%4.%5.%6.%7.%8.%9."/>
      <w:lvlJc w:val="left"/>
      <w:pPr>
        <w:tabs>
          <w:tab w:val="num" w:pos="14976"/>
        </w:tabs>
        <w:ind w:left="14976" w:hanging="1800"/>
      </w:pPr>
      <w:rPr>
        <w:rFonts w:cs="Times New Roman"/>
      </w:rPr>
    </w:lvl>
  </w:abstractNum>
  <w:abstractNum w:abstractNumId="21" w15:restartNumberingAfterBreak="0">
    <w:nsid w:val="00000016"/>
    <w:multiLevelType w:val="multilevel"/>
    <w:tmpl w:val="00000016"/>
    <w:name w:val="WW8Num32"/>
    <w:lvl w:ilvl="0">
      <w:start w:val="1"/>
      <w:numFmt w:val="decimal"/>
      <w:suff w:val="space"/>
      <w:lvlText w:val="%1."/>
      <w:lvlJc w:val="left"/>
      <w:pPr>
        <w:tabs>
          <w:tab w:val="num" w:pos="0"/>
        </w:tabs>
        <w:ind w:left="360" w:hanging="360"/>
      </w:pPr>
      <w:rPr>
        <w:rFonts w:cs="Times New Roman"/>
        <w:b/>
      </w:rPr>
    </w:lvl>
    <w:lvl w:ilvl="1">
      <w:start w:val="1"/>
      <w:numFmt w:val="decimal"/>
      <w:suff w:val="space"/>
      <w:lvlText w:val="%1.%2."/>
      <w:lvlJc w:val="left"/>
      <w:pPr>
        <w:tabs>
          <w:tab w:val="num" w:pos="0"/>
        </w:tabs>
        <w:ind w:left="432" w:hanging="432"/>
      </w:pPr>
      <w:rPr>
        <w:rFonts w:cs="Times New Roman"/>
        <w:b w:val="0"/>
      </w:rPr>
    </w:lvl>
    <w:lvl w:ilvl="2">
      <w:start w:val="1"/>
      <w:numFmt w:val="decimal"/>
      <w:lvlText w:val="%3."/>
      <w:lvlJc w:val="left"/>
      <w:pPr>
        <w:tabs>
          <w:tab w:val="num" w:pos="1044"/>
        </w:tabs>
        <w:ind w:left="1044" w:hanging="504"/>
      </w:pPr>
      <w:rPr>
        <w:rFonts w:ascii="Times New Roman" w:eastAsia="Times New Roman" w:hAnsi="Times New Roman" w:cs="Times New Roman"/>
        <w:b w:val="0"/>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2" w15:restartNumberingAfterBreak="0">
    <w:nsid w:val="00000018"/>
    <w:multiLevelType w:val="singleLevel"/>
    <w:tmpl w:val="00000018"/>
    <w:name w:val="WW8Num34"/>
    <w:lvl w:ilvl="0">
      <w:start w:val="1"/>
      <w:numFmt w:val="bullet"/>
      <w:lvlText w:val=""/>
      <w:lvlJc w:val="left"/>
      <w:pPr>
        <w:tabs>
          <w:tab w:val="num" w:pos="720"/>
        </w:tabs>
        <w:ind w:left="720" w:hanging="360"/>
      </w:pPr>
      <w:rPr>
        <w:rFonts w:ascii="Symbol" w:hAnsi="Symbol"/>
        <w:color w:val="0000FF"/>
      </w:rPr>
    </w:lvl>
  </w:abstractNum>
  <w:abstractNum w:abstractNumId="23" w15:restartNumberingAfterBreak="0">
    <w:nsid w:val="00000019"/>
    <w:multiLevelType w:val="multilevel"/>
    <w:tmpl w:val="00000019"/>
    <w:name w:val="WW8Num35"/>
    <w:lvl w:ilvl="0">
      <w:start w:val="4"/>
      <w:numFmt w:val="decimal"/>
      <w:lvlText w:val="%1."/>
      <w:lvlJc w:val="left"/>
      <w:pPr>
        <w:tabs>
          <w:tab w:val="num" w:pos="0"/>
        </w:tabs>
        <w:ind w:left="660" w:hanging="660"/>
      </w:pPr>
      <w:rPr>
        <w:rFonts w:cs="Times New Roman"/>
        <w:b/>
      </w:rPr>
    </w:lvl>
    <w:lvl w:ilvl="1">
      <w:start w:val="15"/>
      <w:numFmt w:val="decimal"/>
      <w:lvlText w:val="%1.%2."/>
      <w:lvlJc w:val="left"/>
      <w:pPr>
        <w:tabs>
          <w:tab w:val="num" w:pos="0"/>
        </w:tabs>
        <w:ind w:left="660" w:hanging="660"/>
      </w:pPr>
      <w:rPr>
        <w:rFonts w:cs="Times New Roman"/>
      </w:rPr>
    </w:lvl>
    <w:lvl w:ilvl="2">
      <w:start w:val="1"/>
      <w:numFmt w:val="decimal"/>
      <w:lvlText w:val="%1.%2.%3."/>
      <w:lvlJc w:val="left"/>
      <w:pPr>
        <w:tabs>
          <w:tab w:val="num" w:pos="0"/>
        </w:tabs>
        <w:ind w:firstLine="720"/>
      </w:pPr>
      <w:rPr>
        <w:rFonts w:cs="Times New Roman"/>
      </w:rPr>
    </w:lvl>
    <w:lvl w:ilvl="3">
      <w:start w:val="1"/>
      <w:numFmt w:val="decimal"/>
      <w:lvlText w:val="%1.%2.%3.%4."/>
      <w:lvlJc w:val="left"/>
      <w:pPr>
        <w:tabs>
          <w:tab w:val="num" w:pos="0"/>
        </w:tabs>
        <w:ind w:left="720" w:hanging="72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080" w:hanging="108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440" w:hanging="1440"/>
      </w:pPr>
      <w:rPr>
        <w:rFonts w:cs="Times New Roman"/>
      </w:rPr>
    </w:lvl>
    <w:lvl w:ilvl="8">
      <w:start w:val="1"/>
      <w:numFmt w:val="decimal"/>
      <w:lvlText w:val="%1.%2.%3.%4.%5.%6.%7.%8.%9."/>
      <w:lvlJc w:val="left"/>
      <w:pPr>
        <w:tabs>
          <w:tab w:val="num" w:pos="0"/>
        </w:tabs>
        <w:ind w:left="1800" w:hanging="1800"/>
      </w:pPr>
      <w:rPr>
        <w:rFonts w:cs="Times New Roman"/>
      </w:rPr>
    </w:lvl>
  </w:abstractNum>
  <w:abstractNum w:abstractNumId="24" w15:restartNumberingAfterBreak="0">
    <w:nsid w:val="011242B2"/>
    <w:multiLevelType w:val="multilevel"/>
    <w:tmpl w:val="0419001F"/>
    <w:name w:val="WW8Num41"/>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5" w15:restartNumberingAfterBreak="0">
    <w:nsid w:val="0194469E"/>
    <w:multiLevelType w:val="multilevel"/>
    <w:tmpl w:val="3BE07502"/>
    <w:lvl w:ilvl="0">
      <w:start w:val="1"/>
      <w:numFmt w:val="bullet"/>
      <w:pStyle w:val="10"/>
      <w:lvlText w:val="­"/>
      <w:lvlJc w:val="left"/>
      <w:pPr>
        <w:tabs>
          <w:tab w:val="num" w:pos="1173"/>
        </w:tabs>
        <w:ind w:left="1173" w:hanging="453"/>
      </w:pPr>
      <w:rPr>
        <w:rFonts w:ascii="Courier New" w:hAnsi="Courier New" w:hint="default"/>
      </w:rPr>
    </w:lvl>
    <w:lvl w:ilvl="1">
      <w:start w:val="6"/>
      <w:numFmt w:val="decimal"/>
      <w:pStyle w:val="a2"/>
      <w:lvlText w:val="%1.%2."/>
      <w:lvlJc w:val="left"/>
      <w:pPr>
        <w:tabs>
          <w:tab w:val="num" w:pos="720"/>
        </w:tabs>
        <w:ind w:left="720" w:hanging="72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26" w15:restartNumberingAfterBreak="0">
    <w:nsid w:val="01D04A65"/>
    <w:multiLevelType w:val="multilevel"/>
    <w:tmpl w:val="24D8C6D8"/>
    <w:lvl w:ilvl="0">
      <w:start w:val="1"/>
      <w:numFmt w:val="decimal"/>
      <w:pStyle w:val="a3"/>
      <w:lvlText w:val="%1."/>
      <w:lvlJc w:val="left"/>
      <w:pPr>
        <w:ind w:left="720" w:hanging="360"/>
      </w:pPr>
      <w:rPr>
        <w:rFonts w:hint="default"/>
      </w:rPr>
    </w:lvl>
    <w:lvl w:ilvl="1">
      <w:start w:val="1"/>
      <w:numFmt w:val="decimal"/>
      <w:isLgl/>
      <w:lvlText w:val="%2."/>
      <w:lvlJc w:val="left"/>
      <w:pPr>
        <w:ind w:left="862" w:hanging="720"/>
      </w:pPr>
      <w:rPr>
        <w:rFonts w:ascii="Cambria" w:eastAsia="Times New Roman" w:hAnsi="Cambria" w:cs="Times New Roman"/>
      </w:rPr>
    </w:lvl>
    <w:lvl w:ilvl="2">
      <w:start w:val="1"/>
      <w:numFmt w:val="decimal"/>
      <w:pStyle w:val="20"/>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01D15304"/>
    <w:multiLevelType w:val="multilevel"/>
    <w:tmpl w:val="0419001F"/>
    <w:name w:val="WW8Num47"/>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8" w15:restartNumberingAfterBreak="0">
    <w:nsid w:val="030C032F"/>
    <w:multiLevelType w:val="hybridMultilevel"/>
    <w:tmpl w:val="75EAFD4E"/>
    <w:lvl w:ilvl="0" w:tplc="A7726320">
      <w:start w:val="1"/>
      <w:numFmt w:val="bullet"/>
      <w:pStyle w:val="a4"/>
      <w:lvlText w:val=""/>
      <w:lvlJc w:val="left"/>
      <w:pPr>
        <w:tabs>
          <w:tab w:val="num" w:pos="1004"/>
        </w:tabs>
        <w:ind w:left="1004" w:hanging="284"/>
      </w:pPr>
      <w:rPr>
        <w:rFonts w:ascii="Symbol" w:hAnsi="Symbol" w:hint="default"/>
      </w:rPr>
    </w:lvl>
    <w:lvl w:ilvl="1" w:tplc="4C469824">
      <w:start w:val="1"/>
      <w:numFmt w:val="bullet"/>
      <w:lvlText w:val="o"/>
      <w:lvlJc w:val="left"/>
      <w:pPr>
        <w:tabs>
          <w:tab w:val="num" w:pos="1440"/>
        </w:tabs>
        <w:ind w:left="1440" w:hanging="360"/>
      </w:pPr>
      <w:rPr>
        <w:rFonts w:ascii="Courier New" w:hAnsi="Courier New" w:hint="default"/>
      </w:rPr>
    </w:lvl>
    <w:lvl w:ilvl="2" w:tplc="115C57C2">
      <w:start w:val="1"/>
      <w:numFmt w:val="bullet"/>
      <w:lvlText w:val=""/>
      <w:lvlJc w:val="left"/>
      <w:pPr>
        <w:tabs>
          <w:tab w:val="num" w:pos="2160"/>
        </w:tabs>
        <w:ind w:left="2160" w:hanging="360"/>
      </w:pPr>
      <w:rPr>
        <w:rFonts w:ascii="Wingdings" w:hAnsi="Wingdings" w:hint="default"/>
      </w:rPr>
    </w:lvl>
    <w:lvl w:ilvl="3" w:tplc="225EF634">
      <w:start w:val="1"/>
      <w:numFmt w:val="bullet"/>
      <w:lvlText w:val=""/>
      <w:lvlJc w:val="left"/>
      <w:pPr>
        <w:tabs>
          <w:tab w:val="num" w:pos="2880"/>
        </w:tabs>
        <w:ind w:left="2880" w:hanging="360"/>
      </w:pPr>
      <w:rPr>
        <w:rFonts w:ascii="Symbol" w:hAnsi="Symbol" w:hint="default"/>
      </w:rPr>
    </w:lvl>
    <w:lvl w:ilvl="4" w:tplc="B484B6A8">
      <w:start w:val="1"/>
      <w:numFmt w:val="bullet"/>
      <w:lvlText w:val="o"/>
      <w:lvlJc w:val="left"/>
      <w:pPr>
        <w:tabs>
          <w:tab w:val="num" w:pos="3600"/>
        </w:tabs>
        <w:ind w:left="3600" w:hanging="360"/>
      </w:pPr>
      <w:rPr>
        <w:rFonts w:ascii="Courier New" w:hAnsi="Courier New" w:hint="default"/>
      </w:rPr>
    </w:lvl>
    <w:lvl w:ilvl="5" w:tplc="D696B2A8">
      <w:start w:val="1"/>
      <w:numFmt w:val="bullet"/>
      <w:lvlText w:val=""/>
      <w:lvlJc w:val="left"/>
      <w:pPr>
        <w:tabs>
          <w:tab w:val="num" w:pos="4320"/>
        </w:tabs>
        <w:ind w:left="4320" w:hanging="360"/>
      </w:pPr>
      <w:rPr>
        <w:rFonts w:ascii="Wingdings" w:hAnsi="Wingdings" w:hint="default"/>
      </w:rPr>
    </w:lvl>
    <w:lvl w:ilvl="6" w:tplc="48323582">
      <w:start w:val="1"/>
      <w:numFmt w:val="bullet"/>
      <w:lvlText w:val=""/>
      <w:lvlJc w:val="left"/>
      <w:pPr>
        <w:tabs>
          <w:tab w:val="num" w:pos="5040"/>
        </w:tabs>
        <w:ind w:left="5040" w:hanging="360"/>
      </w:pPr>
      <w:rPr>
        <w:rFonts w:ascii="Symbol" w:hAnsi="Symbol" w:hint="default"/>
      </w:rPr>
    </w:lvl>
    <w:lvl w:ilvl="7" w:tplc="0BB224B6">
      <w:start w:val="1"/>
      <w:numFmt w:val="bullet"/>
      <w:lvlText w:val="o"/>
      <w:lvlJc w:val="left"/>
      <w:pPr>
        <w:tabs>
          <w:tab w:val="num" w:pos="5760"/>
        </w:tabs>
        <w:ind w:left="5760" w:hanging="360"/>
      </w:pPr>
      <w:rPr>
        <w:rFonts w:ascii="Courier New" w:hAnsi="Courier New" w:hint="default"/>
      </w:rPr>
    </w:lvl>
    <w:lvl w:ilvl="8" w:tplc="CD98B3F0">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03922C9F"/>
    <w:multiLevelType w:val="multilevel"/>
    <w:tmpl w:val="2B00E55A"/>
    <w:lvl w:ilvl="0">
      <w:start w:val="8"/>
      <w:numFmt w:val="decimal"/>
      <w:lvlText w:val="%1"/>
      <w:lvlJc w:val="left"/>
      <w:pPr>
        <w:ind w:left="525" w:hanging="525"/>
      </w:pPr>
      <w:rPr>
        <w:rFonts w:hint="default"/>
      </w:rPr>
    </w:lvl>
    <w:lvl w:ilvl="1">
      <w:start w:val="5"/>
      <w:numFmt w:val="decimal"/>
      <w:lvlText w:val="%1.%2"/>
      <w:lvlJc w:val="left"/>
      <w:pPr>
        <w:ind w:left="918" w:hanging="525"/>
      </w:pPr>
      <w:rPr>
        <w:rFonts w:hint="default"/>
      </w:rPr>
    </w:lvl>
    <w:lvl w:ilvl="2">
      <w:start w:val="1"/>
      <w:numFmt w:val="decimal"/>
      <w:lvlText w:val="%1.%2.%3"/>
      <w:lvlJc w:val="left"/>
      <w:pPr>
        <w:ind w:left="1506" w:hanging="720"/>
      </w:pPr>
      <w:rPr>
        <w:rFonts w:hint="default"/>
      </w:rPr>
    </w:lvl>
    <w:lvl w:ilvl="3">
      <w:start w:val="1"/>
      <w:numFmt w:val="decimal"/>
      <w:lvlText w:val="%1.%2.%3.%4"/>
      <w:lvlJc w:val="left"/>
      <w:pPr>
        <w:ind w:left="1899" w:hanging="720"/>
      </w:pPr>
      <w:rPr>
        <w:rFonts w:hint="default"/>
      </w:rPr>
    </w:lvl>
    <w:lvl w:ilvl="4">
      <w:start w:val="1"/>
      <w:numFmt w:val="decimal"/>
      <w:lvlText w:val="%1.%2.%3.%4.%5"/>
      <w:lvlJc w:val="left"/>
      <w:pPr>
        <w:ind w:left="2652" w:hanging="1080"/>
      </w:pPr>
      <w:rPr>
        <w:rFonts w:hint="default"/>
      </w:rPr>
    </w:lvl>
    <w:lvl w:ilvl="5">
      <w:start w:val="1"/>
      <w:numFmt w:val="decimal"/>
      <w:lvlText w:val="%1.%2.%3.%4.%5.%6"/>
      <w:lvlJc w:val="left"/>
      <w:pPr>
        <w:ind w:left="3405" w:hanging="1440"/>
      </w:pPr>
      <w:rPr>
        <w:rFonts w:hint="default"/>
      </w:rPr>
    </w:lvl>
    <w:lvl w:ilvl="6">
      <w:start w:val="1"/>
      <w:numFmt w:val="decimal"/>
      <w:lvlText w:val="%1.%2.%3.%4.%5.%6.%7"/>
      <w:lvlJc w:val="left"/>
      <w:pPr>
        <w:ind w:left="3798" w:hanging="1440"/>
      </w:pPr>
      <w:rPr>
        <w:rFonts w:hint="default"/>
      </w:rPr>
    </w:lvl>
    <w:lvl w:ilvl="7">
      <w:start w:val="1"/>
      <w:numFmt w:val="decimal"/>
      <w:lvlText w:val="%1.%2.%3.%4.%5.%6.%7.%8"/>
      <w:lvlJc w:val="left"/>
      <w:pPr>
        <w:ind w:left="4551" w:hanging="1800"/>
      </w:pPr>
      <w:rPr>
        <w:rFonts w:hint="default"/>
      </w:rPr>
    </w:lvl>
    <w:lvl w:ilvl="8">
      <w:start w:val="1"/>
      <w:numFmt w:val="decimal"/>
      <w:lvlText w:val="%1.%2.%3.%4.%5.%6.%7.%8.%9"/>
      <w:lvlJc w:val="left"/>
      <w:pPr>
        <w:ind w:left="4944" w:hanging="1800"/>
      </w:pPr>
      <w:rPr>
        <w:rFonts w:hint="default"/>
      </w:rPr>
    </w:lvl>
  </w:abstractNum>
  <w:abstractNum w:abstractNumId="30" w15:restartNumberingAfterBreak="0">
    <w:nsid w:val="09581D61"/>
    <w:multiLevelType w:val="hybridMultilevel"/>
    <w:tmpl w:val="D4E2915E"/>
    <w:lvl w:ilvl="0" w:tplc="74EAA24A">
      <w:start w:val="1"/>
      <w:numFmt w:val="decimal"/>
      <w:pStyle w:val="new"/>
      <w:lvlText w:val="%1)"/>
      <w:lvlJc w:val="left"/>
      <w:pPr>
        <w:tabs>
          <w:tab w:val="num" w:pos="927"/>
        </w:tabs>
        <w:ind w:left="927" w:hanging="360"/>
      </w:pPr>
      <w:rPr>
        <w:rFonts w:cs="Times New Roman"/>
      </w:rPr>
    </w:lvl>
    <w:lvl w:ilvl="1" w:tplc="72C8C514">
      <w:start w:val="1"/>
      <w:numFmt w:val="decimal"/>
      <w:lvlText w:val="%2."/>
      <w:lvlJc w:val="left"/>
      <w:pPr>
        <w:tabs>
          <w:tab w:val="num" w:pos="1440"/>
        </w:tabs>
        <w:ind w:left="1440" w:hanging="360"/>
      </w:pPr>
      <w:rPr>
        <w:rFonts w:cs="Times New Roman"/>
      </w:rPr>
    </w:lvl>
    <w:lvl w:ilvl="2" w:tplc="3A262502">
      <w:start w:val="1"/>
      <w:numFmt w:val="decimal"/>
      <w:lvlText w:val="%3."/>
      <w:lvlJc w:val="left"/>
      <w:pPr>
        <w:tabs>
          <w:tab w:val="num" w:pos="2160"/>
        </w:tabs>
        <w:ind w:left="2160" w:hanging="360"/>
      </w:pPr>
      <w:rPr>
        <w:rFonts w:cs="Times New Roman"/>
      </w:rPr>
    </w:lvl>
    <w:lvl w:ilvl="3" w:tplc="2520C43E">
      <w:start w:val="1"/>
      <w:numFmt w:val="decimal"/>
      <w:lvlText w:val="%4."/>
      <w:lvlJc w:val="left"/>
      <w:pPr>
        <w:tabs>
          <w:tab w:val="num" w:pos="2880"/>
        </w:tabs>
        <w:ind w:left="2880" w:hanging="360"/>
      </w:pPr>
      <w:rPr>
        <w:rFonts w:cs="Times New Roman"/>
      </w:rPr>
    </w:lvl>
    <w:lvl w:ilvl="4" w:tplc="3AC40238">
      <w:start w:val="1"/>
      <w:numFmt w:val="decimal"/>
      <w:lvlText w:val="%5."/>
      <w:lvlJc w:val="left"/>
      <w:pPr>
        <w:tabs>
          <w:tab w:val="num" w:pos="3600"/>
        </w:tabs>
        <w:ind w:left="3600" w:hanging="360"/>
      </w:pPr>
      <w:rPr>
        <w:rFonts w:cs="Times New Roman"/>
      </w:rPr>
    </w:lvl>
    <w:lvl w:ilvl="5" w:tplc="9F7A85E2">
      <w:start w:val="1"/>
      <w:numFmt w:val="decimal"/>
      <w:lvlText w:val="%6."/>
      <w:lvlJc w:val="left"/>
      <w:pPr>
        <w:tabs>
          <w:tab w:val="num" w:pos="4320"/>
        </w:tabs>
        <w:ind w:left="4320" w:hanging="360"/>
      </w:pPr>
      <w:rPr>
        <w:rFonts w:cs="Times New Roman"/>
      </w:rPr>
    </w:lvl>
    <w:lvl w:ilvl="6" w:tplc="BAA4A59A">
      <w:start w:val="1"/>
      <w:numFmt w:val="decimal"/>
      <w:lvlText w:val="%7."/>
      <w:lvlJc w:val="left"/>
      <w:pPr>
        <w:tabs>
          <w:tab w:val="num" w:pos="5040"/>
        </w:tabs>
        <w:ind w:left="5040" w:hanging="360"/>
      </w:pPr>
      <w:rPr>
        <w:rFonts w:cs="Times New Roman"/>
      </w:rPr>
    </w:lvl>
    <w:lvl w:ilvl="7" w:tplc="B50863A0">
      <w:start w:val="1"/>
      <w:numFmt w:val="decimal"/>
      <w:lvlText w:val="%8."/>
      <w:lvlJc w:val="left"/>
      <w:pPr>
        <w:tabs>
          <w:tab w:val="num" w:pos="5760"/>
        </w:tabs>
        <w:ind w:left="5760" w:hanging="360"/>
      </w:pPr>
      <w:rPr>
        <w:rFonts w:cs="Times New Roman"/>
      </w:rPr>
    </w:lvl>
    <w:lvl w:ilvl="8" w:tplc="4DA6384C">
      <w:start w:val="1"/>
      <w:numFmt w:val="decimal"/>
      <w:lvlText w:val="%9."/>
      <w:lvlJc w:val="left"/>
      <w:pPr>
        <w:tabs>
          <w:tab w:val="num" w:pos="6480"/>
        </w:tabs>
        <w:ind w:left="6480" w:hanging="360"/>
      </w:pPr>
      <w:rPr>
        <w:rFonts w:cs="Times New Roman"/>
      </w:rPr>
    </w:lvl>
  </w:abstractNum>
  <w:abstractNum w:abstractNumId="31" w15:restartNumberingAfterBreak="0">
    <w:nsid w:val="0C5B2660"/>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425"/>
        </w:tabs>
        <w:ind w:left="1425"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2" w15:restartNumberingAfterBreak="0">
    <w:nsid w:val="0EE64147"/>
    <w:multiLevelType w:val="hybridMultilevel"/>
    <w:tmpl w:val="5BD6A02A"/>
    <w:lvl w:ilvl="0" w:tplc="98161322">
      <w:start w:val="1"/>
      <w:numFmt w:val="decimal"/>
      <w:lvlText w:val="10.5.%1"/>
      <w:lvlJc w:val="center"/>
      <w:pPr>
        <w:ind w:left="1146" w:hanging="360"/>
      </w:pPr>
      <w:rPr>
        <w:rFonts w:ascii="Times New Roman" w:hAnsi="Times New Roman" w:hint="default"/>
        <w:b w:val="0"/>
        <w:i w:val="0"/>
        <w:caps w:val="0"/>
        <w:strike w:val="0"/>
        <w:dstrike w:val="0"/>
        <w:vanish w:val="0"/>
        <w:color w:val="auto"/>
        <w:kern w:val="0"/>
        <w:sz w:val="28"/>
        <w:u w:val="none"/>
        <w:vertAlign w:val="baseline"/>
        <w14:shadow w14:blurRad="0" w14:dist="0" w14:dir="0" w14:sx="0" w14:sy="0" w14:kx="0" w14:ky="0" w14:algn="none">
          <w14:srgbClr w14:val="000000"/>
        </w14:shadow>
        <w14:textOutline w14:w="0" w14:cap="rnd" w14:cmpd="sng" w14:algn="ctr">
          <w14:noFill/>
          <w14:prstDash w14:val="solid"/>
          <w14:bevel/>
        </w14:textOutline>
        <w14:cntxtAlts w14: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116C7CFC"/>
    <w:multiLevelType w:val="hybridMultilevel"/>
    <w:tmpl w:val="3E209E52"/>
    <w:lvl w:ilvl="0" w:tplc="3B76B1B0">
      <w:start w:val="1"/>
      <w:numFmt w:val="decimal"/>
      <w:lvlText w:val="8.3.%1"/>
      <w:lvlJc w:val="center"/>
      <w:pPr>
        <w:ind w:left="720" w:hanging="360"/>
      </w:pPr>
      <w:rPr>
        <w:rFonts w:ascii="Times New Roman" w:hAnsi="Times New Roman" w:hint="default"/>
        <w:b w:val="0"/>
        <w:i w:val="0"/>
        <w:caps w:val="0"/>
        <w:strike w:val="0"/>
        <w:dstrike w:val="0"/>
        <w:vanish w:val="0"/>
        <w:color w:val="auto"/>
        <w:kern w:val="0"/>
        <w:sz w:val="28"/>
        <w:u w:val="none"/>
        <w:vertAlign w:val="baseline"/>
        <w14:shadow w14:blurRad="0" w14:dist="0" w14:dir="0" w14:sx="0" w14:sy="0" w14:kx="0" w14:ky="0" w14:algn="none">
          <w14:srgbClr w14:val="000000"/>
        </w14:shadow>
        <w14:textOutline w14:w="0" w14:cap="rnd" w14:cmpd="sng" w14:algn="ctr">
          <w14:noFill/>
          <w14:prstDash w14:val="solid"/>
          <w14:bevel/>
        </w14:textOutline>
        <w14:cntxtAlts w14: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141346FE"/>
    <w:multiLevelType w:val="multilevel"/>
    <w:tmpl w:val="5FF83486"/>
    <w:lvl w:ilvl="0">
      <w:start w:val="1"/>
      <w:numFmt w:val="decimal"/>
      <w:pStyle w:val="a5"/>
      <w:lvlText w:val="%1."/>
      <w:lvlJc w:val="left"/>
      <w:pPr>
        <w:ind w:left="360" w:hanging="360"/>
      </w:pPr>
      <w:rPr>
        <w:rFonts w:hint="default"/>
      </w:rPr>
    </w:lvl>
    <w:lvl w:ilvl="1">
      <w:start w:val="1"/>
      <w:numFmt w:val="decimal"/>
      <w:lvlText w:val="%2."/>
      <w:lvlJc w:val="left"/>
      <w:pPr>
        <w:ind w:left="720" w:hanging="720"/>
      </w:pPr>
      <w:rPr>
        <w:rFonts w:ascii="Times New Roman" w:eastAsia="Times New Roman" w:hAnsi="Times New Roman" w:cs="Times New Roman"/>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1D9A5061"/>
    <w:multiLevelType w:val="hybridMultilevel"/>
    <w:tmpl w:val="9F7CF83C"/>
    <w:lvl w:ilvl="0" w:tplc="C958DE2C">
      <w:start w:val="1"/>
      <w:numFmt w:val="decimal"/>
      <w:lvlText w:val="3.%1"/>
      <w:lvlJc w:val="center"/>
      <w:pPr>
        <w:ind w:left="1146" w:hanging="360"/>
      </w:pPr>
      <w:rPr>
        <w:rFonts w:ascii="Times New Roman" w:hAnsi="Times New Roman" w:hint="default"/>
        <w:b w:val="0"/>
        <w:i w:val="0"/>
        <w:caps w:val="0"/>
        <w:strike w:val="0"/>
        <w:dstrike w:val="0"/>
        <w:vanish w:val="0"/>
        <w:color w:val="auto"/>
        <w:ker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14:cntxtAlts w14:val="0"/>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36" w15:restartNumberingAfterBreak="0">
    <w:nsid w:val="23814173"/>
    <w:multiLevelType w:val="multilevel"/>
    <w:tmpl w:val="363857D8"/>
    <w:lvl w:ilvl="0">
      <w:start w:val="7"/>
      <w:numFmt w:val="decimal"/>
      <w:lvlText w:val="%1"/>
      <w:lvlJc w:val="left"/>
      <w:pPr>
        <w:ind w:left="525" w:hanging="525"/>
      </w:pPr>
      <w:rPr>
        <w:rFonts w:hint="default"/>
      </w:rPr>
    </w:lvl>
    <w:lvl w:ilvl="1">
      <w:start w:val="5"/>
      <w:numFmt w:val="decimal"/>
      <w:lvlText w:val="%1.%2"/>
      <w:lvlJc w:val="left"/>
      <w:pPr>
        <w:ind w:left="918" w:hanging="525"/>
      </w:pPr>
      <w:rPr>
        <w:rFonts w:hint="default"/>
      </w:rPr>
    </w:lvl>
    <w:lvl w:ilvl="2">
      <w:start w:val="1"/>
      <w:numFmt w:val="decimal"/>
      <w:lvlText w:val="%1.%2.%3"/>
      <w:lvlJc w:val="left"/>
      <w:pPr>
        <w:ind w:left="1506" w:hanging="720"/>
      </w:pPr>
      <w:rPr>
        <w:rFonts w:hint="default"/>
      </w:rPr>
    </w:lvl>
    <w:lvl w:ilvl="3">
      <w:start w:val="1"/>
      <w:numFmt w:val="decimal"/>
      <w:lvlText w:val="%1.%2.%3.%4"/>
      <w:lvlJc w:val="left"/>
      <w:pPr>
        <w:ind w:left="1899" w:hanging="720"/>
      </w:pPr>
      <w:rPr>
        <w:rFonts w:hint="default"/>
      </w:rPr>
    </w:lvl>
    <w:lvl w:ilvl="4">
      <w:start w:val="1"/>
      <w:numFmt w:val="decimal"/>
      <w:lvlText w:val="%1.%2.%3.%4.%5"/>
      <w:lvlJc w:val="left"/>
      <w:pPr>
        <w:ind w:left="2652" w:hanging="1080"/>
      </w:pPr>
      <w:rPr>
        <w:rFonts w:hint="default"/>
      </w:rPr>
    </w:lvl>
    <w:lvl w:ilvl="5">
      <w:start w:val="1"/>
      <w:numFmt w:val="decimal"/>
      <w:lvlText w:val="%1.%2.%3.%4.%5.%6"/>
      <w:lvlJc w:val="left"/>
      <w:pPr>
        <w:ind w:left="3405" w:hanging="1440"/>
      </w:pPr>
      <w:rPr>
        <w:rFonts w:hint="default"/>
      </w:rPr>
    </w:lvl>
    <w:lvl w:ilvl="6">
      <w:start w:val="1"/>
      <w:numFmt w:val="decimal"/>
      <w:lvlText w:val="%1.%2.%3.%4.%5.%6.%7"/>
      <w:lvlJc w:val="left"/>
      <w:pPr>
        <w:ind w:left="3798" w:hanging="1440"/>
      </w:pPr>
      <w:rPr>
        <w:rFonts w:hint="default"/>
      </w:rPr>
    </w:lvl>
    <w:lvl w:ilvl="7">
      <w:start w:val="1"/>
      <w:numFmt w:val="decimal"/>
      <w:lvlText w:val="%1.%2.%3.%4.%5.%6.%7.%8"/>
      <w:lvlJc w:val="left"/>
      <w:pPr>
        <w:ind w:left="4551" w:hanging="1800"/>
      </w:pPr>
      <w:rPr>
        <w:rFonts w:hint="default"/>
      </w:rPr>
    </w:lvl>
    <w:lvl w:ilvl="8">
      <w:start w:val="1"/>
      <w:numFmt w:val="decimal"/>
      <w:lvlText w:val="%1.%2.%3.%4.%5.%6.%7.%8.%9"/>
      <w:lvlJc w:val="left"/>
      <w:pPr>
        <w:ind w:left="4944" w:hanging="1800"/>
      </w:pPr>
      <w:rPr>
        <w:rFonts w:hint="default"/>
      </w:rPr>
    </w:lvl>
  </w:abstractNum>
  <w:abstractNum w:abstractNumId="37" w15:restartNumberingAfterBreak="0">
    <w:nsid w:val="24D82055"/>
    <w:multiLevelType w:val="multilevel"/>
    <w:tmpl w:val="1DE09824"/>
    <w:lvl w:ilvl="0">
      <w:start w:val="7"/>
      <w:numFmt w:val="decimal"/>
      <w:lvlText w:val="%1"/>
      <w:lvlJc w:val="left"/>
      <w:pPr>
        <w:ind w:left="525" w:hanging="525"/>
      </w:pPr>
      <w:rPr>
        <w:rFonts w:hint="default"/>
      </w:rPr>
    </w:lvl>
    <w:lvl w:ilvl="1">
      <w:start w:val="6"/>
      <w:numFmt w:val="decimal"/>
      <w:lvlText w:val="%1.%2"/>
      <w:lvlJc w:val="left"/>
      <w:pPr>
        <w:ind w:left="950" w:hanging="525"/>
      </w:pPr>
      <w:rPr>
        <w:rFonts w:hint="default"/>
      </w:rPr>
    </w:lvl>
    <w:lvl w:ilvl="2">
      <w:start w:val="2"/>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775" w:hanging="1800"/>
      </w:pPr>
      <w:rPr>
        <w:rFonts w:hint="default"/>
      </w:rPr>
    </w:lvl>
    <w:lvl w:ilvl="8">
      <w:start w:val="1"/>
      <w:numFmt w:val="decimal"/>
      <w:lvlText w:val="%1.%2.%3.%4.%5.%6.%7.%8.%9"/>
      <w:lvlJc w:val="left"/>
      <w:pPr>
        <w:ind w:left="5200" w:hanging="1800"/>
      </w:pPr>
      <w:rPr>
        <w:rFonts w:hint="default"/>
      </w:rPr>
    </w:lvl>
  </w:abstractNum>
  <w:abstractNum w:abstractNumId="38" w15:restartNumberingAfterBreak="0">
    <w:nsid w:val="2C8F383B"/>
    <w:multiLevelType w:val="multilevel"/>
    <w:tmpl w:val="C14AE6C6"/>
    <w:lvl w:ilvl="0">
      <w:start w:val="4"/>
      <w:numFmt w:val="decimal"/>
      <w:lvlText w:val="%1"/>
      <w:lvlJc w:val="left"/>
      <w:pPr>
        <w:ind w:left="360" w:hanging="360"/>
      </w:pPr>
      <w:rPr>
        <w:rFonts w:cs="Times New Roman" w:hint="default"/>
      </w:rPr>
    </w:lvl>
    <w:lvl w:ilvl="1">
      <w:start w:val="1"/>
      <w:numFmt w:val="decimal"/>
      <w:lvlText w:val="%1.%2."/>
      <w:lvlJc w:val="left"/>
      <w:pPr>
        <w:ind w:left="1211" w:hanging="360"/>
      </w:pPr>
      <w:rPr>
        <w:rFonts w:cs="Times New Roman" w:hint="default"/>
      </w:rPr>
    </w:lvl>
    <w:lvl w:ilvl="2">
      <w:start w:val="1"/>
      <w:numFmt w:val="decimal"/>
      <w:lvlText w:val="%1.%2.%3."/>
      <w:lvlJc w:val="left"/>
      <w:pPr>
        <w:ind w:left="1571"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39" w15:restartNumberingAfterBreak="0">
    <w:nsid w:val="356A5FCE"/>
    <w:multiLevelType w:val="multilevel"/>
    <w:tmpl w:val="0EB0DF1E"/>
    <w:lvl w:ilvl="0">
      <w:start w:val="1"/>
      <w:numFmt w:val="decimal"/>
      <w:pStyle w:val="a6"/>
      <w:lvlText w:val="%1."/>
      <w:lvlJc w:val="left"/>
      <w:pPr>
        <w:tabs>
          <w:tab w:val="num" w:pos="1134"/>
        </w:tabs>
        <w:ind w:firstLine="567"/>
      </w:pPr>
      <w:rPr>
        <w:rFonts w:cs="Times New Roman"/>
      </w:rPr>
    </w:lvl>
    <w:lvl w:ilvl="1">
      <w:start w:val="1"/>
      <w:numFmt w:val="decimal"/>
      <w:lvlText w:val="%1.%2."/>
      <w:lvlJc w:val="left"/>
      <w:pPr>
        <w:tabs>
          <w:tab w:val="num" w:pos="708"/>
        </w:tabs>
        <w:ind w:left="2126" w:hanging="708"/>
      </w:pPr>
      <w:rPr>
        <w:rFonts w:cs="Times New Roman"/>
      </w:rPr>
    </w:lvl>
    <w:lvl w:ilvl="2">
      <w:start w:val="1"/>
      <w:numFmt w:val="decimal"/>
      <w:lvlText w:val="%1.%2.%3."/>
      <w:lvlJc w:val="left"/>
      <w:pPr>
        <w:tabs>
          <w:tab w:val="num" w:pos="2835"/>
        </w:tabs>
        <w:ind w:left="2835" w:hanging="708"/>
      </w:pPr>
      <w:rPr>
        <w:rFonts w:cs="Times New Roman"/>
      </w:rPr>
    </w:lvl>
    <w:lvl w:ilvl="3">
      <w:start w:val="1"/>
      <w:numFmt w:val="decimal"/>
      <w:lvlText w:val="%1.%2.%3.%4."/>
      <w:lvlJc w:val="left"/>
      <w:pPr>
        <w:tabs>
          <w:tab w:val="num" w:pos="708"/>
        </w:tabs>
        <w:ind w:left="3540" w:hanging="708"/>
      </w:pPr>
      <w:rPr>
        <w:rFonts w:cs="Times New Roman"/>
      </w:rPr>
    </w:lvl>
    <w:lvl w:ilvl="4">
      <w:start w:val="1"/>
      <w:numFmt w:val="decimal"/>
      <w:lvlText w:val="%1.%2.%3.%4.%5."/>
      <w:lvlJc w:val="left"/>
      <w:pPr>
        <w:tabs>
          <w:tab w:val="num" w:pos="708"/>
        </w:tabs>
        <w:ind w:left="4248" w:hanging="708"/>
      </w:pPr>
      <w:rPr>
        <w:rFonts w:cs="Times New Roman"/>
      </w:rPr>
    </w:lvl>
    <w:lvl w:ilvl="5">
      <w:numFmt w:val="none"/>
      <w:lvlText w:val=""/>
      <w:lvlJc w:val="left"/>
      <w:pPr>
        <w:tabs>
          <w:tab w:val="num" w:pos="360"/>
        </w:tabs>
      </w:pPr>
      <w:rPr>
        <w:rFonts w:cs="Times New Roman"/>
      </w:rPr>
    </w:lvl>
    <w:lvl w:ilvl="6">
      <w:start w:val="1"/>
      <w:numFmt w:val="decimal"/>
      <w:lvlText w:val="%1.%2.%3.%4.%5.%6.%7."/>
      <w:lvlJc w:val="left"/>
      <w:pPr>
        <w:tabs>
          <w:tab w:val="num" w:pos="708"/>
        </w:tabs>
        <w:ind w:left="5664" w:hanging="708"/>
      </w:pPr>
      <w:rPr>
        <w:rFonts w:cs="Times New Roman"/>
      </w:rPr>
    </w:lvl>
    <w:lvl w:ilvl="7">
      <w:start w:val="1"/>
      <w:numFmt w:val="decimal"/>
      <w:lvlText w:val="%1.%2.%3.%4.%5.%6.%7.%8."/>
      <w:lvlJc w:val="left"/>
      <w:pPr>
        <w:tabs>
          <w:tab w:val="num" w:pos="708"/>
        </w:tabs>
        <w:ind w:left="6372" w:hanging="708"/>
      </w:pPr>
      <w:rPr>
        <w:rFonts w:cs="Times New Roman"/>
      </w:rPr>
    </w:lvl>
    <w:lvl w:ilvl="8">
      <w:start w:val="1"/>
      <w:numFmt w:val="decimal"/>
      <w:lvlText w:val="%1.%2.%3.%4.%5.%6.%7.%8.%9."/>
      <w:lvlJc w:val="left"/>
      <w:pPr>
        <w:tabs>
          <w:tab w:val="num" w:pos="708"/>
        </w:tabs>
        <w:ind w:left="7080" w:hanging="708"/>
      </w:pPr>
      <w:rPr>
        <w:rFonts w:cs="Times New Roman"/>
      </w:rPr>
    </w:lvl>
  </w:abstractNum>
  <w:abstractNum w:abstractNumId="40" w15:restartNumberingAfterBreak="0">
    <w:nsid w:val="3A9369EC"/>
    <w:multiLevelType w:val="multilevel"/>
    <w:tmpl w:val="3AC89220"/>
    <w:styleLink w:val="11"/>
    <w:lvl w:ilvl="0">
      <w:start w:val="4"/>
      <w:numFmt w:val="decimal"/>
      <w:lvlText w:val="%1."/>
      <w:lvlJc w:val="left"/>
      <w:pPr>
        <w:tabs>
          <w:tab w:val="num" w:pos="360"/>
        </w:tabs>
        <w:ind w:left="360" w:hanging="360"/>
      </w:pPr>
      <w:rPr>
        <w:rFonts w:cs="Times New Roman"/>
      </w:rPr>
    </w:lvl>
    <w:lvl w:ilvl="1">
      <w:start w:val="1"/>
      <w:numFmt w:val="decimal"/>
      <w:lvlText w:val="%1.%2."/>
      <w:lvlJc w:val="left"/>
      <w:pPr>
        <w:tabs>
          <w:tab w:val="num" w:pos="2367"/>
        </w:tabs>
        <w:ind w:left="2367" w:hanging="720"/>
      </w:pPr>
      <w:rPr>
        <w:rFonts w:cs="Times New Roman"/>
        <w:b/>
        <w:i w:val="0"/>
        <w:sz w:val="24"/>
        <w:szCs w:val="24"/>
      </w:rPr>
    </w:lvl>
    <w:lvl w:ilvl="2">
      <w:start w:val="1"/>
      <w:numFmt w:val="decimal"/>
      <w:lvlText w:val="%1.%2.%3."/>
      <w:lvlJc w:val="left"/>
      <w:pPr>
        <w:tabs>
          <w:tab w:val="num" w:pos="2847"/>
        </w:tabs>
        <w:ind w:left="2847" w:hanging="720"/>
      </w:pPr>
      <w:rPr>
        <w:rFonts w:ascii="Times New Roman" w:hAnsi="Times New Roman" w:cs="Times New Roman" w:hint="default"/>
        <w:i w:val="0"/>
        <w:sz w:val="24"/>
        <w:szCs w:val="24"/>
      </w:rPr>
    </w:lvl>
    <w:lvl w:ilvl="3">
      <w:start w:val="1"/>
      <w:numFmt w:val="decimal"/>
      <w:lvlText w:val="%1.%2.%3.%4."/>
      <w:lvlJc w:val="left"/>
      <w:pPr>
        <w:tabs>
          <w:tab w:val="num" w:pos="6021"/>
        </w:tabs>
        <w:ind w:left="6021" w:hanging="1080"/>
      </w:pPr>
      <w:rPr>
        <w:rFonts w:cs="Times New Roman"/>
      </w:rPr>
    </w:lvl>
    <w:lvl w:ilvl="4">
      <w:start w:val="1"/>
      <w:numFmt w:val="decimal"/>
      <w:lvlText w:val="%1.%2.%3.%4.%5."/>
      <w:lvlJc w:val="left"/>
      <w:pPr>
        <w:tabs>
          <w:tab w:val="num" w:pos="7668"/>
        </w:tabs>
        <w:ind w:left="7668" w:hanging="1080"/>
      </w:pPr>
      <w:rPr>
        <w:rFonts w:cs="Times New Roman"/>
      </w:rPr>
    </w:lvl>
    <w:lvl w:ilvl="5">
      <w:start w:val="1"/>
      <w:numFmt w:val="decimal"/>
      <w:lvlText w:val="%1.%2.%3.%4.%5.%6."/>
      <w:lvlJc w:val="left"/>
      <w:pPr>
        <w:tabs>
          <w:tab w:val="num" w:pos="9675"/>
        </w:tabs>
        <w:ind w:left="9675" w:hanging="1440"/>
      </w:pPr>
      <w:rPr>
        <w:rFonts w:cs="Times New Roman"/>
      </w:rPr>
    </w:lvl>
    <w:lvl w:ilvl="6">
      <w:start w:val="1"/>
      <w:numFmt w:val="decimal"/>
      <w:lvlText w:val="%1.%2.%3.%4.%5.%6.%7."/>
      <w:lvlJc w:val="left"/>
      <w:pPr>
        <w:tabs>
          <w:tab w:val="num" w:pos="11322"/>
        </w:tabs>
        <w:ind w:left="11322" w:hanging="1440"/>
      </w:pPr>
      <w:rPr>
        <w:rFonts w:cs="Times New Roman"/>
      </w:rPr>
    </w:lvl>
    <w:lvl w:ilvl="7">
      <w:start w:val="1"/>
      <w:numFmt w:val="decimal"/>
      <w:lvlText w:val="%1.%2.%3.%4.%5.%6.%7.%8."/>
      <w:lvlJc w:val="left"/>
      <w:pPr>
        <w:tabs>
          <w:tab w:val="num" w:pos="13329"/>
        </w:tabs>
        <w:ind w:left="13329" w:hanging="1800"/>
      </w:pPr>
      <w:rPr>
        <w:rFonts w:cs="Times New Roman"/>
      </w:rPr>
    </w:lvl>
    <w:lvl w:ilvl="8">
      <w:start w:val="1"/>
      <w:numFmt w:val="decimal"/>
      <w:lvlText w:val="%1.%2.%3.%4.%5.%6.%7.%8.%9."/>
      <w:lvlJc w:val="left"/>
      <w:pPr>
        <w:tabs>
          <w:tab w:val="num" w:pos="14976"/>
        </w:tabs>
        <w:ind w:left="14976" w:hanging="1800"/>
      </w:pPr>
      <w:rPr>
        <w:rFonts w:cs="Times New Roman"/>
      </w:rPr>
    </w:lvl>
  </w:abstractNum>
  <w:abstractNum w:abstractNumId="41" w15:restartNumberingAfterBreak="0">
    <w:nsid w:val="3C1C3AB7"/>
    <w:multiLevelType w:val="multilevel"/>
    <w:tmpl w:val="5AD622D4"/>
    <w:lvl w:ilvl="0">
      <w:start w:val="8"/>
      <w:numFmt w:val="decimal"/>
      <w:lvlText w:val="%1"/>
      <w:lvlJc w:val="left"/>
      <w:pPr>
        <w:ind w:left="525" w:hanging="525"/>
      </w:pPr>
      <w:rPr>
        <w:rFonts w:hint="default"/>
      </w:rPr>
    </w:lvl>
    <w:lvl w:ilvl="1">
      <w:start w:val="6"/>
      <w:numFmt w:val="decimal"/>
      <w:lvlText w:val="%1.%2"/>
      <w:lvlJc w:val="left"/>
      <w:pPr>
        <w:ind w:left="950" w:hanging="525"/>
      </w:pPr>
      <w:rPr>
        <w:rFonts w:hint="default"/>
      </w:rPr>
    </w:lvl>
    <w:lvl w:ilvl="2">
      <w:start w:val="2"/>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775" w:hanging="1800"/>
      </w:pPr>
      <w:rPr>
        <w:rFonts w:hint="default"/>
      </w:rPr>
    </w:lvl>
    <w:lvl w:ilvl="8">
      <w:start w:val="1"/>
      <w:numFmt w:val="decimal"/>
      <w:lvlText w:val="%1.%2.%3.%4.%5.%6.%7.%8.%9"/>
      <w:lvlJc w:val="left"/>
      <w:pPr>
        <w:ind w:left="5200" w:hanging="1800"/>
      </w:pPr>
      <w:rPr>
        <w:rFonts w:hint="default"/>
      </w:rPr>
    </w:lvl>
  </w:abstractNum>
  <w:abstractNum w:abstractNumId="42" w15:restartNumberingAfterBreak="0">
    <w:nsid w:val="43E27C2C"/>
    <w:multiLevelType w:val="multilevel"/>
    <w:tmpl w:val="7B862B10"/>
    <w:lvl w:ilvl="0">
      <w:start w:val="1"/>
      <w:numFmt w:val="decimal"/>
      <w:lvlText w:val="%1."/>
      <w:lvlJc w:val="left"/>
      <w:pPr>
        <w:ind w:left="360" w:hanging="360"/>
      </w:pPr>
      <w:rPr>
        <w:rFonts w:hint="default"/>
      </w:rPr>
    </w:lvl>
    <w:lvl w:ilvl="1">
      <w:start w:val="1"/>
      <w:numFmt w:val="decimal"/>
      <w:pStyle w:val="a7"/>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489F351E"/>
    <w:multiLevelType w:val="multilevel"/>
    <w:tmpl w:val="8728A98A"/>
    <w:lvl w:ilvl="0">
      <w:start w:val="1"/>
      <w:numFmt w:val="decimal"/>
      <w:pStyle w:val="a8"/>
      <w:lvlText w:val="%1."/>
      <w:lvlJc w:val="left"/>
      <w:pPr>
        <w:tabs>
          <w:tab w:val="num" w:pos="709"/>
        </w:tabs>
        <w:ind w:left="1066" w:hanging="357"/>
      </w:pPr>
      <w:rPr>
        <w:rFonts w:hint="default"/>
      </w:rPr>
    </w:lvl>
    <w:lvl w:ilvl="1">
      <w:start w:val="1"/>
      <w:numFmt w:val="decimal"/>
      <w:lvlText w:val="%1.%2."/>
      <w:lvlJc w:val="left"/>
      <w:pPr>
        <w:tabs>
          <w:tab w:val="num" w:pos="1066"/>
        </w:tabs>
        <w:ind w:left="1503" w:hanging="437"/>
      </w:pPr>
      <w:rPr>
        <w:rFonts w:hint="default"/>
      </w:rPr>
    </w:lvl>
    <w:lvl w:ilvl="2">
      <w:start w:val="1"/>
      <w:numFmt w:val="decimal"/>
      <w:lvlText w:val="%1.%2.%3."/>
      <w:lvlJc w:val="left"/>
      <w:pPr>
        <w:tabs>
          <w:tab w:val="num" w:pos="1429"/>
        </w:tabs>
        <w:ind w:left="1933" w:hanging="504"/>
      </w:pPr>
      <w:rPr>
        <w:rFonts w:hint="default"/>
      </w:rPr>
    </w:lvl>
    <w:lvl w:ilvl="3">
      <w:start w:val="1"/>
      <w:numFmt w:val="decimal"/>
      <w:lvlText w:val="%1.%2.%3.%4."/>
      <w:lvlJc w:val="left"/>
      <w:pPr>
        <w:tabs>
          <w:tab w:val="num" w:pos="2211"/>
        </w:tabs>
        <w:ind w:left="2438" w:hanging="652"/>
      </w:pPr>
      <w:rPr>
        <w:rFonts w:hint="default"/>
      </w:rPr>
    </w:lvl>
    <w:lvl w:ilvl="4">
      <w:start w:val="1"/>
      <w:numFmt w:val="decimal"/>
      <w:lvlText w:val="%1.%2.%3.%4.%5."/>
      <w:lvlJc w:val="left"/>
      <w:pPr>
        <w:ind w:left="2438" w:hanging="65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4"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45" w15:restartNumberingAfterBreak="0">
    <w:nsid w:val="4DA04390"/>
    <w:multiLevelType w:val="multilevel"/>
    <w:tmpl w:val="77F2F9E4"/>
    <w:lvl w:ilvl="0">
      <w:start w:val="7"/>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46" w15:restartNumberingAfterBreak="0">
    <w:nsid w:val="4EE90836"/>
    <w:multiLevelType w:val="hybridMultilevel"/>
    <w:tmpl w:val="C9BA5830"/>
    <w:lvl w:ilvl="0" w:tplc="04AED304">
      <w:start w:val="1"/>
      <w:numFmt w:val="decimal"/>
      <w:lvlText w:val="9.%1"/>
      <w:lvlJc w:val="center"/>
      <w:pPr>
        <w:ind w:left="720" w:hanging="360"/>
      </w:pPr>
      <w:rPr>
        <w:rFonts w:ascii="Times New Roman" w:hAnsi="Times New Roman" w:hint="default"/>
        <w:b w:val="0"/>
        <w:i w:val="0"/>
        <w:caps w:val="0"/>
        <w:strike w:val="0"/>
        <w:dstrike w:val="0"/>
        <w:vanish w:val="0"/>
        <w:color w:val="auto"/>
        <w:kern w:val="0"/>
        <w:sz w:val="26"/>
        <w:szCs w:val="26"/>
        <w:u w:val="none"/>
        <w:vertAlign w:val="baseline"/>
        <w14:shadow w14:blurRad="0" w14:dist="0" w14:dir="0" w14:sx="0" w14:sy="0" w14:kx="0" w14:ky="0" w14:algn="none">
          <w14:srgbClr w14:val="000000"/>
        </w14:shadow>
        <w14:textOutline w14:w="0" w14:cap="rnd" w14:cmpd="sng" w14:algn="ctr">
          <w14:noFill/>
          <w14:prstDash w14:val="solid"/>
          <w14:bevel/>
        </w14:textOutline>
        <w14:cntxtAlts w14: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15:restartNumberingAfterBreak="0">
    <w:nsid w:val="5170773D"/>
    <w:multiLevelType w:val="hybridMultilevel"/>
    <w:tmpl w:val="7B0C13BA"/>
    <w:lvl w:ilvl="0" w:tplc="272E867A">
      <w:start w:val="1"/>
      <w:numFmt w:val="decimal"/>
      <w:lvlText w:val="9.3.%1"/>
      <w:lvlJc w:val="center"/>
      <w:pPr>
        <w:ind w:left="720" w:hanging="360"/>
      </w:pPr>
      <w:rPr>
        <w:rFonts w:ascii="Times New Roman" w:hAnsi="Times New Roman" w:hint="default"/>
        <w:b w:val="0"/>
        <w:i w:val="0"/>
        <w:caps w:val="0"/>
        <w:strike w:val="0"/>
        <w:dstrike w:val="0"/>
        <w:vanish w:val="0"/>
        <w:color w:val="auto"/>
        <w:kern w:val="0"/>
        <w:sz w:val="28"/>
        <w:u w:val="none"/>
        <w:vertAlign w:val="baseline"/>
        <w14:shadow w14:blurRad="0" w14:dist="0" w14:dir="0" w14:sx="0" w14:sy="0" w14:kx="0" w14:ky="0" w14:algn="none">
          <w14:srgbClr w14:val="000000"/>
        </w14:shadow>
        <w14:textOutline w14:w="0" w14:cap="rnd" w14:cmpd="sng" w14:algn="ctr">
          <w14:noFill/>
          <w14:prstDash w14:val="solid"/>
          <w14:bevel/>
        </w14:textOutline>
        <w14:cntxtAlts w14: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15:restartNumberingAfterBreak="0">
    <w:nsid w:val="51BA2024"/>
    <w:multiLevelType w:val="multilevel"/>
    <w:tmpl w:val="67BC22C4"/>
    <w:lvl w:ilvl="0">
      <w:start w:val="1"/>
      <w:numFmt w:val="decimal"/>
      <w:pStyle w:val="a9"/>
      <w:suff w:val="space"/>
      <w:lvlText w:val="%1."/>
      <w:lvlJc w:val="left"/>
      <w:pPr>
        <w:ind w:left="360" w:hanging="360"/>
      </w:pPr>
      <w:rPr>
        <w:rFonts w:cs="Times New Roman"/>
        <w:b/>
      </w:rPr>
    </w:lvl>
    <w:lvl w:ilvl="1">
      <w:start w:val="1"/>
      <w:numFmt w:val="decimal"/>
      <w:suff w:val="space"/>
      <w:lvlText w:val="%1.%2."/>
      <w:lvlJc w:val="left"/>
      <w:pPr>
        <w:ind w:left="432" w:hanging="432"/>
      </w:pPr>
      <w:rPr>
        <w:rFonts w:cs="Times New Roman"/>
        <w:b w:val="0"/>
      </w:rPr>
    </w:lvl>
    <w:lvl w:ilvl="2">
      <w:start w:val="1"/>
      <w:numFmt w:val="decimal"/>
      <w:lvlText w:val="%3."/>
      <w:lvlJc w:val="left"/>
      <w:pPr>
        <w:tabs>
          <w:tab w:val="num" w:pos="1044"/>
        </w:tabs>
        <w:ind w:left="1044" w:hanging="504"/>
      </w:pPr>
      <w:rPr>
        <w:rFonts w:ascii="Times New Roman" w:eastAsia="Times New Roman" w:hAnsi="Times New Roman" w:cs="Times New Roman"/>
        <w:b w:val="0"/>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49" w15:restartNumberingAfterBreak="0">
    <w:nsid w:val="52000D6E"/>
    <w:multiLevelType w:val="multilevel"/>
    <w:tmpl w:val="B866D97E"/>
    <w:lvl w:ilvl="0">
      <w:start w:val="1"/>
      <w:numFmt w:val="bullet"/>
      <w:pStyle w:val="aa"/>
      <w:lvlText w:val=""/>
      <w:lvlJc w:val="left"/>
      <w:pPr>
        <w:tabs>
          <w:tab w:val="num" w:pos="1211"/>
        </w:tabs>
        <w:ind w:firstLine="851"/>
      </w:pPr>
      <w:rPr>
        <w:rFonts w:ascii="Symbol" w:hAnsi="Symbol" w:hint="default"/>
        <w:color w:val="auto"/>
      </w:rPr>
    </w:lvl>
    <w:lvl w:ilvl="1">
      <w:start w:val="1"/>
      <w:numFmt w:val="bullet"/>
      <w:lvlText w:val=""/>
      <w:lvlJc w:val="left"/>
      <w:pPr>
        <w:tabs>
          <w:tab w:val="num" w:pos="2061"/>
        </w:tabs>
        <w:ind w:left="851" w:firstLine="850"/>
      </w:pPr>
      <w:rPr>
        <w:rFonts w:ascii="Symbol" w:hAnsi="Symbol" w:hint="default"/>
        <w:color w:val="auto"/>
      </w:rPr>
    </w:lvl>
    <w:lvl w:ilvl="2">
      <w:start w:val="1"/>
      <w:numFmt w:val="bullet"/>
      <w:lvlText w:val=""/>
      <w:lvlJc w:val="left"/>
      <w:pPr>
        <w:tabs>
          <w:tab w:val="num" w:pos="2912"/>
        </w:tabs>
        <w:ind w:left="1701" w:firstLine="851"/>
      </w:pPr>
      <w:rPr>
        <w:rFonts w:ascii="Symbol" w:hAnsi="Symbol" w:hint="default"/>
        <w:color w:val="auto"/>
      </w:rPr>
    </w:lvl>
    <w:lvl w:ilvl="3">
      <w:start w:val="1"/>
      <w:numFmt w:val="bullet"/>
      <w:lvlText w:val=""/>
      <w:lvlJc w:val="left"/>
      <w:pPr>
        <w:tabs>
          <w:tab w:val="num" w:pos="3762"/>
        </w:tabs>
        <w:ind w:left="2552" w:firstLine="850"/>
      </w:pPr>
      <w:rPr>
        <w:rFonts w:ascii="Symbol" w:hAnsi="Symbol" w:hint="default"/>
        <w:color w:val="auto"/>
      </w:rPr>
    </w:lvl>
    <w:lvl w:ilvl="4">
      <w:start w:val="1"/>
      <w:numFmt w:val="none"/>
      <w:lvlText w:val=""/>
      <w:lvlJc w:val="left"/>
      <w:pPr>
        <w:tabs>
          <w:tab w:val="num" w:pos="3083"/>
        </w:tabs>
        <w:ind w:left="3083" w:hanging="792"/>
      </w:pPr>
      <w:rPr>
        <w:rFonts w:cs="Times New Roman" w:hint="default"/>
      </w:rPr>
    </w:lvl>
    <w:lvl w:ilvl="5">
      <w:start w:val="1"/>
      <w:numFmt w:val="none"/>
      <w:lvlText w:val=""/>
      <w:lvlJc w:val="left"/>
      <w:pPr>
        <w:tabs>
          <w:tab w:val="num" w:pos="3587"/>
        </w:tabs>
        <w:ind w:left="3587" w:hanging="936"/>
      </w:pPr>
      <w:rPr>
        <w:rFonts w:cs="Times New Roman" w:hint="default"/>
      </w:rPr>
    </w:lvl>
    <w:lvl w:ilvl="6">
      <w:start w:val="1"/>
      <w:numFmt w:val="none"/>
      <w:lvlText w:val=""/>
      <w:lvlJc w:val="left"/>
      <w:pPr>
        <w:tabs>
          <w:tab w:val="num" w:pos="4091"/>
        </w:tabs>
        <w:ind w:left="4091" w:hanging="1080"/>
      </w:pPr>
      <w:rPr>
        <w:rFonts w:cs="Times New Roman" w:hint="default"/>
      </w:rPr>
    </w:lvl>
    <w:lvl w:ilvl="7">
      <w:start w:val="1"/>
      <w:numFmt w:val="none"/>
      <w:lvlText w:val=""/>
      <w:lvlJc w:val="left"/>
      <w:pPr>
        <w:tabs>
          <w:tab w:val="num" w:pos="4595"/>
        </w:tabs>
        <w:ind w:left="4595" w:hanging="1224"/>
      </w:pPr>
      <w:rPr>
        <w:rFonts w:cs="Times New Roman" w:hint="default"/>
      </w:rPr>
    </w:lvl>
    <w:lvl w:ilvl="8">
      <w:start w:val="1"/>
      <w:numFmt w:val="none"/>
      <w:lvlText w:val=""/>
      <w:lvlJc w:val="left"/>
      <w:pPr>
        <w:tabs>
          <w:tab w:val="num" w:pos="5171"/>
        </w:tabs>
        <w:ind w:left="5171" w:hanging="1440"/>
      </w:pPr>
      <w:rPr>
        <w:rFonts w:cs="Times New Roman" w:hint="default"/>
      </w:rPr>
    </w:lvl>
  </w:abstractNum>
  <w:abstractNum w:abstractNumId="50" w15:restartNumberingAfterBreak="0">
    <w:nsid w:val="53A7726E"/>
    <w:multiLevelType w:val="hybridMultilevel"/>
    <w:tmpl w:val="7A464734"/>
    <w:lvl w:ilvl="0" w:tplc="ED3831EE">
      <w:start w:val="1"/>
      <w:numFmt w:val="decimal"/>
      <w:lvlText w:val="7.%1"/>
      <w:lvlJc w:val="center"/>
      <w:pPr>
        <w:ind w:left="1080" w:hanging="360"/>
      </w:pPr>
      <w:rPr>
        <w:rFonts w:ascii="Times New Roman" w:hAnsi="Times New Roman" w:hint="default"/>
        <w:b w:val="0"/>
        <w:i w:val="0"/>
        <w:caps w:val="0"/>
        <w:strike w:val="0"/>
        <w:dstrike w:val="0"/>
        <w:vanish w:val="0"/>
        <w:color w:val="auto"/>
        <w:kern w:val="0"/>
        <w:sz w:val="26"/>
        <w:szCs w:val="26"/>
        <w:u w:val="none"/>
        <w:vertAlign w:val="baseline"/>
        <w14:shadow w14:blurRad="0" w14:dist="0" w14:dir="0" w14:sx="0" w14:sy="0" w14:kx="0" w14:ky="0" w14:algn="none">
          <w14:srgbClr w14:val="000000"/>
        </w14:shadow>
        <w14:textOutline w14:w="0" w14:cap="rnd" w14:cmpd="sng" w14:algn="ctr">
          <w14:noFill/>
          <w14:prstDash w14:val="solid"/>
          <w14:bevel/>
        </w14:textOutline>
        <w14:cntxtAlts w14: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1" w15:restartNumberingAfterBreak="0">
    <w:nsid w:val="58A864D5"/>
    <w:multiLevelType w:val="multilevel"/>
    <w:tmpl w:val="0419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425"/>
        </w:tabs>
        <w:ind w:left="1425"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52" w15:restartNumberingAfterBreak="0">
    <w:nsid w:val="5A121F9D"/>
    <w:multiLevelType w:val="multilevel"/>
    <w:tmpl w:val="E11CAC74"/>
    <w:lvl w:ilvl="0">
      <w:start w:val="8"/>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775" w:hanging="1800"/>
      </w:pPr>
      <w:rPr>
        <w:rFonts w:hint="default"/>
      </w:rPr>
    </w:lvl>
    <w:lvl w:ilvl="8">
      <w:start w:val="1"/>
      <w:numFmt w:val="decimal"/>
      <w:lvlText w:val="%1.%2.%3.%4.%5.%6.%7.%8.%9"/>
      <w:lvlJc w:val="left"/>
      <w:pPr>
        <w:ind w:left="5200" w:hanging="1800"/>
      </w:pPr>
      <w:rPr>
        <w:rFonts w:hint="default"/>
      </w:rPr>
    </w:lvl>
  </w:abstractNum>
  <w:abstractNum w:abstractNumId="53" w15:restartNumberingAfterBreak="0">
    <w:nsid w:val="5CFA242F"/>
    <w:multiLevelType w:val="hybridMultilevel"/>
    <w:tmpl w:val="DED88EEA"/>
    <w:lvl w:ilvl="0" w:tplc="360A64EA">
      <w:start w:val="1"/>
      <w:numFmt w:val="decimal"/>
      <w:pStyle w:val="22"/>
      <w:lvlText w:val="1.%1"/>
      <w:lvlJc w:val="left"/>
      <w:pPr>
        <w:tabs>
          <w:tab w:val="num" w:pos="927"/>
        </w:tabs>
        <w:ind w:firstLine="567"/>
      </w:pPr>
      <w:rPr>
        <w:rFonts w:cs="Times New Roman"/>
      </w:rPr>
    </w:lvl>
    <w:lvl w:ilvl="1" w:tplc="CAD4DF94">
      <w:start w:val="1"/>
      <w:numFmt w:val="decimal"/>
      <w:lvlText w:val="%2."/>
      <w:lvlJc w:val="left"/>
      <w:pPr>
        <w:tabs>
          <w:tab w:val="num" w:pos="1440"/>
        </w:tabs>
        <w:ind w:left="1440" w:hanging="360"/>
      </w:pPr>
      <w:rPr>
        <w:rFonts w:cs="Times New Roman"/>
      </w:rPr>
    </w:lvl>
    <w:lvl w:ilvl="2" w:tplc="B750EA2E">
      <w:start w:val="1"/>
      <w:numFmt w:val="lowerRoman"/>
      <w:pStyle w:val="30"/>
      <w:lvlText w:val="%3."/>
      <w:lvlJc w:val="right"/>
      <w:pPr>
        <w:tabs>
          <w:tab w:val="num" w:pos="2160"/>
        </w:tabs>
        <w:ind w:left="2160" w:hanging="180"/>
      </w:pPr>
      <w:rPr>
        <w:rFonts w:cs="Times New Roman"/>
      </w:rPr>
    </w:lvl>
    <w:lvl w:ilvl="3" w:tplc="780ABE16">
      <w:start w:val="1"/>
      <w:numFmt w:val="decimal"/>
      <w:lvlText w:val="%4."/>
      <w:lvlJc w:val="left"/>
      <w:pPr>
        <w:tabs>
          <w:tab w:val="num" w:pos="2880"/>
        </w:tabs>
        <w:ind w:left="2880" w:hanging="360"/>
      </w:pPr>
      <w:rPr>
        <w:rFonts w:cs="Times New Roman"/>
      </w:rPr>
    </w:lvl>
    <w:lvl w:ilvl="4" w:tplc="E90878E8">
      <w:start w:val="1"/>
      <w:numFmt w:val="decimal"/>
      <w:lvlText w:val="%5."/>
      <w:lvlJc w:val="left"/>
      <w:pPr>
        <w:tabs>
          <w:tab w:val="num" w:pos="3600"/>
        </w:tabs>
        <w:ind w:left="3600" w:hanging="360"/>
      </w:pPr>
      <w:rPr>
        <w:rFonts w:cs="Times New Roman"/>
      </w:rPr>
    </w:lvl>
    <w:lvl w:ilvl="5" w:tplc="ED264FB8">
      <w:start w:val="1"/>
      <w:numFmt w:val="decimal"/>
      <w:lvlText w:val="%6."/>
      <w:lvlJc w:val="left"/>
      <w:pPr>
        <w:tabs>
          <w:tab w:val="num" w:pos="4320"/>
        </w:tabs>
        <w:ind w:left="4320" w:hanging="360"/>
      </w:pPr>
      <w:rPr>
        <w:rFonts w:cs="Times New Roman"/>
      </w:rPr>
    </w:lvl>
    <w:lvl w:ilvl="6" w:tplc="C6D6A606">
      <w:start w:val="1"/>
      <w:numFmt w:val="decimal"/>
      <w:lvlText w:val="%7."/>
      <w:lvlJc w:val="left"/>
      <w:pPr>
        <w:tabs>
          <w:tab w:val="num" w:pos="5040"/>
        </w:tabs>
        <w:ind w:left="5040" w:hanging="360"/>
      </w:pPr>
      <w:rPr>
        <w:rFonts w:cs="Times New Roman"/>
      </w:rPr>
    </w:lvl>
    <w:lvl w:ilvl="7" w:tplc="C632F6E8">
      <w:start w:val="1"/>
      <w:numFmt w:val="decimal"/>
      <w:lvlText w:val="%8."/>
      <w:lvlJc w:val="left"/>
      <w:pPr>
        <w:tabs>
          <w:tab w:val="num" w:pos="5760"/>
        </w:tabs>
        <w:ind w:left="5760" w:hanging="360"/>
      </w:pPr>
      <w:rPr>
        <w:rFonts w:cs="Times New Roman"/>
      </w:rPr>
    </w:lvl>
    <w:lvl w:ilvl="8" w:tplc="D4F42AD0">
      <w:start w:val="1"/>
      <w:numFmt w:val="decimal"/>
      <w:lvlText w:val="%9."/>
      <w:lvlJc w:val="left"/>
      <w:pPr>
        <w:tabs>
          <w:tab w:val="num" w:pos="6480"/>
        </w:tabs>
        <w:ind w:left="6480" w:hanging="360"/>
      </w:pPr>
      <w:rPr>
        <w:rFonts w:cs="Times New Roman"/>
      </w:rPr>
    </w:lvl>
  </w:abstractNum>
  <w:abstractNum w:abstractNumId="54" w15:restartNumberingAfterBreak="0">
    <w:nsid w:val="68804DFB"/>
    <w:multiLevelType w:val="multilevel"/>
    <w:tmpl w:val="12ACAF20"/>
    <w:lvl w:ilvl="0">
      <w:start w:val="1"/>
      <w:numFmt w:val="decimal"/>
      <w:pStyle w:val="TableSmHeadingbogus"/>
      <w:lvlText w:val="%1."/>
      <w:lvlJc w:val="left"/>
      <w:pPr>
        <w:tabs>
          <w:tab w:val="num" w:pos="360"/>
        </w:tabs>
        <w:ind w:left="360" w:hanging="360"/>
      </w:pPr>
      <w:rPr>
        <w:rFonts w:cs="Times New Roman"/>
      </w:rPr>
    </w:lvl>
    <w:lvl w:ilvl="1">
      <w:start w:val="1"/>
      <w:numFmt w:val="decimal"/>
      <w:pStyle w:val="Tablenotused"/>
      <w:lvlText w:val="%1.%2."/>
      <w:lvlJc w:val="left"/>
      <w:pPr>
        <w:tabs>
          <w:tab w:val="num" w:pos="1080"/>
        </w:tabs>
        <w:ind w:left="720" w:hanging="360"/>
      </w:pPr>
      <w:rPr>
        <w:rFonts w:cs="Times New Roman"/>
      </w:rPr>
    </w:lvl>
    <w:lvl w:ilvl="2">
      <w:start w:val="1"/>
      <w:numFmt w:val="decimal"/>
      <w:lvlText w:val="%1.%2.%3."/>
      <w:lvlJc w:val="left"/>
      <w:pPr>
        <w:tabs>
          <w:tab w:val="num" w:pos="1440"/>
        </w:tabs>
        <w:ind w:left="1080" w:hanging="360"/>
      </w:pPr>
      <w:rPr>
        <w:rFonts w:cs="Times New Roman"/>
      </w:rPr>
    </w:lvl>
    <w:lvl w:ilvl="3">
      <w:start w:val="1"/>
      <w:numFmt w:val="decimal"/>
      <w:lvlText w:val="%1.%2.%3.%4."/>
      <w:lvlJc w:val="left"/>
      <w:pPr>
        <w:tabs>
          <w:tab w:val="num" w:pos="216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5" w15:restartNumberingAfterBreak="0">
    <w:nsid w:val="68C46E32"/>
    <w:multiLevelType w:val="hybridMultilevel"/>
    <w:tmpl w:val="9DB8040C"/>
    <w:lvl w:ilvl="0" w:tplc="C506E8C8">
      <w:start w:val="1"/>
      <w:numFmt w:val="bullet"/>
      <w:pStyle w:val="NVGBullet"/>
      <w:lvlText w:val=""/>
      <w:lvlJc w:val="left"/>
      <w:pPr>
        <w:tabs>
          <w:tab w:val="num" w:pos="720"/>
        </w:tabs>
        <w:ind w:left="720" w:hanging="360"/>
      </w:pPr>
      <w:rPr>
        <w:rFonts w:ascii="Symbol" w:hAnsi="Symbol" w:hint="default"/>
        <w:color w:val="0000FF"/>
      </w:rPr>
    </w:lvl>
    <w:lvl w:ilvl="1" w:tplc="ED4E7D4E">
      <w:start w:val="1"/>
      <w:numFmt w:val="bullet"/>
      <w:lvlText w:val="o"/>
      <w:lvlJc w:val="left"/>
      <w:pPr>
        <w:tabs>
          <w:tab w:val="num" w:pos="1440"/>
        </w:tabs>
        <w:ind w:left="1440" w:hanging="360"/>
      </w:pPr>
      <w:rPr>
        <w:rFonts w:ascii="Courier New" w:hAnsi="Courier New" w:hint="default"/>
      </w:rPr>
    </w:lvl>
    <w:lvl w:ilvl="2" w:tplc="7800030C">
      <w:start w:val="1"/>
      <w:numFmt w:val="bullet"/>
      <w:lvlText w:val=""/>
      <w:lvlJc w:val="left"/>
      <w:pPr>
        <w:tabs>
          <w:tab w:val="num" w:pos="2160"/>
        </w:tabs>
        <w:ind w:left="2160" w:hanging="360"/>
      </w:pPr>
      <w:rPr>
        <w:rFonts w:ascii="Wingdings" w:hAnsi="Wingdings" w:hint="default"/>
      </w:rPr>
    </w:lvl>
    <w:lvl w:ilvl="3" w:tplc="1D9C722E">
      <w:start w:val="1"/>
      <w:numFmt w:val="bullet"/>
      <w:lvlText w:val=""/>
      <w:lvlJc w:val="left"/>
      <w:pPr>
        <w:tabs>
          <w:tab w:val="num" w:pos="2880"/>
        </w:tabs>
        <w:ind w:left="2880" w:hanging="360"/>
      </w:pPr>
      <w:rPr>
        <w:rFonts w:ascii="Symbol" w:hAnsi="Symbol" w:hint="default"/>
      </w:rPr>
    </w:lvl>
    <w:lvl w:ilvl="4" w:tplc="D1F2DA02">
      <w:start w:val="1"/>
      <w:numFmt w:val="bullet"/>
      <w:lvlText w:val="o"/>
      <w:lvlJc w:val="left"/>
      <w:pPr>
        <w:tabs>
          <w:tab w:val="num" w:pos="3600"/>
        </w:tabs>
        <w:ind w:left="3600" w:hanging="360"/>
      </w:pPr>
      <w:rPr>
        <w:rFonts w:ascii="Courier New" w:hAnsi="Courier New" w:hint="default"/>
      </w:rPr>
    </w:lvl>
    <w:lvl w:ilvl="5" w:tplc="0836573E">
      <w:start w:val="1"/>
      <w:numFmt w:val="bullet"/>
      <w:lvlText w:val=""/>
      <w:lvlJc w:val="left"/>
      <w:pPr>
        <w:tabs>
          <w:tab w:val="num" w:pos="4320"/>
        </w:tabs>
        <w:ind w:left="4320" w:hanging="360"/>
      </w:pPr>
      <w:rPr>
        <w:rFonts w:ascii="Wingdings" w:hAnsi="Wingdings" w:hint="default"/>
      </w:rPr>
    </w:lvl>
    <w:lvl w:ilvl="6" w:tplc="6D04A4DA">
      <w:start w:val="1"/>
      <w:numFmt w:val="bullet"/>
      <w:lvlText w:val=""/>
      <w:lvlJc w:val="left"/>
      <w:pPr>
        <w:tabs>
          <w:tab w:val="num" w:pos="5040"/>
        </w:tabs>
        <w:ind w:left="5040" w:hanging="360"/>
      </w:pPr>
      <w:rPr>
        <w:rFonts w:ascii="Symbol" w:hAnsi="Symbol" w:hint="default"/>
      </w:rPr>
    </w:lvl>
    <w:lvl w:ilvl="7" w:tplc="ABEE57F0">
      <w:start w:val="1"/>
      <w:numFmt w:val="bullet"/>
      <w:lvlText w:val="o"/>
      <w:lvlJc w:val="left"/>
      <w:pPr>
        <w:tabs>
          <w:tab w:val="num" w:pos="5760"/>
        </w:tabs>
        <w:ind w:left="5760" w:hanging="360"/>
      </w:pPr>
      <w:rPr>
        <w:rFonts w:ascii="Courier New" w:hAnsi="Courier New" w:hint="default"/>
      </w:rPr>
    </w:lvl>
    <w:lvl w:ilvl="8" w:tplc="E4400326" w:tentative="1">
      <w:start w:val="1"/>
      <w:numFmt w:val="bullet"/>
      <w:lvlText w:val=""/>
      <w:lvlJc w:val="left"/>
      <w:pPr>
        <w:tabs>
          <w:tab w:val="num" w:pos="6480"/>
        </w:tabs>
        <w:ind w:left="6480" w:hanging="360"/>
      </w:pPr>
      <w:rPr>
        <w:rFonts w:ascii="Wingdings" w:hAnsi="Wingdings" w:hint="default"/>
      </w:rPr>
    </w:lvl>
  </w:abstractNum>
  <w:abstractNum w:abstractNumId="56" w15:restartNumberingAfterBreak="0">
    <w:nsid w:val="69C164A1"/>
    <w:multiLevelType w:val="hybridMultilevel"/>
    <w:tmpl w:val="34005D94"/>
    <w:lvl w:ilvl="0" w:tplc="CEB69DC2">
      <w:start w:val="1"/>
      <w:numFmt w:val="decimal"/>
      <w:lvlText w:val="8.%1"/>
      <w:lvlJc w:val="center"/>
      <w:pPr>
        <w:ind w:left="1080" w:hanging="360"/>
      </w:pPr>
      <w:rPr>
        <w:rFonts w:ascii="Times New Roman" w:hAnsi="Times New Roman" w:hint="default"/>
        <w:b w:val="0"/>
        <w:i w:val="0"/>
        <w:caps w:val="0"/>
        <w:strike w:val="0"/>
        <w:dstrike w:val="0"/>
        <w:vanish w:val="0"/>
        <w:color w:val="auto"/>
        <w:kern w:val="0"/>
        <w:sz w:val="26"/>
        <w:szCs w:val="26"/>
        <w:u w:val="none"/>
        <w:vertAlign w:val="baseline"/>
        <w14:shadow w14:blurRad="0" w14:dist="0" w14:dir="0" w14:sx="0" w14:sy="0" w14:kx="0" w14:ky="0" w14:algn="none">
          <w14:srgbClr w14:val="000000"/>
        </w14:shadow>
        <w14:textOutline w14:w="0" w14:cap="rnd" w14:cmpd="sng" w14:algn="ctr">
          <w14:noFill/>
          <w14:prstDash w14:val="solid"/>
          <w14:bevel/>
        </w14:textOutline>
        <w14:cntxtAlts w14:val="0"/>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7" w15:restartNumberingAfterBreak="0">
    <w:nsid w:val="69FF2827"/>
    <w:multiLevelType w:val="multilevel"/>
    <w:tmpl w:val="26C6C2F6"/>
    <w:lvl w:ilvl="0">
      <w:start w:val="3"/>
      <w:numFmt w:val="decimal"/>
      <w:lvlText w:val="%1"/>
      <w:lvlJc w:val="left"/>
      <w:pPr>
        <w:ind w:left="360" w:hanging="360"/>
      </w:pPr>
      <w:rPr>
        <w:color w:val="auto"/>
      </w:rPr>
    </w:lvl>
    <w:lvl w:ilvl="1">
      <w:start w:val="1"/>
      <w:numFmt w:val="decimal"/>
      <w:lvlText w:val="%1.%2"/>
      <w:lvlJc w:val="left"/>
      <w:pPr>
        <w:ind w:left="1080" w:hanging="360"/>
      </w:pPr>
      <w:rPr>
        <w:color w:val="auto"/>
      </w:rPr>
    </w:lvl>
    <w:lvl w:ilvl="2">
      <w:start w:val="1"/>
      <w:numFmt w:val="decimal"/>
      <w:lvlText w:val="%1.%2.%3"/>
      <w:lvlJc w:val="left"/>
      <w:pPr>
        <w:ind w:left="2160" w:hanging="720"/>
      </w:pPr>
      <w:rPr>
        <w:color w:val="auto"/>
      </w:rPr>
    </w:lvl>
    <w:lvl w:ilvl="3">
      <w:start w:val="1"/>
      <w:numFmt w:val="decimal"/>
      <w:lvlText w:val="%1.%2.%3.%4"/>
      <w:lvlJc w:val="left"/>
      <w:pPr>
        <w:ind w:left="2880" w:hanging="720"/>
      </w:pPr>
      <w:rPr>
        <w:color w:val="auto"/>
      </w:rPr>
    </w:lvl>
    <w:lvl w:ilvl="4">
      <w:start w:val="1"/>
      <w:numFmt w:val="decimal"/>
      <w:lvlText w:val="%1.%2.%3.%4.%5"/>
      <w:lvlJc w:val="left"/>
      <w:pPr>
        <w:ind w:left="3960" w:hanging="1080"/>
      </w:pPr>
      <w:rPr>
        <w:color w:val="auto"/>
      </w:rPr>
    </w:lvl>
    <w:lvl w:ilvl="5">
      <w:start w:val="1"/>
      <w:numFmt w:val="decimal"/>
      <w:lvlText w:val="%1.%2.%3.%4.%5.%6"/>
      <w:lvlJc w:val="left"/>
      <w:pPr>
        <w:ind w:left="5040" w:hanging="1440"/>
      </w:pPr>
      <w:rPr>
        <w:color w:val="auto"/>
      </w:rPr>
    </w:lvl>
    <w:lvl w:ilvl="6">
      <w:start w:val="1"/>
      <w:numFmt w:val="decimal"/>
      <w:lvlText w:val="%1.%2.%3.%4.%5.%6.%7"/>
      <w:lvlJc w:val="left"/>
      <w:pPr>
        <w:ind w:left="5760" w:hanging="1440"/>
      </w:pPr>
      <w:rPr>
        <w:color w:val="auto"/>
      </w:rPr>
    </w:lvl>
    <w:lvl w:ilvl="7">
      <w:start w:val="1"/>
      <w:numFmt w:val="decimal"/>
      <w:lvlText w:val="%1.%2.%3.%4.%5.%6.%7.%8"/>
      <w:lvlJc w:val="left"/>
      <w:pPr>
        <w:ind w:left="6840" w:hanging="1800"/>
      </w:pPr>
      <w:rPr>
        <w:color w:val="auto"/>
      </w:rPr>
    </w:lvl>
    <w:lvl w:ilvl="8">
      <w:start w:val="1"/>
      <w:numFmt w:val="decimal"/>
      <w:lvlText w:val="%1.%2.%3.%4.%5.%6.%7.%8.%9"/>
      <w:lvlJc w:val="left"/>
      <w:pPr>
        <w:ind w:left="7560" w:hanging="1800"/>
      </w:pPr>
      <w:rPr>
        <w:color w:val="auto"/>
      </w:rPr>
    </w:lvl>
  </w:abstractNum>
  <w:abstractNum w:abstractNumId="58" w15:restartNumberingAfterBreak="0">
    <w:nsid w:val="6C8E56BD"/>
    <w:multiLevelType w:val="multilevel"/>
    <w:tmpl w:val="1BF6F132"/>
    <w:styleLink w:val="23"/>
    <w:lvl w:ilvl="0">
      <w:start w:val="4"/>
      <w:numFmt w:val="decimal"/>
      <w:lvlText w:val="%1."/>
      <w:lvlJc w:val="left"/>
      <w:pPr>
        <w:ind w:left="1211" w:hanging="360"/>
      </w:pPr>
      <w:rPr>
        <w:rFonts w:cs="Times New Roman"/>
      </w:rPr>
    </w:lvl>
    <w:lvl w:ilvl="1">
      <w:start w:val="14"/>
      <w:numFmt w:val="decimal"/>
      <w:lvlText w:val="%1.%2."/>
      <w:lvlJc w:val="left"/>
      <w:pPr>
        <w:ind w:left="2204" w:hanging="360"/>
      </w:pPr>
      <w:rPr>
        <w:rFonts w:cs="Times New Roman"/>
        <w:i w:val="0"/>
      </w:rPr>
    </w:lvl>
    <w:lvl w:ilvl="2">
      <w:start w:val="1"/>
      <w:numFmt w:val="decimal"/>
      <w:lvlText w:val="%1.%2.%3."/>
      <w:lvlJc w:val="left"/>
      <w:pPr>
        <w:ind w:left="2422" w:hanging="720"/>
      </w:pPr>
      <w:rPr>
        <w:rFonts w:ascii="Times New Roman" w:hAnsi="Times New Roman" w:cs="Times New Roman" w:hint="default"/>
        <w:sz w:val="24"/>
        <w:szCs w:val="24"/>
      </w:rPr>
    </w:lvl>
    <w:lvl w:ilvl="3">
      <w:start w:val="1"/>
      <w:numFmt w:val="decimal"/>
      <w:lvlText w:val="%1.%2.%3.%4."/>
      <w:lvlJc w:val="left"/>
      <w:pPr>
        <w:ind w:left="2564" w:hanging="720"/>
      </w:pPr>
      <w:rPr>
        <w:rFonts w:ascii="Times New Roman" w:hAnsi="Times New Roman" w:cs="Times New Roman" w:hint="default"/>
        <w:sz w:val="24"/>
        <w:szCs w:val="24"/>
      </w:rPr>
    </w:lvl>
    <w:lvl w:ilvl="4">
      <w:start w:val="1"/>
      <w:numFmt w:val="decimal"/>
      <w:lvlText w:val="%1.%2.%3.%4.%5."/>
      <w:lvlJc w:val="left"/>
      <w:pPr>
        <w:ind w:left="3371" w:hanging="1080"/>
      </w:pPr>
      <w:rPr>
        <w:rFonts w:cs="Times New Roman"/>
      </w:rPr>
    </w:lvl>
    <w:lvl w:ilvl="5">
      <w:start w:val="1"/>
      <w:numFmt w:val="decimal"/>
      <w:lvlText w:val="%1.%2.%3.%4.%5.%6."/>
      <w:lvlJc w:val="left"/>
      <w:pPr>
        <w:ind w:left="3731" w:hanging="1080"/>
      </w:pPr>
      <w:rPr>
        <w:rFonts w:cs="Times New Roman"/>
      </w:rPr>
    </w:lvl>
    <w:lvl w:ilvl="6">
      <w:start w:val="1"/>
      <w:numFmt w:val="decimal"/>
      <w:lvlText w:val="%1.%2.%3.%4.%5.%6.%7."/>
      <w:lvlJc w:val="left"/>
      <w:pPr>
        <w:ind w:left="4451" w:hanging="1440"/>
      </w:pPr>
      <w:rPr>
        <w:rFonts w:cs="Times New Roman"/>
      </w:rPr>
    </w:lvl>
    <w:lvl w:ilvl="7">
      <w:start w:val="1"/>
      <w:numFmt w:val="decimal"/>
      <w:lvlText w:val="%1.%2.%3.%4.%5.%6.%7.%8."/>
      <w:lvlJc w:val="left"/>
      <w:pPr>
        <w:ind w:left="4811" w:hanging="1440"/>
      </w:pPr>
      <w:rPr>
        <w:rFonts w:cs="Times New Roman"/>
      </w:rPr>
    </w:lvl>
    <w:lvl w:ilvl="8">
      <w:start w:val="1"/>
      <w:numFmt w:val="decimal"/>
      <w:lvlText w:val="%1.%2.%3.%4.%5.%6.%7.%8.%9."/>
      <w:lvlJc w:val="left"/>
      <w:pPr>
        <w:ind w:left="5531" w:hanging="1800"/>
      </w:pPr>
      <w:rPr>
        <w:rFonts w:cs="Times New Roman"/>
      </w:rPr>
    </w:lvl>
  </w:abstractNum>
  <w:abstractNum w:abstractNumId="59" w15:restartNumberingAfterBreak="0">
    <w:nsid w:val="70943F09"/>
    <w:multiLevelType w:val="hybridMultilevel"/>
    <w:tmpl w:val="0876F170"/>
    <w:lvl w:ilvl="0" w:tplc="D36C700A">
      <w:start w:val="1"/>
      <w:numFmt w:val="bullet"/>
      <w:lvlText w:val=""/>
      <w:lvlJc w:val="left"/>
      <w:pPr>
        <w:ind w:left="862" w:hanging="360"/>
      </w:pPr>
      <w:rPr>
        <w:rFonts w:ascii="Symbol" w:hAnsi="Symbol" w:hint="default"/>
      </w:rPr>
    </w:lvl>
    <w:lvl w:ilvl="1" w:tplc="04190003">
      <w:start w:val="1"/>
      <w:numFmt w:val="decimal"/>
      <w:pStyle w:val="24"/>
      <w:lvlText w:val="%2."/>
      <w:lvlJc w:val="left"/>
      <w:pPr>
        <w:tabs>
          <w:tab w:val="num" w:pos="1440"/>
        </w:tabs>
        <w:ind w:left="1440" w:hanging="360"/>
      </w:pPr>
      <w:rPr>
        <w:rFonts w:cs="Times New Roman"/>
      </w:rPr>
    </w:lvl>
    <w:lvl w:ilvl="2" w:tplc="04190005">
      <w:start w:val="1"/>
      <w:numFmt w:val="decimal"/>
      <w:pStyle w:val="32"/>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60"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61" w15:restartNumberingAfterBreak="0">
    <w:nsid w:val="79353F27"/>
    <w:multiLevelType w:val="multilevel"/>
    <w:tmpl w:val="F6AEFE4A"/>
    <w:lvl w:ilvl="0">
      <w:start w:val="6"/>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62" w15:restartNumberingAfterBreak="0">
    <w:nsid w:val="79660C40"/>
    <w:multiLevelType w:val="hybridMultilevel"/>
    <w:tmpl w:val="F516EB00"/>
    <w:lvl w:ilvl="0" w:tplc="FFFFFFFF">
      <w:start w:val="1"/>
      <w:numFmt w:val="bullet"/>
      <w:pStyle w:val="25"/>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63" w15:restartNumberingAfterBreak="0">
    <w:nsid w:val="7FB04610"/>
    <w:multiLevelType w:val="multilevel"/>
    <w:tmpl w:val="6C9C151E"/>
    <w:lvl w:ilvl="0">
      <w:start w:val="1"/>
      <w:numFmt w:val="decimal"/>
      <w:pStyle w:val="12"/>
      <w:lvlText w:val="Приложение №%1."/>
      <w:lvlJc w:val="left"/>
      <w:pPr>
        <w:ind w:left="4679"/>
      </w:pPr>
      <w:rPr>
        <w:rFonts w:cs="Times New Roman"/>
        <w:i w:val="0"/>
        <w:iCs w:val="0"/>
        <w:smallCaps w:val="0"/>
        <w:strike w:val="0"/>
        <w:dstrike w:val="0"/>
        <w:vanish w:val="0"/>
        <w:color w:val="000000"/>
        <w:spacing w:val="0"/>
        <w:position w:val="0"/>
        <w:u w:val="none"/>
        <w:vertAlign w:val="baseline"/>
      </w:rPr>
    </w:lvl>
    <w:lvl w:ilvl="1">
      <w:start w:val="1"/>
      <w:numFmt w:val="decimal"/>
      <w:lvlText w:val="%2."/>
      <w:lvlJc w:val="left"/>
      <w:pPr>
        <w:ind w:left="576" w:hanging="576"/>
      </w:pPr>
      <w:rPr>
        <w:rFonts w:cs="Times New Roman" w:hint="default"/>
      </w:rPr>
    </w:lvl>
    <w:lvl w:ilvl="2">
      <w:start w:val="1"/>
      <w:numFmt w:val="decimal"/>
      <w:lvlText w:val="%2.%3."/>
      <w:lvlJc w:val="left"/>
      <w:pPr>
        <w:ind w:left="720" w:hanging="720"/>
      </w:pPr>
      <w:rPr>
        <w:rFonts w:cs="Times New Roman" w:hint="default"/>
      </w:rPr>
    </w:lvl>
    <w:lvl w:ilvl="3">
      <w:start w:val="1"/>
      <w:numFmt w:val="decimal"/>
      <w:lvlText w:val="%2.%3.%4"/>
      <w:lvlJc w:val="left"/>
      <w:pPr>
        <w:ind w:left="1716" w:hanging="864"/>
      </w:pPr>
      <w:rPr>
        <w:rFonts w:ascii="Times New Roman" w:hAnsi="Times New Roman" w:cs="Times New Roman"/>
        <w:bCs w:val="0"/>
        <w:i w:val="0"/>
        <w:iCs w:val="0"/>
        <w:caps w:val="0"/>
        <w:smallCaps w:val="0"/>
        <w:strike w:val="0"/>
        <w:dstrike w:val="0"/>
        <w:vanish w:val="0"/>
        <w:color w:val="000000"/>
        <w:spacing w:val="0"/>
        <w:kern w:val="0"/>
        <w:position w:val="0"/>
        <w:u w:val="none"/>
        <w:vertAlign w:val="baseline"/>
      </w:rPr>
    </w:lvl>
    <w:lvl w:ilvl="4">
      <w:start w:val="1"/>
      <w:numFmt w:val="decimal"/>
      <w:lvlText w:val="%1.%2.%3.%4.%5"/>
      <w:lvlJc w:val="left"/>
      <w:pPr>
        <w:ind w:left="1008" w:hanging="1008"/>
      </w:pPr>
      <w:rPr>
        <w:rFonts w:cs="Times New Roman" w:hint="default"/>
      </w:rPr>
    </w:lvl>
    <w:lvl w:ilvl="5">
      <w:start w:val="1"/>
      <w:numFmt w:val="decimal"/>
      <w:lvlText w:val="%1.%2.%3.%4.%5.%6"/>
      <w:lvlJc w:val="left"/>
      <w:pPr>
        <w:ind w:left="1152" w:hanging="1152"/>
      </w:pPr>
      <w:rPr>
        <w:rFonts w:cs="Times New Roman"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num w:numId="1">
    <w:abstractNumId w:val="0"/>
  </w:num>
  <w:num w:numId="2">
    <w:abstractNumId w:val="3"/>
  </w:num>
  <w:num w:numId="3">
    <w:abstractNumId w:val="1"/>
  </w:num>
  <w:num w:numId="4">
    <w:abstractNumId w:val="2"/>
  </w:num>
  <w:num w:numId="5">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9">
    <w:abstractNumId w:val="4"/>
  </w:num>
  <w:num w:numId="10">
    <w:abstractNumId w:val="25"/>
    <w:lvlOverride w:ilvl="0"/>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0"/>
  </w:num>
  <w:num w:numId="12">
    <w:abstractNumId w:val="58"/>
  </w:num>
  <w:num w:numId="13">
    <w:abstractNumId w:val="60"/>
  </w:num>
  <w:num w:numId="14">
    <w:abstractNumId w:val="55"/>
  </w:num>
  <w:num w:numId="15">
    <w:abstractNumId w:val="31"/>
  </w:num>
  <w:num w:numId="16">
    <w:abstractNumId w:val="28"/>
  </w:num>
  <w:num w:numId="17">
    <w:abstractNumId w:val="5"/>
  </w:num>
  <w:num w:numId="18">
    <w:abstractNumId w:val="6"/>
  </w:num>
  <w:num w:numId="19">
    <w:abstractNumId w:val="7"/>
  </w:num>
  <w:num w:numId="20">
    <w:abstractNumId w:val="8"/>
  </w:num>
  <w:num w:numId="21">
    <w:abstractNumId w:val="9"/>
  </w:num>
  <w:num w:numId="22">
    <w:abstractNumId w:val="49"/>
  </w:num>
  <w:num w:numId="2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4"/>
  </w:num>
  <w:num w:numId="25">
    <w:abstractNumId w:val="63"/>
  </w:num>
  <w:num w:numId="26">
    <w:abstractNumId w:val="44"/>
  </w:num>
  <w:num w:numId="27">
    <w:abstractNumId w:val="51"/>
  </w:num>
  <w:num w:numId="28">
    <w:abstractNumId w:val="62"/>
  </w:num>
  <w:num w:numId="29">
    <w:abstractNumId w:val="38"/>
  </w:num>
  <w:num w:numId="30">
    <w:abstractNumId w:val="34"/>
  </w:num>
  <w:num w:numId="31">
    <w:abstractNumId w:val="42"/>
  </w:num>
  <w:num w:numId="32">
    <w:abstractNumId w:val="26"/>
  </w:num>
  <w:num w:numId="33">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5"/>
  </w:num>
  <w:num w:numId="35">
    <w:abstractNumId w:val="32"/>
  </w:num>
  <w:num w:numId="36">
    <w:abstractNumId w:val="56"/>
  </w:num>
  <w:num w:numId="37">
    <w:abstractNumId w:val="33"/>
  </w:num>
  <w:num w:numId="38">
    <w:abstractNumId w:val="46"/>
  </w:num>
  <w:num w:numId="39">
    <w:abstractNumId w:val="47"/>
  </w:num>
  <w:num w:numId="40">
    <w:abstractNumId w:val="50"/>
  </w:num>
  <w:num w:numId="41">
    <w:abstractNumId w:val="51"/>
    <w:lvlOverride w:ilvl="1">
      <w:lvl w:ilvl="1">
        <w:start w:val="1"/>
        <w:numFmt w:val="decimal"/>
        <w:lvlText w:val="%1.%2."/>
        <w:lvlJc w:val="left"/>
        <w:pPr>
          <w:tabs>
            <w:tab w:val="num" w:pos="792"/>
          </w:tabs>
          <w:ind w:left="792" w:hanging="432"/>
        </w:pPr>
        <w:rPr>
          <w:rFonts w:cs="Times New Roman"/>
          <w:i w:val="0"/>
        </w:rPr>
      </w:lvl>
    </w:lvlOverride>
  </w:num>
  <w:num w:numId="42">
    <w:abstractNumId w:val="5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61"/>
  </w:num>
  <w:num w:numId="44">
    <w:abstractNumId w:val="45"/>
  </w:num>
  <w:num w:numId="45">
    <w:abstractNumId w:val="29"/>
  </w:num>
  <w:num w:numId="46">
    <w:abstractNumId w:val="41"/>
  </w:num>
  <w:num w:numId="47">
    <w:abstractNumId w:val="36"/>
  </w:num>
  <w:num w:numId="48">
    <w:abstractNumId w:val="37"/>
  </w:num>
  <w:num w:numId="49">
    <w:abstractNumId w:val="52"/>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9"/>
  <w:drawingGridHorizontalSpacing w:val="110"/>
  <w:displayHorizontalDrawingGridEvery w:val="2"/>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6381"/>
    <w:rsid w:val="00001A7F"/>
    <w:rsid w:val="000022DA"/>
    <w:rsid w:val="0000290B"/>
    <w:rsid w:val="000029C8"/>
    <w:rsid w:val="0000422A"/>
    <w:rsid w:val="00005277"/>
    <w:rsid w:val="000062BB"/>
    <w:rsid w:val="00006F1B"/>
    <w:rsid w:val="000075BD"/>
    <w:rsid w:val="00007D81"/>
    <w:rsid w:val="00010298"/>
    <w:rsid w:val="00011041"/>
    <w:rsid w:val="000117A6"/>
    <w:rsid w:val="00011A64"/>
    <w:rsid w:val="00011AD5"/>
    <w:rsid w:val="000121AF"/>
    <w:rsid w:val="000146DC"/>
    <w:rsid w:val="00015C37"/>
    <w:rsid w:val="0002023F"/>
    <w:rsid w:val="00020872"/>
    <w:rsid w:val="00020AF5"/>
    <w:rsid w:val="00022D16"/>
    <w:rsid w:val="00023B66"/>
    <w:rsid w:val="00024802"/>
    <w:rsid w:val="000248C5"/>
    <w:rsid w:val="00025350"/>
    <w:rsid w:val="00025988"/>
    <w:rsid w:val="00026DF8"/>
    <w:rsid w:val="000303F7"/>
    <w:rsid w:val="000308BD"/>
    <w:rsid w:val="00030941"/>
    <w:rsid w:val="00031D4F"/>
    <w:rsid w:val="00032F0F"/>
    <w:rsid w:val="0003340B"/>
    <w:rsid w:val="00033C70"/>
    <w:rsid w:val="00036D90"/>
    <w:rsid w:val="00037F07"/>
    <w:rsid w:val="000401DD"/>
    <w:rsid w:val="000403A5"/>
    <w:rsid w:val="0004070A"/>
    <w:rsid w:val="00041385"/>
    <w:rsid w:val="00041441"/>
    <w:rsid w:val="00042442"/>
    <w:rsid w:val="0004412F"/>
    <w:rsid w:val="000451D9"/>
    <w:rsid w:val="00045202"/>
    <w:rsid w:val="0004532B"/>
    <w:rsid w:val="000457BF"/>
    <w:rsid w:val="00045AA9"/>
    <w:rsid w:val="00045F01"/>
    <w:rsid w:val="0004631A"/>
    <w:rsid w:val="00047E77"/>
    <w:rsid w:val="000508F9"/>
    <w:rsid w:val="00050DFE"/>
    <w:rsid w:val="00051737"/>
    <w:rsid w:val="00052022"/>
    <w:rsid w:val="000526C1"/>
    <w:rsid w:val="00052FDE"/>
    <w:rsid w:val="00053F7B"/>
    <w:rsid w:val="00054C9B"/>
    <w:rsid w:val="00055FE2"/>
    <w:rsid w:val="00056C1A"/>
    <w:rsid w:val="00057279"/>
    <w:rsid w:val="00060421"/>
    <w:rsid w:val="00060C27"/>
    <w:rsid w:val="00062EB2"/>
    <w:rsid w:val="000647B3"/>
    <w:rsid w:val="000654CF"/>
    <w:rsid w:val="0006575C"/>
    <w:rsid w:val="00067570"/>
    <w:rsid w:val="00067721"/>
    <w:rsid w:val="00067E2D"/>
    <w:rsid w:val="000701D5"/>
    <w:rsid w:val="0007041B"/>
    <w:rsid w:val="00070C69"/>
    <w:rsid w:val="00071236"/>
    <w:rsid w:val="00071B84"/>
    <w:rsid w:val="00071DC9"/>
    <w:rsid w:val="00072719"/>
    <w:rsid w:val="00072F0F"/>
    <w:rsid w:val="0007427D"/>
    <w:rsid w:val="000757A7"/>
    <w:rsid w:val="0007673E"/>
    <w:rsid w:val="00076C82"/>
    <w:rsid w:val="00080C32"/>
    <w:rsid w:val="00080FF9"/>
    <w:rsid w:val="00081AE6"/>
    <w:rsid w:val="00082B0F"/>
    <w:rsid w:val="00082ED3"/>
    <w:rsid w:val="0008402B"/>
    <w:rsid w:val="000843C8"/>
    <w:rsid w:val="00085262"/>
    <w:rsid w:val="000855E4"/>
    <w:rsid w:val="0008668A"/>
    <w:rsid w:val="00086A87"/>
    <w:rsid w:val="000877C1"/>
    <w:rsid w:val="0009008C"/>
    <w:rsid w:val="000906D6"/>
    <w:rsid w:val="000914EF"/>
    <w:rsid w:val="000917EC"/>
    <w:rsid w:val="00091EC4"/>
    <w:rsid w:val="00093560"/>
    <w:rsid w:val="00093921"/>
    <w:rsid w:val="00093B88"/>
    <w:rsid w:val="00093D15"/>
    <w:rsid w:val="00094844"/>
    <w:rsid w:val="00094C74"/>
    <w:rsid w:val="00096697"/>
    <w:rsid w:val="00096B8D"/>
    <w:rsid w:val="000971EF"/>
    <w:rsid w:val="000978B7"/>
    <w:rsid w:val="00097980"/>
    <w:rsid w:val="000A0976"/>
    <w:rsid w:val="000A1629"/>
    <w:rsid w:val="000A19E2"/>
    <w:rsid w:val="000A1C16"/>
    <w:rsid w:val="000A21F5"/>
    <w:rsid w:val="000A2442"/>
    <w:rsid w:val="000A3BD2"/>
    <w:rsid w:val="000A3C02"/>
    <w:rsid w:val="000A4028"/>
    <w:rsid w:val="000A4BA7"/>
    <w:rsid w:val="000A647A"/>
    <w:rsid w:val="000A660C"/>
    <w:rsid w:val="000A66D3"/>
    <w:rsid w:val="000A7F23"/>
    <w:rsid w:val="000B1A97"/>
    <w:rsid w:val="000B2EF2"/>
    <w:rsid w:val="000B74DF"/>
    <w:rsid w:val="000B7D4A"/>
    <w:rsid w:val="000C0D73"/>
    <w:rsid w:val="000C1E13"/>
    <w:rsid w:val="000C2418"/>
    <w:rsid w:val="000C3201"/>
    <w:rsid w:val="000C32FE"/>
    <w:rsid w:val="000C34A8"/>
    <w:rsid w:val="000C3616"/>
    <w:rsid w:val="000C4126"/>
    <w:rsid w:val="000C4BD3"/>
    <w:rsid w:val="000C4FAF"/>
    <w:rsid w:val="000C6C78"/>
    <w:rsid w:val="000C6E27"/>
    <w:rsid w:val="000C765D"/>
    <w:rsid w:val="000D0108"/>
    <w:rsid w:val="000D2032"/>
    <w:rsid w:val="000D308A"/>
    <w:rsid w:val="000D3335"/>
    <w:rsid w:val="000D38CA"/>
    <w:rsid w:val="000D3A2D"/>
    <w:rsid w:val="000D4A1B"/>
    <w:rsid w:val="000D4A8E"/>
    <w:rsid w:val="000D51B1"/>
    <w:rsid w:val="000D5D33"/>
    <w:rsid w:val="000D66D0"/>
    <w:rsid w:val="000D7F0E"/>
    <w:rsid w:val="000E0F30"/>
    <w:rsid w:val="000E0F4A"/>
    <w:rsid w:val="000E16C6"/>
    <w:rsid w:val="000E19FC"/>
    <w:rsid w:val="000E1B2C"/>
    <w:rsid w:val="000E225C"/>
    <w:rsid w:val="000E3FA7"/>
    <w:rsid w:val="000E5969"/>
    <w:rsid w:val="000E7B93"/>
    <w:rsid w:val="000E7C0B"/>
    <w:rsid w:val="000E7D81"/>
    <w:rsid w:val="000F04E5"/>
    <w:rsid w:val="000F11C5"/>
    <w:rsid w:val="000F1AE9"/>
    <w:rsid w:val="000F20D4"/>
    <w:rsid w:val="000F36BB"/>
    <w:rsid w:val="000F3CBD"/>
    <w:rsid w:val="000F4163"/>
    <w:rsid w:val="000F473A"/>
    <w:rsid w:val="000F51A9"/>
    <w:rsid w:val="000F54D8"/>
    <w:rsid w:val="000F565D"/>
    <w:rsid w:val="000F5747"/>
    <w:rsid w:val="000F59A0"/>
    <w:rsid w:val="000F5D1A"/>
    <w:rsid w:val="000F67FE"/>
    <w:rsid w:val="000F6ABB"/>
    <w:rsid w:val="00100472"/>
    <w:rsid w:val="001017FD"/>
    <w:rsid w:val="00101EF7"/>
    <w:rsid w:val="00101F2B"/>
    <w:rsid w:val="00101FAD"/>
    <w:rsid w:val="00102628"/>
    <w:rsid w:val="00105F3F"/>
    <w:rsid w:val="001066E3"/>
    <w:rsid w:val="00107B75"/>
    <w:rsid w:val="00107EA1"/>
    <w:rsid w:val="00110149"/>
    <w:rsid w:val="00110785"/>
    <w:rsid w:val="00113CEB"/>
    <w:rsid w:val="00115033"/>
    <w:rsid w:val="001154D3"/>
    <w:rsid w:val="00117467"/>
    <w:rsid w:val="0011750D"/>
    <w:rsid w:val="00117D84"/>
    <w:rsid w:val="001209BB"/>
    <w:rsid w:val="0012112F"/>
    <w:rsid w:val="00121BEB"/>
    <w:rsid w:val="00122884"/>
    <w:rsid w:val="00122A9C"/>
    <w:rsid w:val="0012409F"/>
    <w:rsid w:val="00124429"/>
    <w:rsid w:val="00124A3E"/>
    <w:rsid w:val="0012522E"/>
    <w:rsid w:val="001254DC"/>
    <w:rsid w:val="00125D95"/>
    <w:rsid w:val="00125E42"/>
    <w:rsid w:val="00126362"/>
    <w:rsid w:val="00126407"/>
    <w:rsid w:val="0012685F"/>
    <w:rsid w:val="00126BD4"/>
    <w:rsid w:val="00127E12"/>
    <w:rsid w:val="00130382"/>
    <w:rsid w:val="0013115F"/>
    <w:rsid w:val="001321EE"/>
    <w:rsid w:val="00132517"/>
    <w:rsid w:val="001328D5"/>
    <w:rsid w:val="001335F9"/>
    <w:rsid w:val="001340CE"/>
    <w:rsid w:val="0013417E"/>
    <w:rsid w:val="001342ED"/>
    <w:rsid w:val="00134832"/>
    <w:rsid w:val="00135205"/>
    <w:rsid w:val="00135408"/>
    <w:rsid w:val="001374E3"/>
    <w:rsid w:val="00137F1D"/>
    <w:rsid w:val="00140769"/>
    <w:rsid w:val="0014160A"/>
    <w:rsid w:val="00141B55"/>
    <w:rsid w:val="001433E6"/>
    <w:rsid w:val="001439FE"/>
    <w:rsid w:val="001440F0"/>
    <w:rsid w:val="0014650F"/>
    <w:rsid w:val="00147E2E"/>
    <w:rsid w:val="00150010"/>
    <w:rsid w:val="001502C7"/>
    <w:rsid w:val="001505E3"/>
    <w:rsid w:val="00151292"/>
    <w:rsid w:val="00151544"/>
    <w:rsid w:val="00151A70"/>
    <w:rsid w:val="00151AE9"/>
    <w:rsid w:val="001522AF"/>
    <w:rsid w:val="00152AF5"/>
    <w:rsid w:val="001538CD"/>
    <w:rsid w:val="00153A35"/>
    <w:rsid w:val="00154472"/>
    <w:rsid w:val="00156021"/>
    <w:rsid w:val="001560BD"/>
    <w:rsid w:val="00156202"/>
    <w:rsid w:val="001562E5"/>
    <w:rsid w:val="00156AC4"/>
    <w:rsid w:val="00157424"/>
    <w:rsid w:val="00157E25"/>
    <w:rsid w:val="001602CA"/>
    <w:rsid w:val="001606EE"/>
    <w:rsid w:val="00160F8E"/>
    <w:rsid w:val="00161DBC"/>
    <w:rsid w:val="00162959"/>
    <w:rsid w:val="00162AD0"/>
    <w:rsid w:val="00163702"/>
    <w:rsid w:val="001664BA"/>
    <w:rsid w:val="00167211"/>
    <w:rsid w:val="001707F6"/>
    <w:rsid w:val="00171393"/>
    <w:rsid w:val="00171AA4"/>
    <w:rsid w:val="00171E7E"/>
    <w:rsid w:val="00171F71"/>
    <w:rsid w:val="001729CB"/>
    <w:rsid w:val="00172C13"/>
    <w:rsid w:val="00173224"/>
    <w:rsid w:val="0017411B"/>
    <w:rsid w:val="001749C4"/>
    <w:rsid w:val="00176E03"/>
    <w:rsid w:val="001770E2"/>
    <w:rsid w:val="001821F0"/>
    <w:rsid w:val="001823F9"/>
    <w:rsid w:val="001829E8"/>
    <w:rsid w:val="001867A8"/>
    <w:rsid w:val="00186D5C"/>
    <w:rsid w:val="00187123"/>
    <w:rsid w:val="001878A4"/>
    <w:rsid w:val="00187D4C"/>
    <w:rsid w:val="00187DA0"/>
    <w:rsid w:val="00190208"/>
    <w:rsid w:val="00190FD5"/>
    <w:rsid w:val="00191AEB"/>
    <w:rsid w:val="00191EC1"/>
    <w:rsid w:val="001939A5"/>
    <w:rsid w:val="00194211"/>
    <w:rsid w:val="0019540D"/>
    <w:rsid w:val="0019771E"/>
    <w:rsid w:val="001A1244"/>
    <w:rsid w:val="001A20A4"/>
    <w:rsid w:val="001A2C70"/>
    <w:rsid w:val="001A326C"/>
    <w:rsid w:val="001A39A3"/>
    <w:rsid w:val="001A4252"/>
    <w:rsid w:val="001A618F"/>
    <w:rsid w:val="001A75A1"/>
    <w:rsid w:val="001A7634"/>
    <w:rsid w:val="001B04C7"/>
    <w:rsid w:val="001B0AA3"/>
    <w:rsid w:val="001B3A9E"/>
    <w:rsid w:val="001B5DB1"/>
    <w:rsid w:val="001B6BCD"/>
    <w:rsid w:val="001B6E0F"/>
    <w:rsid w:val="001B776B"/>
    <w:rsid w:val="001C0D00"/>
    <w:rsid w:val="001C11F5"/>
    <w:rsid w:val="001C1765"/>
    <w:rsid w:val="001C17CA"/>
    <w:rsid w:val="001C19D5"/>
    <w:rsid w:val="001C3A30"/>
    <w:rsid w:val="001C3C7A"/>
    <w:rsid w:val="001C472E"/>
    <w:rsid w:val="001C4895"/>
    <w:rsid w:val="001C48F7"/>
    <w:rsid w:val="001C61BA"/>
    <w:rsid w:val="001C6F1B"/>
    <w:rsid w:val="001C6FA5"/>
    <w:rsid w:val="001D035E"/>
    <w:rsid w:val="001D0545"/>
    <w:rsid w:val="001D0A0F"/>
    <w:rsid w:val="001D0B25"/>
    <w:rsid w:val="001D15F9"/>
    <w:rsid w:val="001D168C"/>
    <w:rsid w:val="001D350D"/>
    <w:rsid w:val="001D39AA"/>
    <w:rsid w:val="001D463B"/>
    <w:rsid w:val="001D5286"/>
    <w:rsid w:val="001D7468"/>
    <w:rsid w:val="001D7B71"/>
    <w:rsid w:val="001D7D30"/>
    <w:rsid w:val="001E09BF"/>
    <w:rsid w:val="001E1C32"/>
    <w:rsid w:val="001E1DC9"/>
    <w:rsid w:val="001E2721"/>
    <w:rsid w:val="001E3794"/>
    <w:rsid w:val="001E3AB8"/>
    <w:rsid w:val="001E4426"/>
    <w:rsid w:val="001E6685"/>
    <w:rsid w:val="001E6BC6"/>
    <w:rsid w:val="001E6F7D"/>
    <w:rsid w:val="001E7011"/>
    <w:rsid w:val="001E7405"/>
    <w:rsid w:val="001E7A45"/>
    <w:rsid w:val="001F35C0"/>
    <w:rsid w:val="001F366F"/>
    <w:rsid w:val="001F39B9"/>
    <w:rsid w:val="001F3B5A"/>
    <w:rsid w:val="001F5490"/>
    <w:rsid w:val="001F6098"/>
    <w:rsid w:val="001F6272"/>
    <w:rsid w:val="001F6FD7"/>
    <w:rsid w:val="001F7AEE"/>
    <w:rsid w:val="001F7D73"/>
    <w:rsid w:val="00200794"/>
    <w:rsid w:val="00200DF4"/>
    <w:rsid w:val="00201377"/>
    <w:rsid w:val="00201828"/>
    <w:rsid w:val="00201C53"/>
    <w:rsid w:val="00202BB2"/>
    <w:rsid w:val="0020401A"/>
    <w:rsid w:val="002044F1"/>
    <w:rsid w:val="00204B1B"/>
    <w:rsid w:val="00206382"/>
    <w:rsid w:val="002064BC"/>
    <w:rsid w:val="00206B66"/>
    <w:rsid w:val="0020736F"/>
    <w:rsid w:val="002076D4"/>
    <w:rsid w:val="00211E37"/>
    <w:rsid w:val="00212AF6"/>
    <w:rsid w:val="002154F7"/>
    <w:rsid w:val="002164AF"/>
    <w:rsid w:val="00216524"/>
    <w:rsid w:val="0021686A"/>
    <w:rsid w:val="002173BC"/>
    <w:rsid w:val="0022273B"/>
    <w:rsid w:val="00223F7E"/>
    <w:rsid w:val="002245CE"/>
    <w:rsid w:val="00225611"/>
    <w:rsid w:val="002260B8"/>
    <w:rsid w:val="002268B5"/>
    <w:rsid w:val="00226F5F"/>
    <w:rsid w:val="00227622"/>
    <w:rsid w:val="00230990"/>
    <w:rsid w:val="00230A81"/>
    <w:rsid w:val="002318B8"/>
    <w:rsid w:val="002326C3"/>
    <w:rsid w:val="00232975"/>
    <w:rsid w:val="0023695B"/>
    <w:rsid w:val="00236E7D"/>
    <w:rsid w:val="00237C09"/>
    <w:rsid w:val="0024099C"/>
    <w:rsid w:val="002416CB"/>
    <w:rsid w:val="00242EAF"/>
    <w:rsid w:val="0024370F"/>
    <w:rsid w:val="002438CD"/>
    <w:rsid w:val="002438F2"/>
    <w:rsid w:val="00243E45"/>
    <w:rsid w:val="00243F4D"/>
    <w:rsid w:val="002446B6"/>
    <w:rsid w:val="0024483D"/>
    <w:rsid w:val="002451F6"/>
    <w:rsid w:val="00245B82"/>
    <w:rsid w:val="00245C60"/>
    <w:rsid w:val="00250A23"/>
    <w:rsid w:val="002512AA"/>
    <w:rsid w:val="002521C5"/>
    <w:rsid w:val="00252B2F"/>
    <w:rsid w:val="00253286"/>
    <w:rsid w:val="00255307"/>
    <w:rsid w:val="002558CA"/>
    <w:rsid w:val="002558D4"/>
    <w:rsid w:val="00256EB8"/>
    <w:rsid w:val="0026157A"/>
    <w:rsid w:val="00263207"/>
    <w:rsid w:val="00264085"/>
    <w:rsid w:val="002641E3"/>
    <w:rsid w:val="002668C1"/>
    <w:rsid w:val="002670EC"/>
    <w:rsid w:val="00267222"/>
    <w:rsid w:val="00267945"/>
    <w:rsid w:val="00267F20"/>
    <w:rsid w:val="00270040"/>
    <w:rsid w:val="00270CEE"/>
    <w:rsid w:val="00271A75"/>
    <w:rsid w:val="00272E44"/>
    <w:rsid w:val="00273283"/>
    <w:rsid w:val="002734B7"/>
    <w:rsid w:val="00273748"/>
    <w:rsid w:val="00273CAD"/>
    <w:rsid w:val="00274FDF"/>
    <w:rsid w:val="002767B7"/>
    <w:rsid w:val="0027753D"/>
    <w:rsid w:val="00282517"/>
    <w:rsid w:val="002842C0"/>
    <w:rsid w:val="00284B88"/>
    <w:rsid w:val="00285563"/>
    <w:rsid w:val="00286F53"/>
    <w:rsid w:val="002902D2"/>
    <w:rsid w:val="00290A5A"/>
    <w:rsid w:val="002924B0"/>
    <w:rsid w:val="0029351C"/>
    <w:rsid w:val="00293D88"/>
    <w:rsid w:val="0029440E"/>
    <w:rsid w:val="002947DA"/>
    <w:rsid w:val="00296F3F"/>
    <w:rsid w:val="002A02E0"/>
    <w:rsid w:val="002A0A15"/>
    <w:rsid w:val="002A1073"/>
    <w:rsid w:val="002A10AA"/>
    <w:rsid w:val="002A218B"/>
    <w:rsid w:val="002A26F0"/>
    <w:rsid w:val="002A2FAD"/>
    <w:rsid w:val="002A5C9F"/>
    <w:rsid w:val="002A6AC7"/>
    <w:rsid w:val="002A6C40"/>
    <w:rsid w:val="002B0A63"/>
    <w:rsid w:val="002B0AB2"/>
    <w:rsid w:val="002B2144"/>
    <w:rsid w:val="002B289C"/>
    <w:rsid w:val="002B2CC0"/>
    <w:rsid w:val="002B32A1"/>
    <w:rsid w:val="002B36DA"/>
    <w:rsid w:val="002B6DF0"/>
    <w:rsid w:val="002B713C"/>
    <w:rsid w:val="002C2876"/>
    <w:rsid w:val="002C3016"/>
    <w:rsid w:val="002C336D"/>
    <w:rsid w:val="002C33AB"/>
    <w:rsid w:val="002C3546"/>
    <w:rsid w:val="002C35D3"/>
    <w:rsid w:val="002C39F0"/>
    <w:rsid w:val="002C3F4D"/>
    <w:rsid w:val="002C421C"/>
    <w:rsid w:val="002C4461"/>
    <w:rsid w:val="002C6820"/>
    <w:rsid w:val="002C6FED"/>
    <w:rsid w:val="002C7AEE"/>
    <w:rsid w:val="002D07C0"/>
    <w:rsid w:val="002D1681"/>
    <w:rsid w:val="002D17F1"/>
    <w:rsid w:val="002D2632"/>
    <w:rsid w:val="002D382D"/>
    <w:rsid w:val="002D4557"/>
    <w:rsid w:val="002D48F1"/>
    <w:rsid w:val="002D4FA3"/>
    <w:rsid w:val="002D6570"/>
    <w:rsid w:val="002D6577"/>
    <w:rsid w:val="002D7DF2"/>
    <w:rsid w:val="002D7FAC"/>
    <w:rsid w:val="002E0593"/>
    <w:rsid w:val="002E181F"/>
    <w:rsid w:val="002E18F0"/>
    <w:rsid w:val="002E1E96"/>
    <w:rsid w:val="002E43C4"/>
    <w:rsid w:val="002E4828"/>
    <w:rsid w:val="002E6B27"/>
    <w:rsid w:val="002E74DC"/>
    <w:rsid w:val="002E7B90"/>
    <w:rsid w:val="002F1252"/>
    <w:rsid w:val="002F129C"/>
    <w:rsid w:val="002F28E6"/>
    <w:rsid w:val="002F2F57"/>
    <w:rsid w:val="002F40E2"/>
    <w:rsid w:val="002F57F5"/>
    <w:rsid w:val="002F5A1F"/>
    <w:rsid w:val="002F6FC6"/>
    <w:rsid w:val="00300365"/>
    <w:rsid w:val="00300506"/>
    <w:rsid w:val="00300A48"/>
    <w:rsid w:val="00301200"/>
    <w:rsid w:val="0030150F"/>
    <w:rsid w:val="00302C47"/>
    <w:rsid w:val="003038E2"/>
    <w:rsid w:val="0030448E"/>
    <w:rsid w:val="00305B14"/>
    <w:rsid w:val="00306539"/>
    <w:rsid w:val="003070FC"/>
    <w:rsid w:val="003100FF"/>
    <w:rsid w:val="003107C2"/>
    <w:rsid w:val="00310E7B"/>
    <w:rsid w:val="0031420D"/>
    <w:rsid w:val="003169C5"/>
    <w:rsid w:val="00316B2B"/>
    <w:rsid w:val="00317FBB"/>
    <w:rsid w:val="00320451"/>
    <w:rsid w:val="00320F12"/>
    <w:rsid w:val="00324E99"/>
    <w:rsid w:val="00324F40"/>
    <w:rsid w:val="0032536B"/>
    <w:rsid w:val="0032593C"/>
    <w:rsid w:val="0032603A"/>
    <w:rsid w:val="0032672B"/>
    <w:rsid w:val="00327C5E"/>
    <w:rsid w:val="00327E82"/>
    <w:rsid w:val="00330027"/>
    <w:rsid w:val="00330293"/>
    <w:rsid w:val="00330E6C"/>
    <w:rsid w:val="00331449"/>
    <w:rsid w:val="0033157C"/>
    <w:rsid w:val="0033198C"/>
    <w:rsid w:val="00332BF2"/>
    <w:rsid w:val="003330BF"/>
    <w:rsid w:val="00333E55"/>
    <w:rsid w:val="0033493C"/>
    <w:rsid w:val="00335C2D"/>
    <w:rsid w:val="00336587"/>
    <w:rsid w:val="0034151D"/>
    <w:rsid w:val="003415CC"/>
    <w:rsid w:val="003418DA"/>
    <w:rsid w:val="00343213"/>
    <w:rsid w:val="00343EAF"/>
    <w:rsid w:val="00344F59"/>
    <w:rsid w:val="003455A4"/>
    <w:rsid w:val="003458F2"/>
    <w:rsid w:val="0034775A"/>
    <w:rsid w:val="00350023"/>
    <w:rsid w:val="003500A6"/>
    <w:rsid w:val="00350766"/>
    <w:rsid w:val="00350D92"/>
    <w:rsid w:val="00350DBF"/>
    <w:rsid w:val="00350FBE"/>
    <w:rsid w:val="003517C6"/>
    <w:rsid w:val="00351825"/>
    <w:rsid w:val="00353A7B"/>
    <w:rsid w:val="00354AC2"/>
    <w:rsid w:val="00354AF7"/>
    <w:rsid w:val="00354B77"/>
    <w:rsid w:val="00354C2A"/>
    <w:rsid w:val="00355B9B"/>
    <w:rsid w:val="00355D98"/>
    <w:rsid w:val="0035742A"/>
    <w:rsid w:val="00357A20"/>
    <w:rsid w:val="00357E8E"/>
    <w:rsid w:val="00361106"/>
    <w:rsid w:val="00362235"/>
    <w:rsid w:val="00362309"/>
    <w:rsid w:val="003629C6"/>
    <w:rsid w:val="003630AD"/>
    <w:rsid w:val="00363599"/>
    <w:rsid w:val="003646BC"/>
    <w:rsid w:val="00364718"/>
    <w:rsid w:val="00365383"/>
    <w:rsid w:val="00365A32"/>
    <w:rsid w:val="00365A93"/>
    <w:rsid w:val="00365DF6"/>
    <w:rsid w:val="00366FA8"/>
    <w:rsid w:val="0037238B"/>
    <w:rsid w:val="00372BF0"/>
    <w:rsid w:val="0037315A"/>
    <w:rsid w:val="00373939"/>
    <w:rsid w:val="00373D33"/>
    <w:rsid w:val="00374BD0"/>
    <w:rsid w:val="0037635D"/>
    <w:rsid w:val="003769BE"/>
    <w:rsid w:val="00376CAC"/>
    <w:rsid w:val="00377EDF"/>
    <w:rsid w:val="00380694"/>
    <w:rsid w:val="003807D3"/>
    <w:rsid w:val="00380D2C"/>
    <w:rsid w:val="003810D5"/>
    <w:rsid w:val="003813C3"/>
    <w:rsid w:val="003816B8"/>
    <w:rsid w:val="00382662"/>
    <w:rsid w:val="003834DA"/>
    <w:rsid w:val="00384D0C"/>
    <w:rsid w:val="003853AC"/>
    <w:rsid w:val="003857AA"/>
    <w:rsid w:val="00385841"/>
    <w:rsid w:val="00385A9F"/>
    <w:rsid w:val="003863BB"/>
    <w:rsid w:val="00386487"/>
    <w:rsid w:val="00390E2F"/>
    <w:rsid w:val="00391475"/>
    <w:rsid w:val="00391D72"/>
    <w:rsid w:val="003922C6"/>
    <w:rsid w:val="0039334A"/>
    <w:rsid w:val="003938D6"/>
    <w:rsid w:val="00393ACF"/>
    <w:rsid w:val="00393B29"/>
    <w:rsid w:val="00395926"/>
    <w:rsid w:val="003967A6"/>
    <w:rsid w:val="00397208"/>
    <w:rsid w:val="003A0494"/>
    <w:rsid w:val="003A0557"/>
    <w:rsid w:val="003A066A"/>
    <w:rsid w:val="003A0DE0"/>
    <w:rsid w:val="003A13A4"/>
    <w:rsid w:val="003A23BD"/>
    <w:rsid w:val="003A2DDC"/>
    <w:rsid w:val="003A2FB9"/>
    <w:rsid w:val="003A3242"/>
    <w:rsid w:val="003A346D"/>
    <w:rsid w:val="003A37CD"/>
    <w:rsid w:val="003A4D49"/>
    <w:rsid w:val="003A59FE"/>
    <w:rsid w:val="003A5A85"/>
    <w:rsid w:val="003A6027"/>
    <w:rsid w:val="003A7896"/>
    <w:rsid w:val="003A7E50"/>
    <w:rsid w:val="003B0CDF"/>
    <w:rsid w:val="003B1257"/>
    <w:rsid w:val="003B1BD2"/>
    <w:rsid w:val="003B2BC3"/>
    <w:rsid w:val="003B3C18"/>
    <w:rsid w:val="003B454F"/>
    <w:rsid w:val="003B5E3F"/>
    <w:rsid w:val="003B5F28"/>
    <w:rsid w:val="003B6704"/>
    <w:rsid w:val="003B7EAB"/>
    <w:rsid w:val="003C1DA1"/>
    <w:rsid w:val="003C26BF"/>
    <w:rsid w:val="003C340C"/>
    <w:rsid w:val="003C3E51"/>
    <w:rsid w:val="003C55D3"/>
    <w:rsid w:val="003C5C41"/>
    <w:rsid w:val="003C6231"/>
    <w:rsid w:val="003C7C9C"/>
    <w:rsid w:val="003D020E"/>
    <w:rsid w:val="003D0E57"/>
    <w:rsid w:val="003D199E"/>
    <w:rsid w:val="003D1B19"/>
    <w:rsid w:val="003D2800"/>
    <w:rsid w:val="003D33F7"/>
    <w:rsid w:val="003D3841"/>
    <w:rsid w:val="003D4CC4"/>
    <w:rsid w:val="003D5064"/>
    <w:rsid w:val="003D51B0"/>
    <w:rsid w:val="003D5C05"/>
    <w:rsid w:val="003D7B09"/>
    <w:rsid w:val="003E1E57"/>
    <w:rsid w:val="003E1F90"/>
    <w:rsid w:val="003E2AAF"/>
    <w:rsid w:val="003E3BC8"/>
    <w:rsid w:val="003E450E"/>
    <w:rsid w:val="003E4613"/>
    <w:rsid w:val="003E4844"/>
    <w:rsid w:val="003E534F"/>
    <w:rsid w:val="003E5CE7"/>
    <w:rsid w:val="003E6EB0"/>
    <w:rsid w:val="003F1956"/>
    <w:rsid w:val="003F22F5"/>
    <w:rsid w:val="003F381E"/>
    <w:rsid w:val="003F5351"/>
    <w:rsid w:val="003F60E7"/>
    <w:rsid w:val="003F6495"/>
    <w:rsid w:val="003F6A5D"/>
    <w:rsid w:val="003F6CBF"/>
    <w:rsid w:val="004012CB"/>
    <w:rsid w:val="004016A1"/>
    <w:rsid w:val="004023E6"/>
    <w:rsid w:val="00402D09"/>
    <w:rsid w:val="00404A47"/>
    <w:rsid w:val="00404D19"/>
    <w:rsid w:val="00405904"/>
    <w:rsid w:val="00405BA2"/>
    <w:rsid w:val="0040675A"/>
    <w:rsid w:val="004071F7"/>
    <w:rsid w:val="004108D1"/>
    <w:rsid w:val="004109FE"/>
    <w:rsid w:val="00411893"/>
    <w:rsid w:val="00411A00"/>
    <w:rsid w:val="004130CE"/>
    <w:rsid w:val="0041486D"/>
    <w:rsid w:val="00414F1D"/>
    <w:rsid w:val="004150F5"/>
    <w:rsid w:val="004164D9"/>
    <w:rsid w:val="0042099E"/>
    <w:rsid w:val="00421144"/>
    <w:rsid w:val="0042119C"/>
    <w:rsid w:val="00421B42"/>
    <w:rsid w:val="004233FE"/>
    <w:rsid w:val="0042487F"/>
    <w:rsid w:val="00425907"/>
    <w:rsid w:val="00425E84"/>
    <w:rsid w:val="00426558"/>
    <w:rsid w:val="00426D74"/>
    <w:rsid w:val="00427129"/>
    <w:rsid w:val="00427416"/>
    <w:rsid w:val="0042742B"/>
    <w:rsid w:val="00427522"/>
    <w:rsid w:val="00427887"/>
    <w:rsid w:val="004300E7"/>
    <w:rsid w:val="00430A52"/>
    <w:rsid w:val="0043417A"/>
    <w:rsid w:val="004344CD"/>
    <w:rsid w:val="00434F68"/>
    <w:rsid w:val="0043519B"/>
    <w:rsid w:val="00436AA3"/>
    <w:rsid w:val="0043774F"/>
    <w:rsid w:val="00437A9B"/>
    <w:rsid w:val="00441586"/>
    <w:rsid w:val="00441771"/>
    <w:rsid w:val="0044181E"/>
    <w:rsid w:val="00443377"/>
    <w:rsid w:val="00443BE0"/>
    <w:rsid w:val="00443E29"/>
    <w:rsid w:val="00444C27"/>
    <w:rsid w:val="004456F5"/>
    <w:rsid w:val="00446AC9"/>
    <w:rsid w:val="00447BDE"/>
    <w:rsid w:val="00447EEE"/>
    <w:rsid w:val="004506C7"/>
    <w:rsid w:val="00452242"/>
    <w:rsid w:val="004522DB"/>
    <w:rsid w:val="00452750"/>
    <w:rsid w:val="00453223"/>
    <w:rsid w:val="00453E68"/>
    <w:rsid w:val="00455B50"/>
    <w:rsid w:val="00457029"/>
    <w:rsid w:val="0045764A"/>
    <w:rsid w:val="004610B6"/>
    <w:rsid w:val="00461AC1"/>
    <w:rsid w:val="00462788"/>
    <w:rsid w:val="00463055"/>
    <w:rsid w:val="00464899"/>
    <w:rsid w:val="0046496B"/>
    <w:rsid w:val="004653DE"/>
    <w:rsid w:val="00467952"/>
    <w:rsid w:val="00470997"/>
    <w:rsid w:val="00471F10"/>
    <w:rsid w:val="00472CCD"/>
    <w:rsid w:val="00472E24"/>
    <w:rsid w:val="00473176"/>
    <w:rsid w:val="00474C1C"/>
    <w:rsid w:val="00475117"/>
    <w:rsid w:val="00475D93"/>
    <w:rsid w:val="00475FB0"/>
    <w:rsid w:val="004771F8"/>
    <w:rsid w:val="00477662"/>
    <w:rsid w:val="00477B7A"/>
    <w:rsid w:val="004801B5"/>
    <w:rsid w:val="00480267"/>
    <w:rsid w:val="00481491"/>
    <w:rsid w:val="0048155E"/>
    <w:rsid w:val="00481DBE"/>
    <w:rsid w:val="00483EB4"/>
    <w:rsid w:val="00485804"/>
    <w:rsid w:val="004865C0"/>
    <w:rsid w:val="00486DCC"/>
    <w:rsid w:val="00490656"/>
    <w:rsid w:val="004915C1"/>
    <w:rsid w:val="0049180D"/>
    <w:rsid w:val="00494165"/>
    <w:rsid w:val="004941B0"/>
    <w:rsid w:val="004948D4"/>
    <w:rsid w:val="00494B69"/>
    <w:rsid w:val="00495515"/>
    <w:rsid w:val="004959A3"/>
    <w:rsid w:val="004A24A5"/>
    <w:rsid w:val="004A358E"/>
    <w:rsid w:val="004A3D6B"/>
    <w:rsid w:val="004A5A33"/>
    <w:rsid w:val="004B02B9"/>
    <w:rsid w:val="004B149E"/>
    <w:rsid w:val="004B1ABC"/>
    <w:rsid w:val="004B1E7F"/>
    <w:rsid w:val="004B3026"/>
    <w:rsid w:val="004B31D8"/>
    <w:rsid w:val="004B3203"/>
    <w:rsid w:val="004B337E"/>
    <w:rsid w:val="004B3C9C"/>
    <w:rsid w:val="004B3D83"/>
    <w:rsid w:val="004B5949"/>
    <w:rsid w:val="004B6053"/>
    <w:rsid w:val="004B626A"/>
    <w:rsid w:val="004B6883"/>
    <w:rsid w:val="004B6F17"/>
    <w:rsid w:val="004B76FE"/>
    <w:rsid w:val="004C0F1B"/>
    <w:rsid w:val="004C0F5F"/>
    <w:rsid w:val="004C1398"/>
    <w:rsid w:val="004C2D0E"/>
    <w:rsid w:val="004C3F66"/>
    <w:rsid w:val="004C486E"/>
    <w:rsid w:val="004C4A19"/>
    <w:rsid w:val="004C5ABC"/>
    <w:rsid w:val="004C681A"/>
    <w:rsid w:val="004C6CF9"/>
    <w:rsid w:val="004C7A2F"/>
    <w:rsid w:val="004C7AD0"/>
    <w:rsid w:val="004D068B"/>
    <w:rsid w:val="004D1168"/>
    <w:rsid w:val="004D1187"/>
    <w:rsid w:val="004D22D3"/>
    <w:rsid w:val="004D4345"/>
    <w:rsid w:val="004D4609"/>
    <w:rsid w:val="004D47B8"/>
    <w:rsid w:val="004D560F"/>
    <w:rsid w:val="004D59A9"/>
    <w:rsid w:val="004D69A1"/>
    <w:rsid w:val="004D6C61"/>
    <w:rsid w:val="004E10AC"/>
    <w:rsid w:val="004E1964"/>
    <w:rsid w:val="004E25F9"/>
    <w:rsid w:val="004E36BA"/>
    <w:rsid w:val="004E3796"/>
    <w:rsid w:val="004E3C6F"/>
    <w:rsid w:val="004E4365"/>
    <w:rsid w:val="004E53B3"/>
    <w:rsid w:val="004E6026"/>
    <w:rsid w:val="004E739D"/>
    <w:rsid w:val="004F0190"/>
    <w:rsid w:val="004F14FE"/>
    <w:rsid w:val="004F1611"/>
    <w:rsid w:val="004F20D7"/>
    <w:rsid w:val="004F2536"/>
    <w:rsid w:val="004F3021"/>
    <w:rsid w:val="004F3ACB"/>
    <w:rsid w:val="004F3B2B"/>
    <w:rsid w:val="004F4663"/>
    <w:rsid w:val="004F4DEE"/>
    <w:rsid w:val="004F5DD1"/>
    <w:rsid w:val="004F6155"/>
    <w:rsid w:val="004F673A"/>
    <w:rsid w:val="004F69DD"/>
    <w:rsid w:val="004F6A4F"/>
    <w:rsid w:val="004F7281"/>
    <w:rsid w:val="00500314"/>
    <w:rsid w:val="00500C73"/>
    <w:rsid w:val="00501B46"/>
    <w:rsid w:val="00502581"/>
    <w:rsid w:val="00502794"/>
    <w:rsid w:val="00502858"/>
    <w:rsid w:val="00503A76"/>
    <w:rsid w:val="00504D71"/>
    <w:rsid w:val="00507156"/>
    <w:rsid w:val="0050759F"/>
    <w:rsid w:val="0050773D"/>
    <w:rsid w:val="00507A44"/>
    <w:rsid w:val="00507E80"/>
    <w:rsid w:val="00510647"/>
    <w:rsid w:val="00510B95"/>
    <w:rsid w:val="00510CA7"/>
    <w:rsid w:val="00511D14"/>
    <w:rsid w:val="00512649"/>
    <w:rsid w:val="0051280B"/>
    <w:rsid w:val="005132BF"/>
    <w:rsid w:val="0051384B"/>
    <w:rsid w:val="005144D4"/>
    <w:rsid w:val="00514C14"/>
    <w:rsid w:val="00514C6F"/>
    <w:rsid w:val="00514EB9"/>
    <w:rsid w:val="005154B1"/>
    <w:rsid w:val="005156F6"/>
    <w:rsid w:val="00517A5C"/>
    <w:rsid w:val="005203FA"/>
    <w:rsid w:val="00521E4D"/>
    <w:rsid w:val="0052206A"/>
    <w:rsid w:val="005226B1"/>
    <w:rsid w:val="00522C00"/>
    <w:rsid w:val="00523393"/>
    <w:rsid w:val="00523482"/>
    <w:rsid w:val="00524DB9"/>
    <w:rsid w:val="005260DE"/>
    <w:rsid w:val="005268DC"/>
    <w:rsid w:val="00526CDF"/>
    <w:rsid w:val="00526DC2"/>
    <w:rsid w:val="00526F3A"/>
    <w:rsid w:val="00531BCD"/>
    <w:rsid w:val="0053241D"/>
    <w:rsid w:val="005333B4"/>
    <w:rsid w:val="005336A4"/>
    <w:rsid w:val="00533C75"/>
    <w:rsid w:val="005348D7"/>
    <w:rsid w:val="00534EBD"/>
    <w:rsid w:val="0053503F"/>
    <w:rsid w:val="00535FC4"/>
    <w:rsid w:val="0053738B"/>
    <w:rsid w:val="005374C8"/>
    <w:rsid w:val="005401B4"/>
    <w:rsid w:val="00540888"/>
    <w:rsid w:val="0054159C"/>
    <w:rsid w:val="00542C44"/>
    <w:rsid w:val="00543710"/>
    <w:rsid w:val="005438E3"/>
    <w:rsid w:val="005443D3"/>
    <w:rsid w:val="005445E3"/>
    <w:rsid w:val="00544B3B"/>
    <w:rsid w:val="00545A37"/>
    <w:rsid w:val="0054706B"/>
    <w:rsid w:val="00547B0C"/>
    <w:rsid w:val="00550140"/>
    <w:rsid w:val="0055214C"/>
    <w:rsid w:val="005522A3"/>
    <w:rsid w:val="00552FD6"/>
    <w:rsid w:val="005536FD"/>
    <w:rsid w:val="005539A1"/>
    <w:rsid w:val="00554F4A"/>
    <w:rsid w:val="005556D1"/>
    <w:rsid w:val="0056138A"/>
    <w:rsid w:val="00561446"/>
    <w:rsid w:val="00561994"/>
    <w:rsid w:val="00561B41"/>
    <w:rsid w:val="0056213C"/>
    <w:rsid w:val="00564116"/>
    <w:rsid w:val="00566607"/>
    <w:rsid w:val="00572643"/>
    <w:rsid w:val="00572D5D"/>
    <w:rsid w:val="00572E25"/>
    <w:rsid w:val="00572F77"/>
    <w:rsid w:val="00573E37"/>
    <w:rsid w:val="005742F9"/>
    <w:rsid w:val="00576406"/>
    <w:rsid w:val="00576BF9"/>
    <w:rsid w:val="00577743"/>
    <w:rsid w:val="00577962"/>
    <w:rsid w:val="00577DE1"/>
    <w:rsid w:val="00580322"/>
    <w:rsid w:val="00580C8F"/>
    <w:rsid w:val="00580CE2"/>
    <w:rsid w:val="005819F9"/>
    <w:rsid w:val="00581E2B"/>
    <w:rsid w:val="005832EE"/>
    <w:rsid w:val="00584160"/>
    <w:rsid w:val="00584F06"/>
    <w:rsid w:val="00585B7A"/>
    <w:rsid w:val="00585E13"/>
    <w:rsid w:val="0058635D"/>
    <w:rsid w:val="00586C5B"/>
    <w:rsid w:val="005879A3"/>
    <w:rsid w:val="005901C2"/>
    <w:rsid w:val="005911DF"/>
    <w:rsid w:val="0059206E"/>
    <w:rsid w:val="00592772"/>
    <w:rsid w:val="005930FC"/>
    <w:rsid w:val="00593202"/>
    <w:rsid w:val="00594A72"/>
    <w:rsid w:val="00595325"/>
    <w:rsid w:val="00595A73"/>
    <w:rsid w:val="00596599"/>
    <w:rsid w:val="005A0A4C"/>
    <w:rsid w:val="005A1CF4"/>
    <w:rsid w:val="005A31DE"/>
    <w:rsid w:val="005A52AA"/>
    <w:rsid w:val="005A5363"/>
    <w:rsid w:val="005A623A"/>
    <w:rsid w:val="005A66F7"/>
    <w:rsid w:val="005A6B75"/>
    <w:rsid w:val="005B0669"/>
    <w:rsid w:val="005B10F6"/>
    <w:rsid w:val="005B258B"/>
    <w:rsid w:val="005B25CA"/>
    <w:rsid w:val="005B3BF8"/>
    <w:rsid w:val="005B4112"/>
    <w:rsid w:val="005B7202"/>
    <w:rsid w:val="005C0A2C"/>
    <w:rsid w:val="005C10BC"/>
    <w:rsid w:val="005C1DA7"/>
    <w:rsid w:val="005C2DEE"/>
    <w:rsid w:val="005C31C7"/>
    <w:rsid w:val="005C3DB0"/>
    <w:rsid w:val="005C4007"/>
    <w:rsid w:val="005C41B1"/>
    <w:rsid w:val="005C50E5"/>
    <w:rsid w:val="005C557E"/>
    <w:rsid w:val="005C6286"/>
    <w:rsid w:val="005C66AF"/>
    <w:rsid w:val="005C700C"/>
    <w:rsid w:val="005C73CC"/>
    <w:rsid w:val="005C75CA"/>
    <w:rsid w:val="005D0214"/>
    <w:rsid w:val="005D2709"/>
    <w:rsid w:val="005D331C"/>
    <w:rsid w:val="005D45A8"/>
    <w:rsid w:val="005D4EC2"/>
    <w:rsid w:val="005D5272"/>
    <w:rsid w:val="005D5A6B"/>
    <w:rsid w:val="005D5C6D"/>
    <w:rsid w:val="005D6479"/>
    <w:rsid w:val="005D6569"/>
    <w:rsid w:val="005D726F"/>
    <w:rsid w:val="005D7822"/>
    <w:rsid w:val="005D7889"/>
    <w:rsid w:val="005E005C"/>
    <w:rsid w:val="005E0873"/>
    <w:rsid w:val="005E1763"/>
    <w:rsid w:val="005E1E4E"/>
    <w:rsid w:val="005E354A"/>
    <w:rsid w:val="005E4914"/>
    <w:rsid w:val="005E4D25"/>
    <w:rsid w:val="005E50E0"/>
    <w:rsid w:val="005E57A0"/>
    <w:rsid w:val="005E5A73"/>
    <w:rsid w:val="005E67B7"/>
    <w:rsid w:val="005E6BE1"/>
    <w:rsid w:val="005E762F"/>
    <w:rsid w:val="005E7802"/>
    <w:rsid w:val="005F080F"/>
    <w:rsid w:val="005F0F3B"/>
    <w:rsid w:val="005F0F6E"/>
    <w:rsid w:val="005F10B3"/>
    <w:rsid w:val="005F143B"/>
    <w:rsid w:val="005F1459"/>
    <w:rsid w:val="005F162C"/>
    <w:rsid w:val="005F1DC5"/>
    <w:rsid w:val="005F1E3C"/>
    <w:rsid w:val="005F36E8"/>
    <w:rsid w:val="005F3C4E"/>
    <w:rsid w:val="005F4457"/>
    <w:rsid w:val="005F52B2"/>
    <w:rsid w:val="005F7B9F"/>
    <w:rsid w:val="00601321"/>
    <w:rsid w:val="00601473"/>
    <w:rsid w:val="006032BB"/>
    <w:rsid w:val="00603B40"/>
    <w:rsid w:val="006046A2"/>
    <w:rsid w:val="00605AC0"/>
    <w:rsid w:val="00605E47"/>
    <w:rsid w:val="00607105"/>
    <w:rsid w:val="00610D10"/>
    <w:rsid w:val="00612519"/>
    <w:rsid w:val="00613B0A"/>
    <w:rsid w:val="00613B40"/>
    <w:rsid w:val="00614361"/>
    <w:rsid w:val="00614BA6"/>
    <w:rsid w:val="00615466"/>
    <w:rsid w:val="006156E6"/>
    <w:rsid w:val="00615852"/>
    <w:rsid w:val="00615E7E"/>
    <w:rsid w:val="0061659D"/>
    <w:rsid w:val="00617861"/>
    <w:rsid w:val="00620E27"/>
    <w:rsid w:val="006222E5"/>
    <w:rsid w:val="00622439"/>
    <w:rsid w:val="00622EE7"/>
    <w:rsid w:val="0063094E"/>
    <w:rsid w:val="0063147D"/>
    <w:rsid w:val="006314BE"/>
    <w:rsid w:val="006316F5"/>
    <w:rsid w:val="00631D64"/>
    <w:rsid w:val="00632D21"/>
    <w:rsid w:val="006330F0"/>
    <w:rsid w:val="006335C8"/>
    <w:rsid w:val="00634258"/>
    <w:rsid w:val="00634527"/>
    <w:rsid w:val="00634787"/>
    <w:rsid w:val="00635CDD"/>
    <w:rsid w:val="006373C9"/>
    <w:rsid w:val="006378C9"/>
    <w:rsid w:val="00637A97"/>
    <w:rsid w:val="00640919"/>
    <w:rsid w:val="00641A3D"/>
    <w:rsid w:val="00641D36"/>
    <w:rsid w:val="00643249"/>
    <w:rsid w:val="0064381F"/>
    <w:rsid w:val="0064430F"/>
    <w:rsid w:val="00650179"/>
    <w:rsid w:val="006502F4"/>
    <w:rsid w:val="00650DE7"/>
    <w:rsid w:val="00651ED8"/>
    <w:rsid w:val="006521B6"/>
    <w:rsid w:val="0065250D"/>
    <w:rsid w:val="00652924"/>
    <w:rsid w:val="00652AE5"/>
    <w:rsid w:val="00653630"/>
    <w:rsid w:val="006544AA"/>
    <w:rsid w:val="00655E72"/>
    <w:rsid w:val="0065740A"/>
    <w:rsid w:val="00657A9A"/>
    <w:rsid w:val="00660B43"/>
    <w:rsid w:val="00661A8B"/>
    <w:rsid w:val="006625AF"/>
    <w:rsid w:val="0066350A"/>
    <w:rsid w:val="006635EF"/>
    <w:rsid w:val="00663CA7"/>
    <w:rsid w:val="00664995"/>
    <w:rsid w:val="006657DB"/>
    <w:rsid w:val="006662C9"/>
    <w:rsid w:val="006670B5"/>
    <w:rsid w:val="00667169"/>
    <w:rsid w:val="00667DAB"/>
    <w:rsid w:val="006701D8"/>
    <w:rsid w:val="0067087F"/>
    <w:rsid w:val="006711B1"/>
    <w:rsid w:val="00671897"/>
    <w:rsid w:val="00673799"/>
    <w:rsid w:val="00673814"/>
    <w:rsid w:val="00674567"/>
    <w:rsid w:val="0067547B"/>
    <w:rsid w:val="00675E23"/>
    <w:rsid w:val="00677327"/>
    <w:rsid w:val="006774F6"/>
    <w:rsid w:val="006802CD"/>
    <w:rsid w:val="0068032A"/>
    <w:rsid w:val="0068088D"/>
    <w:rsid w:val="00680BE0"/>
    <w:rsid w:val="00680C73"/>
    <w:rsid w:val="00680C81"/>
    <w:rsid w:val="00681DAD"/>
    <w:rsid w:val="00682854"/>
    <w:rsid w:val="00683643"/>
    <w:rsid w:val="00683E06"/>
    <w:rsid w:val="0068465D"/>
    <w:rsid w:val="00685585"/>
    <w:rsid w:val="006862E5"/>
    <w:rsid w:val="00686F34"/>
    <w:rsid w:val="00692911"/>
    <w:rsid w:val="00694071"/>
    <w:rsid w:val="006953A2"/>
    <w:rsid w:val="00695F22"/>
    <w:rsid w:val="00695FE3"/>
    <w:rsid w:val="006960A2"/>
    <w:rsid w:val="00697B72"/>
    <w:rsid w:val="00697ED9"/>
    <w:rsid w:val="00697FA6"/>
    <w:rsid w:val="006A0C2A"/>
    <w:rsid w:val="006A1513"/>
    <w:rsid w:val="006A195C"/>
    <w:rsid w:val="006A2379"/>
    <w:rsid w:val="006A2D81"/>
    <w:rsid w:val="006A38C8"/>
    <w:rsid w:val="006A4273"/>
    <w:rsid w:val="006A519F"/>
    <w:rsid w:val="006A5B87"/>
    <w:rsid w:val="006A7610"/>
    <w:rsid w:val="006B05F6"/>
    <w:rsid w:val="006B15C9"/>
    <w:rsid w:val="006B235E"/>
    <w:rsid w:val="006B3239"/>
    <w:rsid w:val="006B3573"/>
    <w:rsid w:val="006B6FBF"/>
    <w:rsid w:val="006B7595"/>
    <w:rsid w:val="006C0059"/>
    <w:rsid w:val="006C1DA5"/>
    <w:rsid w:val="006C2D7E"/>
    <w:rsid w:val="006C2EA3"/>
    <w:rsid w:val="006C471C"/>
    <w:rsid w:val="006C4C04"/>
    <w:rsid w:val="006C4CBD"/>
    <w:rsid w:val="006C51A6"/>
    <w:rsid w:val="006C5B3B"/>
    <w:rsid w:val="006C5BB4"/>
    <w:rsid w:val="006C7A87"/>
    <w:rsid w:val="006D012F"/>
    <w:rsid w:val="006D01FE"/>
    <w:rsid w:val="006D046A"/>
    <w:rsid w:val="006D0781"/>
    <w:rsid w:val="006D0DFB"/>
    <w:rsid w:val="006D0F3F"/>
    <w:rsid w:val="006D145D"/>
    <w:rsid w:val="006D2CB4"/>
    <w:rsid w:val="006D2F35"/>
    <w:rsid w:val="006D3BF7"/>
    <w:rsid w:val="006D6AF9"/>
    <w:rsid w:val="006E1C74"/>
    <w:rsid w:val="006E310E"/>
    <w:rsid w:val="006E38AB"/>
    <w:rsid w:val="006E3950"/>
    <w:rsid w:val="006E4584"/>
    <w:rsid w:val="006E45D9"/>
    <w:rsid w:val="006E6114"/>
    <w:rsid w:val="006E72B5"/>
    <w:rsid w:val="006E7A7A"/>
    <w:rsid w:val="006F1215"/>
    <w:rsid w:val="006F1544"/>
    <w:rsid w:val="006F1772"/>
    <w:rsid w:val="006F2060"/>
    <w:rsid w:val="006F416E"/>
    <w:rsid w:val="006F4559"/>
    <w:rsid w:val="006F474A"/>
    <w:rsid w:val="006F4F6C"/>
    <w:rsid w:val="006F562F"/>
    <w:rsid w:val="006F67B8"/>
    <w:rsid w:val="006F7047"/>
    <w:rsid w:val="006F7964"/>
    <w:rsid w:val="006F7B1C"/>
    <w:rsid w:val="007006EC"/>
    <w:rsid w:val="0070094E"/>
    <w:rsid w:val="007014CF"/>
    <w:rsid w:val="00701885"/>
    <w:rsid w:val="00701CF5"/>
    <w:rsid w:val="007024FC"/>
    <w:rsid w:val="00702904"/>
    <w:rsid w:val="00702D29"/>
    <w:rsid w:val="00703539"/>
    <w:rsid w:val="00704C7D"/>
    <w:rsid w:val="00706B88"/>
    <w:rsid w:val="007077DF"/>
    <w:rsid w:val="0070784A"/>
    <w:rsid w:val="0071039F"/>
    <w:rsid w:val="007111D6"/>
    <w:rsid w:val="00712637"/>
    <w:rsid w:val="00712E5D"/>
    <w:rsid w:val="00714C58"/>
    <w:rsid w:val="00715420"/>
    <w:rsid w:val="007154E7"/>
    <w:rsid w:val="00715A34"/>
    <w:rsid w:val="00715AEA"/>
    <w:rsid w:val="00716DA7"/>
    <w:rsid w:val="00717BCC"/>
    <w:rsid w:val="00721530"/>
    <w:rsid w:val="00721965"/>
    <w:rsid w:val="007227E3"/>
    <w:rsid w:val="00722AF2"/>
    <w:rsid w:val="0072401A"/>
    <w:rsid w:val="007249EE"/>
    <w:rsid w:val="007251FD"/>
    <w:rsid w:val="007259C1"/>
    <w:rsid w:val="00725E21"/>
    <w:rsid w:val="00725FE4"/>
    <w:rsid w:val="00726358"/>
    <w:rsid w:val="007267AB"/>
    <w:rsid w:val="007267BC"/>
    <w:rsid w:val="0073110D"/>
    <w:rsid w:val="0073185A"/>
    <w:rsid w:val="00732365"/>
    <w:rsid w:val="00734219"/>
    <w:rsid w:val="00734F86"/>
    <w:rsid w:val="00735075"/>
    <w:rsid w:val="00736881"/>
    <w:rsid w:val="00740182"/>
    <w:rsid w:val="007405F3"/>
    <w:rsid w:val="00740FE2"/>
    <w:rsid w:val="007410F9"/>
    <w:rsid w:val="007418A7"/>
    <w:rsid w:val="00741C32"/>
    <w:rsid w:val="00742235"/>
    <w:rsid w:val="00742368"/>
    <w:rsid w:val="00742460"/>
    <w:rsid w:val="00742716"/>
    <w:rsid w:val="00743A77"/>
    <w:rsid w:val="00743B09"/>
    <w:rsid w:val="00743B85"/>
    <w:rsid w:val="0074423C"/>
    <w:rsid w:val="00745CC2"/>
    <w:rsid w:val="00745CCF"/>
    <w:rsid w:val="007463AA"/>
    <w:rsid w:val="00750048"/>
    <w:rsid w:val="007509F0"/>
    <w:rsid w:val="00752157"/>
    <w:rsid w:val="00752B12"/>
    <w:rsid w:val="00753C41"/>
    <w:rsid w:val="007545C4"/>
    <w:rsid w:val="00754AC8"/>
    <w:rsid w:val="00754E57"/>
    <w:rsid w:val="007557F1"/>
    <w:rsid w:val="00756381"/>
    <w:rsid w:val="00756CBE"/>
    <w:rsid w:val="00756EF5"/>
    <w:rsid w:val="007576DD"/>
    <w:rsid w:val="00760299"/>
    <w:rsid w:val="0076087D"/>
    <w:rsid w:val="00760D28"/>
    <w:rsid w:val="007621D0"/>
    <w:rsid w:val="007626A0"/>
    <w:rsid w:val="0076311D"/>
    <w:rsid w:val="00763BAD"/>
    <w:rsid w:val="00763D39"/>
    <w:rsid w:val="007646C4"/>
    <w:rsid w:val="00764FB3"/>
    <w:rsid w:val="00765CA4"/>
    <w:rsid w:val="007663F6"/>
    <w:rsid w:val="007669C3"/>
    <w:rsid w:val="00767AC2"/>
    <w:rsid w:val="007706EB"/>
    <w:rsid w:val="00770D09"/>
    <w:rsid w:val="0077188E"/>
    <w:rsid w:val="0077228E"/>
    <w:rsid w:val="007732D2"/>
    <w:rsid w:val="00773655"/>
    <w:rsid w:val="00773BB5"/>
    <w:rsid w:val="007751DC"/>
    <w:rsid w:val="007757E1"/>
    <w:rsid w:val="00776623"/>
    <w:rsid w:val="00776A08"/>
    <w:rsid w:val="00776AFE"/>
    <w:rsid w:val="007770AF"/>
    <w:rsid w:val="0077713E"/>
    <w:rsid w:val="00777884"/>
    <w:rsid w:val="00777B61"/>
    <w:rsid w:val="00781315"/>
    <w:rsid w:val="00782068"/>
    <w:rsid w:val="00782625"/>
    <w:rsid w:val="00782B65"/>
    <w:rsid w:val="0078307B"/>
    <w:rsid w:val="00783C40"/>
    <w:rsid w:val="007843E6"/>
    <w:rsid w:val="00784705"/>
    <w:rsid w:val="00784BC8"/>
    <w:rsid w:val="007850F8"/>
    <w:rsid w:val="00785DFB"/>
    <w:rsid w:val="00786439"/>
    <w:rsid w:val="00787141"/>
    <w:rsid w:val="007878C6"/>
    <w:rsid w:val="00791FB6"/>
    <w:rsid w:val="00792B50"/>
    <w:rsid w:val="00793E4B"/>
    <w:rsid w:val="007942BA"/>
    <w:rsid w:val="00795C54"/>
    <w:rsid w:val="0079680E"/>
    <w:rsid w:val="00797CB8"/>
    <w:rsid w:val="00797EE4"/>
    <w:rsid w:val="007A046D"/>
    <w:rsid w:val="007A11FA"/>
    <w:rsid w:val="007A1421"/>
    <w:rsid w:val="007A186E"/>
    <w:rsid w:val="007A2AFF"/>
    <w:rsid w:val="007A37BA"/>
    <w:rsid w:val="007A4375"/>
    <w:rsid w:val="007A44C4"/>
    <w:rsid w:val="007A4808"/>
    <w:rsid w:val="007A5ED3"/>
    <w:rsid w:val="007A617A"/>
    <w:rsid w:val="007A63F1"/>
    <w:rsid w:val="007A6F39"/>
    <w:rsid w:val="007B1DF8"/>
    <w:rsid w:val="007B227A"/>
    <w:rsid w:val="007B2486"/>
    <w:rsid w:val="007B2712"/>
    <w:rsid w:val="007B36B4"/>
    <w:rsid w:val="007B3A30"/>
    <w:rsid w:val="007B3DCA"/>
    <w:rsid w:val="007B5104"/>
    <w:rsid w:val="007B5779"/>
    <w:rsid w:val="007B6672"/>
    <w:rsid w:val="007B6CB2"/>
    <w:rsid w:val="007B7207"/>
    <w:rsid w:val="007B7557"/>
    <w:rsid w:val="007B7A73"/>
    <w:rsid w:val="007C04A2"/>
    <w:rsid w:val="007C29F6"/>
    <w:rsid w:val="007C384D"/>
    <w:rsid w:val="007C476E"/>
    <w:rsid w:val="007C47EF"/>
    <w:rsid w:val="007C5228"/>
    <w:rsid w:val="007C6107"/>
    <w:rsid w:val="007C6590"/>
    <w:rsid w:val="007D15E8"/>
    <w:rsid w:val="007D1628"/>
    <w:rsid w:val="007D1672"/>
    <w:rsid w:val="007D1727"/>
    <w:rsid w:val="007D21AB"/>
    <w:rsid w:val="007D2207"/>
    <w:rsid w:val="007D2444"/>
    <w:rsid w:val="007D375F"/>
    <w:rsid w:val="007D5408"/>
    <w:rsid w:val="007D5726"/>
    <w:rsid w:val="007D5930"/>
    <w:rsid w:val="007D5C78"/>
    <w:rsid w:val="007D6EA4"/>
    <w:rsid w:val="007E12BE"/>
    <w:rsid w:val="007E1B75"/>
    <w:rsid w:val="007E1CB8"/>
    <w:rsid w:val="007E2CD0"/>
    <w:rsid w:val="007E3F5B"/>
    <w:rsid w:val="007E4651"/>
    <w:rsid w:val="007E4735"/>
    <w:rsid w:val="007E4B49"/>
    <w:rsid w:val="007E7874"/>
    <w:rsid w:val="007F0002"/>
    <w:rsid w:val="007F01FC"/>
    <w:rsid w:val="007F0C64"/>
    <w:rsid w:val="007F12EB"/>
    <w:rsid w:val="007F2010"/>
    <w:rsid w:val="007F26FD"/>
    <w:rsid w:val="007F2828"/>
    <w:rsid w:val="007F4021"/>
    <w:rsid w:val="007F4457"/>
    <w:rsid w:val="007F44FB"/>
    <w:rsid w:val="007F49CE"/>
    <w:rsid w:val="007F5427"/>
    <w:rsid w:val="007F6336"/>
    <w:rsid w:val="007F67E9"/>
    <w:rsid w:val="007F7004"/>
    <w:rsid w:val="00801B6A"/>
    <w:rsid w:val="00801C4D"/>
    <w:rsid w:val="008022EE"/>
    <w:rsid w:val="008045BA"/>
    <w:rsid w:val="00806B06"/>
    <w:rsid w:val="00806EB4"/>
    <w:rsid w:val="00810E03"/>
    <w:rsid w:val="00811601"/>
    <w:rsid w:val="00811EC1"/>
    <w:rsid w:val="00813A65"/>
    <w:rsid w:val="00813A98"/>
    <w:rsid w:val="008147D5"/>
    <w:rsid w:val="0081566B"/>
    <w:rsid w:val="00815718"/>
    <w:rsid w:val="00816B26"/>
    <w:rsid w:val="00816FE3"/>
    <w:rsid w:val="008177B4"/>
    <w:rsid w:val="008177B8"/>
    <w:rsid w:val="00817AFC"/>
    <w:rsid w:val="00820F2F"/>
    <w:rsid w:val="00821C77"/>
    <w:rsid w:val="0082279E"/>
    <w:rsid w:val="00823217"/>
    <w:rsid w:val="008235E4"/>
    <w:rsid w:val="0082385A"/>
    <w:rsid w:val="008246F8"/>
    <w:rsid w:val="00824EF1"/>
    <w:rsid w:val="0082511A"/>
    <w:rsid w:val="00825591"/>
    <w:rsid w:val="008276BD"/>
    <w:rsid w:val="00827A26"/>
    <w:rsid w:val="0083059C"/>
    <w:rsid w:val="00830AC3"/>
    <w:rsid w:val="0083285A"/>
    <w:rsid w:val="00833E4D"/>
    <w:rsid w:val="00833ED7"/>
    <w:rsid w:val="00834C46"/>
    <w:rsid w:val="00835C8E"/>
    <w:rsid w:val="00836C96"/>
    <w:rsid w:val="00837708"/>
    <w:rsid w:val="008402FE"/>
    <w:rsid w:val="00841340"/>
    <w:rsid w:val="0084263E"/>
    <w:rsid w:val="00843680"/>
    <w:rsid w:val="00844FD4"/>
    <w:rsid w:val="008458D0"/>
    <w:rsid w:val="00845D8B"/>
    <w:rsid w:val="00847399"/>
    <w:rsid w:val="00847BE9"/>
    <w:rsid w:val="00850DD7"/>
    <w:rsid w:val="00851F0B"/>
    <w:rsid w:val="00852066"/>
    <w:rsid w:val="008528C3"/>
    <w:rsid w:val="00856C28"/>
    <w:rsid w:val="00857CD9"/>
    <w:rsid w:val="00860FB8"/>
    <w:rsid w:val="008610F0"/>
    <w:rsid w:val="00862886"/>
    <w:rsid w:val="00862E5A"/>
    <w:rsid w:val="00864867"/>
    <w:rsid w:val="00865692"/>
    <w:rsid w:val="008719EB"/>
    <w:rsid w:val="00872153"/>
    <w:rsid w:val="00872672"/>
    <w:rsid w:val="00872E8E"/>
    <w:rsid w:val="0087353B"/>
    <w:rsid w:val="00874E14"/>
    <w:rsid w:val="00877272"/>
    <w:rsid w:val="008805A3"/>
    <w:rsid w:val="008806B2"/>
    <w:rsid w:val="00882F6C"/>
    <w:rsid w:val="0088374D"/>
    <w:rsid w:val="00884AAB"/>
    <w:rsid w:val="0088518E"/>
    <w:rsid w:val="008852BA"/>
    <w:rsid w:val="0088663F"/>
    <w:rsid w:val="008874F5"/>
    <w:rsid w:val="00894C06"/>
    <w:rsid w:val="008956EA"/>
    <w:rsid w:val="00896E9F"/>
    <w:rsid w:val="00897884"/>
    <w:rsid w:val="00897951"/>
    <w:rsid w:val="008A0A88"/>
    <w:rsid w:val="008A0F95"/>
    <w:rsid w:val="008A13C1"/>
    <w:rsid w:val="008A14A1"/>
    <w:rsid w:val="008A1893"/>
    <w:rsid w:val="008A2194"/>
    <w:rsid w:val="008A69DF"/>
    <w:rsid w:val="008A7517"/>
    <w:rsid w:val="008B0908"/>
    <w:rsid w:val="008B0C2B"/>
    <w:rsid w:val="008B12DA"/>
    <w:rsid w:val="008B6103"/>
    <w:rsid w:val="008B6333"/>
    <w:rsid w:val="008C0498"/>
    <w:rsid w:val="008C10FE"/>
    <w:rsid w:val="008C1842"/>
    <w:rsid w:val="008C2709"/>
    <w:rsid w:val="008C296B"/>
    <w:rsid w:val="008C2C31"/>
    <w:rsid w:val="008C2F1D"/>
    <w:rsid w:val="008C3556"/>
    <w:rsid w:val="008C49AE"/>
    <w:rsid w:val="008C4AEC"/>
    <w:rsid w:val="008C4B1E"/>
    <w:rsid w:val="008C4CC5"/>
    <w:rsid w:val="008C60A2"/>
    <w:rsid w:val="008C7DCD"/>
    <w:rsid w:val="008D0010"/>
    <w:rsid w:val="008D0883"/>
    <w:rsid w:val="008D33EC"/>
    <w:rsid w:val="008D4811"/>
    <w:rsid w:val="008D5574"/>
    <w:rsid w:val="008D5A3A"/>
    <w:rsid w:val="008D7E32"/>
    <w:rsid w:val="008E0C7F"/>
    <w:rsid w:val="008E16B1"/>
    <w:rsid w:val="008E25CB"/>
    <w:rsid w:val="008E31C0"/>
    <w:rsid w:val="008E3B01"/>
    <w:rsid w:val="008E46A8"/>
    <w:rsid w:val="008E5BB4"/>
    <w:rsid w:val="008E6705"/>
    <w:rsid w:val="008E7CBB"/>
    <w:rsid w:val="008E7FC8"/>
    <w:rsid w:val="008F1EE9"/>
    <w:rsid w:val="008F2F6E"/>
    <w:rsid w:val="008F3F5B"/>
    <w:rsid w:val="008F4816"/>
    <w:rsid w:val="008F5348"/>
    <w:rsid w:val="008F53D8"/>
    <w:rsid w:val="008F558A"/>
    <w:rsid w:val="008F58B5"/>
    <w:rsid w:val="008F6CDE"/>
    <w:rsid w:val="008F6F11"/>
    <w:rsid w:val="00900612"/>
    <w:rsid w:val="00900D1F"/>
    <w:rsid w:val="00901F0A"/>
    <w:rsid w:val="00903391"/>
    <w:rsid w:val="00903700"/>
    <w:rsid w:val="00903AAD"/>
    <w:rsid w:val="00903E13"/>
    <w:rsid w:val="009049FE"/>
    <w:rsid w:val="00906018"/>
    <w:rsid w:val="00906485"/>
    <w:rsid w:val="009064A7"/>
    <w:rsid w:val="0090671F"/>
    <w:rsid w:val="00906C65"/>
    <w:rsid w:val="00906FCD"/>
    <w:rsid w:val="00910070"/>
    <w:rsid w:val="00910D3B"/>
    <w:rsid w:val="0091167C"/>
    <w:rsid w:val="00911D69"/>
    <w:rsid w:val="009125B9"/>
    <w:rsid w:val="009127C2"/>
    <w:rsid w:val="009142FD"/>
    <w:rsid w:val="00914F4F"/>
    <w:rsid w:val="0091532E"/>
    <w:rsid w:val="009163EF"/>
    <w:rsid w:val="00916425"/>
    <w:rsid w:val="009164B8"/>
    <w:rsid w:val="00916D23"/>
    <w:rsid w:val="00917A85"/>
    <w:rsid w:val="00917D5C"/>
    <w:rsid w:val="009253F4"/>
    <w:rsid w:val="0092587A"/>
    <w:rsid w:val="0092597E"/>
    <w:rsid w:val="00927B06"/>
    <w:rsid w:val="00930041"/>
    <w:rsid w:val="0093092A"/>
    <w:rsid w:val="0093178D"/>
    <w:rsid w:val="009328BC"/>
    <w:rsid w:val="00932AFB"/>
    <w:rsid w:val="009334A8"/>
    <w:rsid w:val="00934F3D"/>
    <w:rsid w:val="00935647"/>
    <w:rsid w:val="00936239"/>
    <w:rsid w:val="009379E2"/>
    <w:rsid w:val="009401BA"/>
    <w:rsid w:val="00940A51"/>
    <w:rsid w:val="009411E9"/>
    <w:rsid w:val="00941ABA"/>
    <w:rsid w:val="00941E57"/>
    <w:rsid w:val="00942240"/>
    <w:rsid w:val="00943545"/>
    <w:rsid w:val="009438E1"/>
    <w:rsid w:val="00943A3C"/>
    <w:rsid w:val="009440AE"/>
    <w:rsid w:val="0094534C"/>
    <w:rsid w:val="00945572"/>
    <w:rsid w:val="00945D1B"/>
    <w:rsid w:val="00946CEE"/>
    <w:rsid w:val="00946E7A"/>
    <w:rsid w:val="0094723D"/>
    <w:rsid w:val="00950A59"/>
    <w:rsid w:val="00951B6F"/>
    <w:rsid w:val="00951EA9"/>
    <w:rsid w:val="009522BD"/>
    <w:rsid w:val="009536F8"/>
    <w:rsid w:val="0095455E"/>
    <w:rsid w:val="0095491E"/>
    <w:rsid w:val="00954B3E"/>
    <w:rsid w:val="00955339"/>
    <w:rsid w:val="0095569C"/>
    <w:rsid w:val="009560DF"/>
    <w:rsid w:val="009561C0"/>
    <w:rsid w:val="00960544"/>
    <w:rsid w:val="00960593"/>
    <w:rsid w:val="0096111E"/>
    <w:rsid w:val="00961D58"/>
    <w:rsid w:val="00962085"/>
    <w:rsid w:val="00962484"/>
    <w:rsid w:val="0096412F"/>
    <w:rsid w:val="00964D49"/>
    <w:rsid w:val="0097010B"/>
    <w:rsid w:val="0097072B"/>
    <w:rsid w:val="00970AF8"/>
    <w:rsid w:val="00970B8A"/>
    <w:rsid w:val="00972899"/>
    <w:rsid w:val="009730ED"/>
    <w:rsid w:val="00973A50"/>
    <w:rsid w:val="009742B0"/>
    <w:rsid w:val="00974A54"/>
    <w:rsid w:val="0097561D"/>
    <w:rsid w:val="0097586B"/>
    <w:rsid w:val="00975F30"/>
    <w:rsid w:val="00976B74"/>
    <w:rsid w:val="00976C2E"/>
    <w:rsid w:val="00976C97"/>
    <w:rsid w:val="00980043"/>
    <w:rsid w:val="0098140D"/>
    <w:rsid w:val="00981F8E"/>
    <w:rsid w:val="00982243"/>
    <w:rsid w:val="00982B92"/>
    <w:rsid w:val="0098370D"/>
    <w:rsid w:val="009843C0"/>
    <w:rsid w:val="009845C1"/>
    <w:rsid w:val="00984D4A"/>
    <w:rsid w:val="00984DB1"/>
    <w:rsid w:val="009860AE"/>
    <w:rsid w:val="009863BC"/>
    <w:rsid w:val="009867E5"/>
    <w:rsid w:val="00990131"/>
    <w:rsid w:val="009907B7"/>
    <w:rsid w:val="00991516"/>
    <w:rsid w:val="009919E3"/>
    <w:rsid w:val="00992D35"/>
    <w:rsid w:val="00992E62"/>
    <w:rsid w:val="00994685"/>
    <w:rsid w:val="00994C79"/>
    <w:rsid w:val="0099613E"/>
    <w:rsid w:val="009978DD"/>
    <w:rsid w:val="009A0AD4"/>
    <w:rsid w:val="009A0D98"/>
    <w:rsid w:val="009A2C1A"/>
    <w:rsid w:val="009A2C60"/>
    <w:rsid w:val="009A32D3"/>
    <w:rsid w:val="009A5E68"/>
    <w:rsid w:val="009A7AB1"/>
    <w:rsid w:val="009B0346"/>
    <w:rsid w:val="009B0527"/>
    <w:rsid w:val="009B0E52"/>
    <w:rsid w:val="009B0F5A"/>
    <w:rsid w:val="009B119D"/>
    <w:rsid w:val="009B276B"/>
    <w:rsid w:val="009B3D63"/>
    <w:rsid w:val="009B4368"/>
    <w:rsid w:val="009B4F38"/>
    <w:rsid w:val="009B50C9"/>
    <w:rsid w:val="009B5A96"/>
    <w:rsid w:val="009B5DCC"/>
    <w:rsid w:val="009B7802"/>
    <w:rsid w:val="009B7A4C"/>
    <w:rsid w:val="009C0266"/>
    <w:rsid w:val="009C1B42"/>
    <w:rsid w:val="009C2042"/>
    <w:rsid w:val="009C363F"/>
    <w:rsid w:val="009C3ED6"/>
    <w:rsid w:val="009C547E"/>
    <w:rsid w:val="009C6549"/>
    <w:rsid w:val="009C67DF"/>
    <w:rsid w:val="009D14D4"/>
    <w:rsid w:val="009D1F43"/>
    <w:rsid w:val="009D2F28"/>
    <w:rsid w:val="009D35A4"/>
    <w:rsid w:val="009D3851"/>
    <w:rsid w:val="009D44DC"/>
    <w:rsid w:val="009D551A"/>
    <w:rsid w:val="009D5B52"/>
    <w:rsid w:val="009D5EF8"/>
    <w:rsid w:val="009D5F73"/>
    <w:rsid w:val="009D64F0"/>
    <w:rsid w:val="009D7F55"/>
    <w:rsid w:val="009E070C"/>
    <w:rsid w:val="009E0CD9"/>
    <w:rsid w:val="009E236A"/>
    <w:rsid w:val="009E271E"/>
    <w:rsid w:val="009E2C02"/>
    <w:rsid w:val="009E357A"/>
    <w:rsid w:val="009E4583"/>
    <w:rsid w:val="009E57B7"/>
    <w:rsid w:val="009E6790"/>
    <w:rsid w:val="009E6CDB"/>
    <w:rsid w:val="009E6DC2"/>
    <w:rsid w:val="009E728B"/>
    <w:rsid w:val="009F1569"/>
    <w:rsid w:val="009F20C0"/>
    <w:rsid w:val="009F24FB"/>
    <w:rsid w:val="009F3121"/>
    <w:rsid w:val="009F3D68"/>
    <w:rsid w:val="009F5AC3"/>
    <w:rsid w:val="009F6428"/>
    <w:rsid w:val="009F6FBE"/>
    <w:rsid w:val="00A0009A"/>
    <w:rsid w:val="00A002F5"/>
    <w:rsid w:val="00A00529"/>
    <w:rsid w:val="00A00A2C"/>
    <w:rsid w:val="00A00B61"/>
    <w:rsid w:val="00A00D5B"/>
    <w:rsid w:val="00A01E9C"/>
    <w:rsid w:val="00A02844"/>
    <w:rsid w:val="00A03051"/>
    <w:rsid w:val="00A03250"/>
    <w:rsid w:val="00A03767"/>
    <w:rsid w:val="00A07A76"/>
    <w:rsid w:val="00A10C7B"/>
    <w:rsid w:val="00A139CE"/>
    <w:rsid w:val="00A13BC4"/>
    <w:rsid w:val="00A14630"/>
    <w:rsid w:val="00A1492F"/>
    <w:rsid w:val="00A15269"/>
    <w:rsid w:val="00A1539D"/>
    <w:rsid w:val="00A1605F"/>
    <w:rsid w:val="00A1628B"/>
    <w:rsid w:val="00A163F3"/>
    <w:rsid w:val="00A178F9"/>
    <w:rsid w:val="00A17A7D"/>
    <w:rsid w:val="00A20D15"/>
    <w:rsid w:val="00A226F1"/>
    <w:rsid w:val="00A226F3"/>
    <w:rsid w:val="00A25296"/>
    <w:rsid w:val="00A254DD"/>
    <w:rsid w:val="00A25516"/>
    <w:rsid w:val="00A25AC9"/>
    <w:rsid w:val="00A260B1"/>
    <w:rsid w:val="00A261EE"/>
    <w:rsid w:val="00A32165"/>
    <w:rsid w:val="00A32263"/>
    <w:rsid w:val="00A32ECB"/>
    <w:rsid w:val="00A33B65"/>
    <w:rsid w:val="00A34A0B"/>
    <w:rsid w:val="00A35243"/>
    <w:rsid w:val="00A369B2"/>
    <w:rsid w:val="00A37C63"/>
    <w:rsid w:val="00A402DD"/>
    <w:rsid w:val="00A408BC"/>
    <w:rsid w:val="00A40BA5"/>
    <w:rsid w:val="00A42735"/>
    <w:rsid w:val="00A436F3"/>
    <w:rsid w:val="00A43A41"/>
    <w:rsid w:val="00A43A9D"/>
    <w:rsid w:val="00A4455D"/>
    <w:rsid w:val="00A4533A"/>
    <w:rsid w:val="00A46C80"/>
    <w:rsid w:val="00A47595"/>
    <w:rsid w:val="00A47DCE"/>
    <w:rsid w:val="00A51165"/>
    <w:rsid w:val="00A52107"/>
    <w:rsid w:val="00A52599"/>
    <w:rsid w:val="00A534F7"/>
    <w:rsid w:val="00A53E96"/>
    <w:rsid w:val="00A55180"/>
    <w:rsid w:val="00A55A5B"/>
    <w:rsid w:val="00A56DB5"/>
    <w:rsid w:val="00A570BD"/>
    <w:rsid w:val="00A604E1"/>
    <w:rsid w:val="00A60A5D"/>
    <w:rsid w:val="00A60FEB"/>
    <w:rsid w:val="00A61F9B"/>
    <w:rsid w:val="00A62546"/>
    <w:rsid w:val="00A62DDB"/>
    <w:rsid w:val="00A63C9A"/>
    <w:rsid w:val="00A63D11"/>
    <w:rsid w:val="00A63E1E"/>
    <w:rsid w:val="00A6467E"/>
    <w:rsid w:val="00A64F77"/>
    <w:rsid w:val="00A65F1B"/>
    <w:rsid w:val="00A669B5"/>
    <w:rsid w:val="00A67452"/>
    <w:rsid w:val="00A7067A"/>
    <w:rsid w:val="00A70F21"/>
    <w:rsid w:val="00A71FF6"/>
    <w:rsid w:val="00A72EF0"/>
    <w:rsid w:val="00A72F57"/>
    <w:rsid w:val="00A73533"/>
    <w:rsid w:val="00A73FE0"/>
    <w:rsid w:val="00A7495F"/>
    <w:rsid w:val="00A75F6E"/>
    <w:rsid w:val="00A775FE"/>
    <w:rsid w:val="00A77CE2"/>
    <w:rsid w:val="00A8015E"/>
    <w:rsid w:val="00A80AAB"/>
    <w:rsid w:val="00A828CC"/>
    <w:rsid w:val="00A830CC"/>
    <w:rsid w:val="00A836D4"/>
    <w:rsid w:val="00A83E06"/>
    <w:rsid w:val="00A842DC"/>
    <w:rsid w:val="00A8456D"/>
    <w:rsid w:val="00A8566C"/>
    <w:rsid w:val="00A86098"/>
    <w:rsid w:val="00A8690C"/>
    <w:rsid w:val="00A86C84"/>
    <w:rsid w:val="00A9092B"/>
    <w:rsid w:val="00A9100C"/>
    <w:rsid w:val="00A916B9"/>
    <w:rsid w:val="00A919D2"/>
    <w:rsid w:val="00A92338"/>
    <w:rsid w:val="00A92AD4"/>
    <w:rsid w:val="00A93AA7"/>
    <w:rsid w:val="00A9430C"/>
    <w:rsid w:val="00A950B0"/>
    <w:rsid w:val="00A95979"/>
    <w:rsid w:val="00A95AB4"/>
    <w:rsid w:val="00A96551"/>
    <w:rsid w:val="00A97210"/>
    <w:rsid w:val="00A97B28"/>
    <w:rsid w:val="00AA0ED2"/>
    <w:rsid w:val="00AA1A5E"/>
    <w:rsid w:val="00AA1C57"/>
    <w:rsid w:val="00AA1EA9"/>
    <w:rsid w:val="00AA2A98"/>
    <w:rsid w:val="00AA4C30"/>
    <w:rsid w:val="00AA5A0F"/>
    <w:rsid w:val="00AA620E"/>
    <w:rsid w:val="00AA657D"/>
    <w:rsid w:val="00AB02D0"/>
    <w:rsid w:val="00AB06F6"/>
    <w:rsid w:val="00AB18BB"/>
    <w:rsid w:val="00AB3B21"/>
    <w:rsid w:val="00AB51AD"/>
    <w:rsid w:val="00AB5E43"/>
    <w:rsid w:val="00AB6232"/>
    <w:rsid w:val="00AB6E92"/>
    <w:rsid w:val="00AB6E9F"/>
    <w:rsid w:val="00AB7765"/>
    <w:rsid w:val="00AC1E5F"/>
    <w:rsid w:val="00AC1ED7"/>
    <w:rsid w:val="00AC41DE"/>
    <w:rsid w:val="00AC45E7"/>
    <w:rsid w:val="00AC4FF2"/>
    <w:rsid w:val="00AC553D"/>
    <w:rsid w:val="00AC597A"/>
    <w:rsid w:val="00AC6920"/>
    <w:rsid w:val="00AC7F2A"/>
    <w:rsid w:val="00AD00B7"/>
    <w:rsid w:val="00AD0158"/>
    <w:rsid w:val="00AD1D3B"/>
    <w:rsid w:val="00AD1EE9"/>
    <w:rsid w:val="00AD3758"/>
    <w:rsid w:val="00AD4D12"/>
    <w:rsid w:val="00AD6138"/>
    <w:rsid w:val="00AD6272"/>
    <w:rsid w:val="00AD6BDD"/>
    <w:rsid w:val="00AD6CFE"/>
    <w:rsid w:val="00AD70E9"/>
    <w:rsid w:val="00AD7113"/>
    <w:rsid w:val="00AD7371"/>
    <w:rsid w:val="00AD7C97"/>
    <w:rsid w:val="00AE0831"/>
    <w:rsid w:val="00AE0EF1"/>
    <w:rsid w:val="00AE1791"/>
    <w:rsid w:val="00AE3028"/>
    <w:rsid w:val="00AE411F"/>
    <w:rsid w:val="00AE4712"/>
    <w:rsid w:val="00AE4D12"/>
    <w:rsid w:val="00AE4E00"/>
    <w:rsid w:val="00AE56EC"/>
    <w:rsid w:val="00AE667F"/>
    <w:rsid w:val="00AE67D5"/>
    <w:rsid w:val="00AE721E"/>
    <w:rsid w:val="00AF0AE3"/>
    <w:rsid w:val="00AF17EE"/>
    <w:rsid w:val="00AF1F6F"/>
    <w:rsid w:val="00AF383E"/>
    <w:rsid w:val="00AF4B37"/>
    <w:rsid w:val="00AF570D"/>
    <w:rsid w:val="00AF64D5"/>
    <w:rsid w:val="00B00424"/>
    <w:rsid w:val="00B00576"/>
    <w:rsid w:val="00B0208E"/>
    <w:rsid w:val="00B02866"/>
    <w:rsid w:val="00B03123"/>
    <w:rsid w:val="00B03153"/>
    <w:rsid w:val="00B03DBA"/>
    <w:rsid w:val="00B04CB8"/>
    <w:rsid w:val="00B065BF"/>
    <w:rsid w:val="00B06820"/>
    <w:rsid w:val="00B06874"/>
    <w:rsid w:val="00B11A59"/>
    <w:rsid w:val="00B11AA0"/>
    <w:rsid w:val="00B13792"/>
    <w:rsid w:val="00B1414D"/>
    <w:rsid w:val="00B159C4"/>
    <w:rsid w:val="00B17696"/>
    <w:rsid w:val="00B178EC"/>
    <w:rsid w:val="00B17BB9"/>
    <w:rsid w:val="00B17C35"/>
    <w:rsid w:val="00B2176C"/>
    <w:rsid w:val="00B2187A"/>
    <w:rsid w:val="00B21979"/>
    <w:rsid w:val="00B22858"/>
    <w:rsid w:val="00B23975"/>
    <w:rsid w:val="00B23A94"/>
    <w:rsid w:val="00B2421F"/>
    <w:rsid w:val="00B247AC"/>
    <w:rsid w:val="00B25939"/>
    <w:rsid w:val="00B25B9A"/>
    <w:rsid w:val="00B26366"/>
    <w:rsid w:val="00B264B8"/>
    <w:rsid w:val="00B26F99"/>
    <w:rsid w:val="00B277F3"/>
    <w:rsid w:val="00B32F00"/>
    <w:rsid w:val="00B33862"/>
    <w:rsid w:val="00B338B5"/>
    <w:rsid w:val="00B35118"/>
    <w:rsid w:val="00B35536"/>
    <w:rsid w:val="00B35BC3"/>
    <w:rsid w:val="00B35C9D"/>
    <w:rsid w:val="00B362A6"/>
    <w:rsid w:val="00B3643B"/>
    <w:rsid w:val="00B36C3B"/>
    <w:rsid w:val="00B36FE6"/>
    <w:rsid w:val="00B373B0"/>
    <w:rsid w:val="00B4022C"/>
    <w:rsid w:val="00B419EA"/>
    <w:rsid w:val="00B42A0E"/>
    <w:rsid w:val="00B42C5C"/>
    <w:rsid w:val="00B42EEE"/>
    <w:rsid w:val="00B44315"/>
    <w:rsid w:val="00B443BA"/>
    <w:rsid w:val="00B460F4"/>
    <w:rsid w:val="00B464C0"/>
    <w:rsid w:val="00B46C2F"/>
    <w:rsid w:val="00B5125D"/>
    <w:rsid w:val="00B513B4"/>
    <w:rsid w:val="00B52EEF"/>
    <w:rsid w:val="00B53861"/>
    <w:rsid w:val="00B5427D"/>
    <w:rsid w:val="00B55156"/>
    <w:rsid w:val="00B55507"/>
    <w:rsid w:val="00B558DF"/>
    <w:rsid w:val="00B5756B"/>
    <w:rsid w:val="00B575F4"/>
    <w:rsid w:val="00B60320"/>
    <w:rsid w:val="00B60B9E"/>
    <w:rsid w:val="00B64243"/>
    <w:rsid w:val="00B645A1"/>
    <w:rsid w:val="00B64741"/>
    <w:rsid w:val="00B656B0"/>
    <w:rsid w:val="00B6631B"/>
    <w:rsid w:val="00B66DAC"/>
    <w:rsid w:val="00B70369"/>
    <w:rsid w:val="00B70411"/>
    <w:rsid w:val="00B7235A"/>
    <w:rsid w:val="00B72572"/>
    <w:rsid w:val="00B73AC8"/>
    <w:rsid w:val="00B74421"/>
    <w:rsid w:val="00B752CA"/>
    <w:rsid w:val="00B75EC9"/>
    <w:rsid w:val="00B801D1"/>
    <w:rsid w:val="00B8144D"/>
    <w:rsid w:val="00B81C0A"/>
    <w:rsid w:val="00B82442"/>
    <w:rsid w:val="00B86B16"/>
    <w:rsid w:val="00B87796"/>
    <w:rsid w:val="00B90CD0"/>
    <w:rsid w:val="00B90DC1"/>
    <w:rsid w:val="00B92133"/>
    <w:rsid w:val="00B92849"/>
    <w:rsid w:val="00B93260"/>
    <w:rsid w:val="00B9459A"/>
    <w:rsid w:val="00B94D01"/>
    <w:rsid w:val="00B96032"/>
    <w:rsid w:val="00B96664"/>
    <w:rsid w:val="00B96D80"/>
    <w:rsid w:val="00B973DD"/>
    <w:rsid w:val="00B976D6"/>
    <w:rsid w:val="00B97C1F"/>
    <w:rsid w:val="00BA01C4"/>
    <w:rsid w:val="00BA055B"/>
    <w:rsid w:val="00BA0B46"/>
    <w:rsid w:val="00BA0BB1"/>
    <w:rsid w:val="00BA29BE"/>
    <w:rsid w:val="00BA2C33"/>
    <w:rsid w:val="00BA366D"/>
    <w:rsid w:val="00BA3A47"/>
    <w:rsid w:val="00BA3F3A"/>
    <w:rsid w:val="00BA4546"/>
    <w:rsid w:val="00BA45BE"/>
    <w:rsid w:val="00BA5071"/>
    <w:rsid w:val="00BA5074"/>
    <w:rsid w:val="00BA50F0"/>
    <w:rsid w:val="00BA59A7"/>
    <w:rsid w:val="00BA6160"/>
    <w:rsid w:val="00BA6939"/>
    <w:rsid w:val="00BA6F8E"/>
    <w:rsid w:val="00BA72C6"/>
    <w:rsid w:val="00BB06C7"/>
    <w:rsid w:val="00BB0A59"/>
    <w:rsid w:val="00BB1786"/>
    <w:rsid w:val="00BB29CC"/>
    <w:rsid w:val="00BB2A9D"/>
    <w:rsid w:val="00BB5C93"/>
    <w:rsid w:val="00BB6A26"/>
    <w:rsid w:val="00BB71BE"/>
    <w:rsid w:val="00BC0B27"/>
    <w:rsid w:val="00BC0F17"/>
    <w:rsid w:val="00BC1344"/>
    <w:rsid w:val="00BC2369"/>
    <w:rsid w:val="00BC31EE"/>
    <w:rsid w:val="00BC3578"/>
    <w:rsid w:val="00BC4501"/>
    <w:rsid w:val="00BC5A37"/>
    <w:rsid w:val="00BC7017"/>
    <w:rsid w:val="00BC75A1"/>
    <w:rsid w:val="00BD1DB5"/>
    <w:rsid w:val="00BD1ECA"/>
    <w:rsid w:val="00BD2146"/>
    <w:rsid w:val="00BD26C8"/>
    <w:rsid w:val="00BD2EBE"/>
    <w:rsid w:val="00BD340B"/>
    <w:rsid w:val="00BD3EC0"/>
    <w:rsid w:val="00BD5349"/>
    <w:rsid w:val="00BD668A"/>
    <w:rsid w:val="00BD6778"/>
    <w:rsid w:val="00BD6999"/>
    <w:rsid w:val="00BD6B7D"/>
    <w:rsid w:val="00BD6CE7"/>
    <w:rsid w:val="00BD75E0"/>
    <w:rsid w:val="00BE1112"/>
    <w:rsid w:val="00BE32D8"/>
    <w:rsid w:val="00BE3693"/>
    <w:rsid w:val="00BE588D"/>
    <w:rsid w:val="00BE5A3A"/>
    <w:rsid w:val="00BE5B03"/>
    <w:rsid w:val="00BE5E7B"/>
    <w:rsid w:val="00BF01D0"/>
    <w:rsid w:val="00BF0F65"/>
    <w:rsid w:val="00BF2D7C"/>
    <w:rsid w:val="00BF3D77"/>
    <w:rsid w:val="00BF4422"/>
    <w:rsid w:val="00BF485D"/>
    <w:rsid w:val="00BF4B89"/>
    <w:rsid w:val="00BF6A12"/>
    <w:rsid w:val="00BF6ABC"/>
    <w:rsid w:val="00BF7824"/>
    <w:rsid w:val="00BF7BC0"/>
    <w:rsid w:val="00C00DF8"/>
    <w:rsid w:val="00C0151E"/>
    <w:rsid w:val="00C015B5"/>
    <w:rsid w:val="00C030E3"/>
    <w:rsid w:val="00C05F2C"/>
    <w:rsid w:val="00C0697F"/>
    <w:rsid w:val="00C06FF2"/>
    <w:rsid w:val="00C07D2B"/>
    <w:rsid w:val="00C105BF"/>
    <w:rsid w:val="00C12749"/>
    <w:rsid w:val="00C12D7C"/>
    <w:rsid w:val="00C12E56"/>
    <w:rsid w:val="00C1457B"/>
    <w:rsid w:val="00C145F7"/>
    <w:rsid w:val="00C149BE"/>
    <w:rsid w:val="00C14B98"/>
    <w:rsid w:val="00C14F36"/>
    <w:rsid w:val="00C15637"/>
    <w:rsid w:val="00C15772"/>
    <w:rsid w:val="00C15D74"/>
    <w:rsid w:val="00C1674C"/>
    <w:rsid w:val="00C1680D"/>
    <w:rsid w:val="00C1782A"/>
    <w:rsid w:val="00C21E68"/>
    <w:rsid w:val="00C2331B"/>
    <w:rsid w:val="00C23C1F"/>
    <w:rsid w:val="00C254FF"/>
    <w:rsid w:val="00C2730E"/>
    <w:rsid w:val="00C30C3E"/>
    <w:rsid w:val="00C31C52"/>
    <w:rsid w:val="00C32399"/>
    <w:rsid w:val="00C336FC"/>
    <w:rsid w:val="00C33CBB"/>
    <w:rsid w:val="00C34AFF"/>
    <w:rsid w:val="00C34BF9"/>
    <w:rsid w:val="00C3544A"/>
    <w:rsid w:val="00C35E24"/>
    <w:rsid w:val="00C3655E"/>
    <w:rsid w:val="00C37324"/>
    <w:rsid w:val="00C40655"/>
    <w:rsid w:val="00C425B9"/>
    <w:rsid w:val="00C43263"/>
    <w:rsid w:val="00C4328A"/>
    <w:rsid w:val="00C433EE"/>
    <w:rsid w:val="00C45990"/>
    <w:rsid w:val="00C4618A"/>
    <w:rsid w:val="00C46333"/>
    <w:rsid w:val="00C4660C"/>
    <w:rsid w:val="00C46C4E"/>
    <w:rsid w:val="00C47479"/>
    <w:rsid w:val="00C50D9D"/>
    <w:rsid w:val="00C50DDC"/>
    <w:rsid w:val="00C51181"/>
    <w:rsid w:val="00C52A65"/>
    <w:rsid w:val="00C52EB8"/>
    <w:rsid w:val="00C537E6"/>
    <w:rsid w:val="00C53874"/>
    <w:rsid w:val="00C540DA"/>
    <w:rsid w:val="00C54A98"/>
    <w:rsid w:val="00C54E6B"/>
    <w:rsid w:val="00C55A99"/>
    <w:rsid w:val="00C5632B"/>
    <w:rsid w:val="00C568DC"/>
    <w:rsid w:val="00C57355"/>
    <w:rsid w:val="00C57A3B"/>
    <w:rsid w:val="00C60790"/>
    <w:rsid w:val="00C60CAD"/>
    <w:rsid w:val="00C61001"/>
    <w:rsid w:val="00C6234A"/>
    <w:rsid w:val="00C62400"/>
    <w:rsid w:val="00C6309D"/>
    <w:rsid w:val="00C6313C"/>
    <w:rsid w:val="00C63E25"/>
    <w:rsid w:val="00C64CC8"/>
    <w:rsid w:val="00C66596"/>
    <w:rsid w:val="00C70103"/>
    <w:rsid w:val="00C71BC2"/>
    <w:rsid w:val="00C71C41"/>
    <w:rsid w:val="00C720F2"/>
    <w:rsid w:val="00C72B22"/>
    <w:rsid w:val="00C73084"/>
    <w:rsid w:val="00C7440A"/>
    <w:rsid w:val="00C7493E"/>
    <w:rsid w:val="00C74AD0"/>
    <w:rsid w:val="00C74CEC"/>
    <w:rsid w:val="00C75A2F"/>
    <w:rsid w:val="00C75DC2"/>
    <w:rsid w:val="00C8106B"/>
    <w:rsid w:val="00C812C6"/>
    <w:rsid w:val="00C85127"/>
    <w:rsid w:val="00C85CA3"/>
    <w:rsid w:val="00C86ABE"/>
    <w:rsid w:val="00C86BE6"/>
    <w:rsid w:val="00C86DDD"/>
    <w:rsid w:val="00C87840"/>
    <w:rsid w:val="00C87CB1"/>
    <w:rsid w:val="00C90201"/>
    <w:rsid w:val="00C9149E"/>
    <w:rsid w:val="00C91B2A"/>
    <w:rsid w:val="00C91FF9"/>
    <w:rsid w:val="00C92F65"/>
    <w:rsid w:val="00C93646"/>
    <w:rsid w:val="00C95278"/>
    <w:rsid w:val="00C95520"/>
    <w:rsid w:val="00C966C8"/>
    <w:rsid w:val="00C967EB"/>
    <w:rsid w:val="00C97085"/>
    <w:rsid w:val="00CA0667"/>
    <w:rsid w:val="00CA1827"/>
    <w:rsid w:val="00CA1D84"/>
    <w:rsid w:val="00CA2F1D"/>
    <w:rsid w:val="00CA4A76"/>
    <w:rsid w:val="00CA4AD3"/>
    <w:rsid w:val="00CA4ADE"/>
    <w:rsid w:val="00CA5944"/>
    <w:rsid w:val="00CA7CC0"/>
    <w:rsid w:val="00CB0681"/>
    <w:rsid w:val="00CB08B1"/>
    <w:rsid w:val="00CB1082"/>
    <w:rsid w:val="00CB1984"/>
    <w:rsid w:val="00CB1DB6"/>
    <w:rsid w:val="00CB1F8E"/>
    <w:rsid w:val="00CB24C0"/>
    <w:rsid w:val="00CB2FAB"/>
    <w:rsid w:val="00CB3401"/>
    <w:rsid w:val="00CB4246"/>
    <w:rsid w:val="00CB4D9A"/>
    <w:rsid w:val="00CB55CD"/>
    <w:rsid w:val="00CB5D61"/>
    <w:rsid w:val="00CB62E5"/>
    <w:rsid w:val="00CB6682"/>
    <w:rsid w:val="00CB69F5"/>
    <w:rsid w:val="00CC0B22"/>
    <w:rsid w:val="00CC0ECF"/>
    <w:rsid w:val="00CC251F"/>
    <w:rsid w:val="00CC2540"/>
    <w:rsid w:val="00CC52BD"/>
    <w:rsid w:val="00CC562F"/>
    <w:rsid w:val="00CC5C35"/>
    <w:rsid w:val="00CC6836"/>
    <w:rsid w:val="00CC697D"/>
    <w:rsid w:val="00CC7420"/>
    <w:rsid w:val="00CC75FC"/>
    <w:rsid w:val="00CD008C"/>
    <w:rsid w:val="00CD00AF"/>
    <w:rsid w:val="00CD0A36"/>
    <w:rsid w:val="00CD0ABA"/>
    <w:rsid w:val="00CD2047"/>
    <w:rsid w:val="00CD4E61"/>
    <w:rsid w:val="00CD5C9C"/>
    <w:rsid w:val="00CD5D63"/>
    <w:rsid w:val="00CD6554"/>
    <w:rsid w:val="00CD739F"/>
    <w:rsid w:val="00CD7F7D"/>
    <w:rsid w:val="00CE0D76"/>
    <w:rsid w:val="00CE207F"/>
    <w:rsid w:val="00CE2F71"/>
    <w:rsid w:val="00CE7477"/>
    <w:rsid w:val="00CE7613"/>
    <w:rsid w:val="00CE7B0E"/>
    <w:rsid w:val="00CF0068"/>
    <w:rsid w:val="00CF1001"/>
    <w:rsid w:val="00CF178D"/>
    <w:rsid w:val="00CF1DBD"/>
    <w:rsid w:val="00CF36D4"/>
    <w:rsid w:val="00CF5042"/>
    <w:rsid w:val="00CF50B1"/>
    <w:rsid w:val="00CF540C"/>
    <w:rsid w:val="00CF65B6"/>
    <w:rsid w:val="00CF73B4"/>
    <w:rsid w:val="00CF78A3"/>
    <w:rsid w:val="00CF7A5C"/>
    <w:rsid w:val="00D000EC"/>
    <w:rsid w:val="00D029A6"/>
    <w:rsid w:val="00D0404E"/>
    <w:rsid w:val="00D042B0"/>
    <w:rsid w:val="00D046BA"/>
    <w:rsid w:val="00D047DE"/>
    <w:rsid w:val="00D05125"/>
    <w:rsid w:val="00D0593A"/>
    <w:rsid w:val="00D06355"/>
    <w:rsid w:val="00D06F42"/>
    <w:rsid w:val="00D06F53"/>
    <w:rsid w:val="00D071F1"/>
    <w:rsid w:val="00D1018C"/>
    <w:rsid w:val="00D11B79"/>
    <w:rsid w:val="00D13431"/>
    <w:rsid w:val="00D13447"/>
    <w:rsid w:val="00D14644"/>
    <w:rsid w:val="00D14C08"/>
    <w:rsid w:val="00D171B9"/>
    <w:rsid w:val="00D177C6"/>
    <w:rsid w:val="00D207B8"/>
    <w:rsid w:val="00D20C49"/>
    <w:rsid w:val="00D22DE2"/>
    <w:rsid w:val="00D22EB8"/>
    <w:rsid w:val="00D235F7"/>
    <w:rsid w:val="00D23AFA"/>
    <w:rsid w:val="00D23D1F"/>
    <w:rsid w:val="00D24342"/>
    <w:rsid w:val="00D2487F"/>
    <w:rsid w:val="00D24C70"/>
    <w:rsid w:val="00D2545C"/>
    <w:rsid w:val="00D25713"/>
    <w:rsid w:val="00D267DE"/>
    <w:rsid w:val="00D26919"/>
    <w:rsid w:val="00D31610"/>
    <w:rsid w:val="00D322B4"/>
    <w:rsid w:val="00D342E9"/>
    <w:rsid w:val="00D3474D"/>
    <w:rsid w:val="00D34A16"/>
    <w:rsid w:val="00D3618D"/>
    <w:rsid w:val="00D36CFA"/>
    <w:rsid w:val="00D36D70"/>
    <w:rsid w:val="00D37212"/>
    <w:rsid w:val="00D3760D"/>
    <w:rsid w:val="00D37A85"/>
    <w:rsid w:val="00D37CC9"/>
    <w:rsid w:val="00D37E40"/>
    <w:rsid w:val="00D407C4"/>
    <w:rsid w:val="00D4082A"/>
    <w:rsid w:val="00D40FFA"/>
    <w:rsid w:val="00D41110"/>
    <w:rsid w:val="00D415CB"/>
    <w:rsid w:val="00D41953"/>
    <w:rsid w:val="00D42742"/>
    <w:rsid w:val="00D4430C"/>
    <w:rsid w:val="00D4543F"/>
    <w:rsid w:val="00D46AAB"/>
    <w:rsid w:val="00D47300"/>
    <w:rsid w:val="00D511FA"/>
    <w:rsid w:val="00D53028"/>
    <w:rsid w:val="00D5537F"/>
    <w:rsid w:val="00D559E4"/>
    <w:rsid w:val="00D56F72"/>
    <w:rsid w:val="00D57871"/>
    <w:rsid w:val="00D610EF"/>
    <w:rsid w:val="00D61532"/>
    <w:rsid w:val="00D61A08"/>
    <w:rsid w:val="00D63711"/>
    <w:rsid w:val="00D67019"/>
    <w:rsid w:val="00D675BE"/>
    <w:rsid w:val="00D72644"/>
    <w:rsid w:val="00D72B84"/>
    <w:rsid w:val="00D73325"/>
    <w:rsid w:val="00D73B44"/>
    <w:rsid w:val="00D7569E"/>
    <w:rsid w:val="00D76D1A"/>
    <w:rsid w:val="00D7710B"/>
    <w:rsid w:val="00D779AD"/>
    <w:rsid w:val="00D80C87"/>
    <w:rsid w:val="00D817C3"/>
    <w:rsid w:val="00D8303F"/>
    <w:rsid w:val="00D84D04"/>
    <w:rsid w:val="00D85B8F"/>
    <w:rsid w:val="00D87B5E"/>
    <w:rsid w:val="00D92F49"/>
    <w:rsid w:val="00D931F6"/>
    <w:rsid w:val="00D934A4"/>
    <w:rsid w:val="00D93822"/>
    <w:rsid w:val="00D94579"/>
    <w:rsid w:val="00D946C8"/>
    <w:rsid w:val="00D94BE8"/>
    <w:rsid w:val="00D94EC3"/>
    <w:rsid w:val="00D95609"/>
    <w:rsid w:val="00D9601C"/>
    <w:rsid w:val="00D96764"/>
    <w:rsid w:val="00D979B3"/>
    <w:rsid w:val="00DA0255"/>
    <w:rsid w:val="00DA06D0"/>
    <w:rsid w:val="00DA09A6"/>
    <w:rsid w:val="00DA13AD"/>
    <w:rsid w:val="00DA22B6"/>
    <w:rsid w:val="00DA2337"/>
    <w:rsid w:val="00DA3449"/>
    <w:rsid w:val="00DA4088"/>
    <w:rsid w:val="00DA4B79"/>
    <w:rsid w:val="00DA4D82"/>
    <w:rsid w:val="00DA4FCD"/>
    <w:rsid w:val="00DA5608"/>
    <w:rsid w:val="00DA60B8"/>
    <w:rsid w:val="00DA644C"/>
    <w:rsid w:val="00DA688B"/>
    <w:rsid w:val="00DA7067"/>
    <w:rsid w:val="00DA7435"/>
    <w:rsid w:val="00DB0896"/>
    <w:rsid w:val="00DB08D8"/>
    <w:rsid w:val="00DB0FE6"/>
    <w:rsid w:val="00DB19D0"/>
    <w:rsid w:val="00DB2324"/>
    <w:rsid w:val="00DB2ABB"/>
    <w:rsid w:val="00DB2DF4"/>
    <w:rsid w:val="00DB30FD"/>
    <w:rsid w:val="00DB3B4C"/>
    <w:rsid w:val="00DB43C8"/>
    <w:rsid w:val="00DB6D39"/>
    <w:rsid w:val="00DC0C75"/>
    <w:rsid w:val="00DC195F"/>
    <w:rsid w:val="00DC349C"/>
    <w:rsid w:val="00DC367E"/>
    <w:rsid w:val="00DC4119"/>
    <w:rsid w:val="00DC417C"/>
    <w:rsid w:val="00DC529D"/>
    <w:rsid w:val="00DC560C"/>
    <w:rsid w:val="00DC7609"/>
    <w:rsid w:val="00DD034E"/>
    <w:rsid w:val="00DD0898"/>
    <w:rsid w:val="00DD1589"/>
    <w:rsid w:val="00DD20CB"/>
    <w:rsid w:val="00DD24C0"/>
    <w:rsid w:val="00DD2583"/>
    <w:rsid w:val="00DD37B1"/>
    <w:rsid w:val="00DD4A1A"/>
    <w:rsid w:val="00DD59EA"/>
    <w:rsid w:val="00DD5BA6"/>
    <w:rsid w:val="00DD624B"/>
    <w:rsid w:val="00DD6687"/>
    <w:rsid w:val="00DE06D4"/>
    <w:rsid w:val="00DE1878"/>
    <w:rsid w:val="00DE1E14"/>
    <w:rsid w:val="00DE2F77"/>
    <w:rsid w:val="00DE4F07"/>
    <w:rsid w:val="00DE6A69"/>
    <w:rsid w:val="00DF0956"/>
    <w:rsid w:val="00DF0A2B"/>
    <w:rsid w:val="00DF0CDD"/>
    <w:rsid w:val="00DF1F2A"/>
    <w:rsid w:val="00DF3578"/>
    <w:rsid w:val="00DF3D81"/>
    <w:rsid w:val="00DF66FF"/>
    <w:rsid w:val="00E00343"/>
    <w:rsid w:val="00E00922"/>
    <w:rsid w:val="00E009E6"/>
    <w:rsid w:val="00E018FB"/>
    <w:rsid w:val="00E029F1"/>
    <w:rsid w:val="00E040BA"/>
    <w:rsid w:val="00E04AAE"/>
    <w:rsid w:val="00E07C3D"/>
    <w:rsid w:val="00E07DB3"/>
    <w:rsid w:val="00E1060A"/>
    <w:rsid w:val="00E113C4"/>
    <w:rsid w:val="00E11A77"/>
    <w:rsid w:val="00E1260B"/>
    <w:rsid w:val="00E13806"/>
    <w:rsid w:val="00E14156"/>
    <w:rsid w:val="00E14389"/>
    <w:rsid w:val="00E14C70"/>
    <w:rsid w:val="00E158A8"/>
    <w:rsid w:val="00E163F9"/>
    <w:rsid w:val="00E16739"/>
    <w:rsid w:val="00E17932"/>
    <w:rsid w:val="00E205F3"/>
    <w:rsid w:val="00E20B7E"/>
    <w:rsid w:val="00E20FDB"/>
    <w:rsid w:val="00E21D6A"/>
    <w:rsid w:val="00E21E43"/>
    <w:rsid w:val="00E2228D"/>
    <w:rsid w:val="00E2545C"/>
    <w:rsid w:val="00E26E17"/>
    <w:rsid w:val="00E271E5"/>
    <w:rsid w:val="00E31666"/>
    <w:rsid w:val="00E32B7A"/>
    <w:rsid w:val="00E3627B"/>
    <w:rsid w:val="00E40218"/>
    <w:rsid w:val="00E427AE"/>
    <w:rsid w:val="00E431A5"/>
    <w:rsid w:val="00E43CA5"/>
    <w:rsid w:val="00E4495F"/>
    <w:rsid w:val="00E44DF8"/>
    <w:rsid w:val="00E454A1"/>
    <w:rsid w:val="00E458B9"/>
    <w:rsid w:val="00E45CE0"/>
    <w:rsid w:val="00E45D1B"/>
    <w:rsid w:val="00E46B4F"/>
    <w:rsid w:val="00E47878"/>
    <w:rsid w:val="00E5230C"/>
    <w:rsid w:val="00E52863"/>
    <w:rsid w:val="00E53DCC"/>
    <w:rsid w:val="00E54A9A"/>
    <w:rsid w:val="00E551E0"/>
    <w:rsid w:val="00E55922"/>
    <w:rsid w:val="00E6059C"/>
    <w:rsid w:val="00E608D9"/>
    <w:rsid w:val="00E60D8C"/>
    <w:rsid w:val="00E6121C"/>
    <w:rsid w:val="00E61EDA"/>
    <w:rsid w:val="00E62893"/>
    <w:rsid w:val="00E62A89"/>
    <w:rsid w:val="00E6310E"/>
    <w:rsid w:val="00E63ACD"/>
    <w:rsid w:val="00E64831"/>
    <w:rsid w:val="00E650D1"/>
    <w:rsid w:val="00E6621F"/>
    <w:rsid w:val="00E66389"/>
    <w:rsid w:val="00E66753"/>
    <w:rsid w:val="00E73194"/>
    <w:rsid w:val="00E73F27"/>
    <w:rsid w:val="00E74097"/>
    <w:rsid w:val="00E74A80"/>
    <w:rsid w:val="00E74AAA"/>
    <w:rsid w:val="00E75687"/>
    <w:rsid w:val="00E759AA"/>
    <w:rsid w:val="00E76513"/>
    <w:rsid w:val="00E775FD"/>
    <w:rsid w:val="00E77C67"/>
    <w:rsid w:val="00E806AC"/>
    <w:rsid w:val="00E83032"/>
    <w:rsid w:val="00E8303A"/>
    <w:rsid w:val="00E8364D"/>
    <w:rsid w:val="00E84C49"/>
    <w:rsid w:val="00E84ED7"/>
    <w:rsid w:val="00E855E4"/>
    <w:rsid w:val="00E867A7"/>
    <w:rsid w:val="00E87FA4"/>
    <w:rsid w:val="00E90306"/>
    <w:rsid w:val="00E9287D"/>
    <w:rsid w:val="00E92A91"/>
    <w:rsid w:val="00E93738"/>
    <w:rsid w:val="00E9439B"/>
    <w:rsid w:val="00E943D0"/>
    <w:rsid w:val="00E946A3"/>
    <w:rsid w:val="00E9499C"/>
    <w:rsid w:val="00E94DAC"/>
    <w:rsid w:val="00E95FB3"/>
    <w:rsid w:val="00E97062"/>
    <w:rsid w:val="00EA04C1"/>
    <w:rsid w:val="00EA0771"/>
    <w:rsid w:val="00EA0C50"/>
    <w:rsid w:val="00EA1815"/>
    <w:rsid w:val="00EA25A1"/>
    <w:rsid w:val="00EA27F1"/>
    <w:rsid w:val="00EA33D0"/>
    <w:rsid w:val="00EA3818"/>
    <w:rsid w:val="00EA5C8D"/>
    <w:rsid w:val="00EB25F6"/>
    <w:rsid w:val="00EB38B0"/>
    <w:rsid w:val="00EB41C0"/>
    <w:rsid w:val="00EB4C81"/>
    <w:rsid w:val="00EB55C2"/>
    <w:rsid w:val="00EB6572"/>
    <w:rsid w:val="00EB68FD"/>
    <w:rsid w:val="00EB7615"/>
    <w:rsid w:val="00EC021C"/>
    <w:rsid w:val="00EC0E5B"/>
    <w:rsid w:val="00EC0EB5"/>
    <w:rsid w:val="00EC1F2D"/>
    <w:rsid w:val="00EC1F45"/>
    <w:rsid w:val="00EC24E4"/>
    <w:rsid w:val="00EC3A13"/>
    <w:rsid w:val="00EC42E5"/>
    <w:rsid w:val="00EC559A"/>
    <w:rsid w:val="00EC60E8"/>
    <w:rsid w:val="00EC7FE6"/>
    <w:rsid w:val="00ED0601"/>
    <w:rsid w:val="00ED0E4D"/>
    <w:rsid w:val="00ED1845"/>
    <w:rsid w:val="00ED1A92"/>
    <w:rsid w:val="00ED3FB9"/>
    <w:rsid w:val="00ED4A24"/>
    <w:rsid w:val="00ED4A86"/>
    <w:rsid w:val="00ED50A3"/>
    <w:rsid w:val="00ED5B32"/>
    <w:rsid w:val="00ED6FC1"/>
    <w:rsid w:val="00EE0020"/>
    <w:rsid w:val="00EE0FA1"/>
    <w:rsid w:val="00EE2362"/>
    <w:rsid w:val="00EE5571"/>
    <w:rsid w:val="00EE5799"/>
    <w:rsid w:val="00EE5871"/>
    <w:rsid w:val="00EE5CA6"/>
    <w:rsid w:val="00EE65E6"/>
    <w:rsid w:val="00EE7EDC"/>
    <w:rsid w:val="00EE7FC4"/>
    <w:rsid w:val="00EF0063"/>
    <w:rsid w:val="00EF0C8E"/>
    <w:rsid w:val="00EF1122"/>
    <w:rsid w:val="00EF1923"/>
    <w:rsid w:val="00EF1BBE"/>
    <w:rsid w:val="00EF1DB6"/>
    <w:rsid w:val="00EF1F66"/>
    <w:rsid w:val="00EF26ED"/>
    <w:rsid w:val="00EF3953"/>
    <w:rsid w:val="00EF4B61"/>
    <w:rsid w:val="00EF4E24"/>
    <w:rsid w:val="00EF4E77"/>
    <w:rsid w:val="00EF4ECC"/>
    <w:rsid w:val="00EF54AF"/>
    <w:rsid w:val="00EF5FB4"/>
    <w:rsid w:val="00EF6632"/>
    <w:rsid w:val="00F01346"/>
    <w:rsid w:val="00F01814"/>
    <w:rsid w:val="00F01BE5"/>
    <w:rsid w:val="00F02DDD"/>
    <w:rsid w:val="00F02F02"/>
    <w:rsid w:val="00F049A4"/>
    <w:rsid w:val="00F0541D"/>
    <w:rsid w:val="00F068DB"/>
    <w:rsid w:val="00F07847"/>
    <w:rsid w:val="00F108D3"/>
    <w:rsid w:val="00F10A53"/>
    <w:rsid w:val="00F10AFF"/>
    <w:rsid w:val="00F1170E"/>
    <w:rsid w:val="00F11B64"/>
    <w:rsid w:val="00F14582"/>
    <w:rsid w:val="00F14CEB"/>
    <w:rsid w:val="00F15030"/>
    <w:rsid w:val="00F153BF"/>
    <w:rsid w:val="00F15821"/>
    <w:rsid w:val="00F1599C"/>
    <w:rsid w:val="00F16096"/>
    <w:rsid w:val="00F173D9"/>
    <w:rsid w:val="00F1758A"/>
    <w:rsid w:val="00F20193"/>
    <w:rsid w:val="00F20434"/>
    <w:rsid w:val="00F20C56"/>
    <w:rsid w:val="00F2119B"/>
    <w:rsid w:val="00F21763"/>
    <w:rsid w:val="00F22EFA"/>
    <w:rsid w:val="00F231B9"/>
    <w:rsid w:val="00F232DA"/>
    <w:rsid w:val="00F25B12"/>
    <w:rsid w:val="00F2615F"/>
    <w:rsid w:val="00F27C2A"/>
    <w:rsid w:val="00F27F16"/>
    <w:rsid w:val="00F3098A"/>
    <w:rsid w:val="00F30A03"/>
    <w:rsid w:val="00F30FE1"/>
    <w:rsid w:val="00F31C02"/>
    <w:rsid w:val="00F325C4"/>
    <w:rsid w:val="00F32F10"/>
    <w:rsid w:val="00F33FBE"/>
    <w:rsid w:val="00F33FFA"/>
    <w:rsid w:val="00F36A07"/>
    <w:rsid w:val="00F37E8F"/>
    <w:rsid w:val="00F40D8D"/>
    <w:rsid w:val="00F415B6"/>
    <w:rsid w:val="00F41DED"/>
    <w:rsid w:val="00F422A9"/>
    <w:rsid w:val="00F43F37"/>
    <w:rsid w:val="00F43FAF"/>
    <w:rsid w:val="00F43FED"/>
    <w:rsid w:val="00F44F54"/>
    <w:rsid w:val="00F46313"/>
    <w:rsid w:val="00F5013F"/>
    <w:rsid w:val="00F50321"/>
    <w:rsid w:val="00F50424"/>
    <w:rsid w:val="00F506F1"/>
    <w:rsid w:val="00F51E27"/>
    <w:rsid w:val="00F522D6"/>
    <w:rsid w:val="00F535A4"/>
    <w:rsid w:val="00F5411C"/>
    <w:rsid w:val="00F54B29"/>
    <w:rsid w:val="00F54ED9"/>
    <w:rsid w:val="00F5738F"/>
    <w:rsid w:val="00F574AA"/>
    <w:rsid w:val="00F57CC6"/>
    <w:rsid w:val="00F60254"/>
    <w:rsid w:val="00F607FD"/>
    <w:rsid w:val="00F61431"/>
    <w:rsid w:val="00F619F6"/>
    <w:rsid w:val="00F62477"/>
    <w:rsid w:val="00F63C51"/>
    <w:rsid w:val="00F63E2C"/>
    <w:rsid w:val="00F6600F"/>
    <w:rsid w:val="00F66E22"/>
    <w:rsid w:val="00F67636"/>
    <w:rsid w:val="00F67DF9"/>
    <w:rsid w:val="00F67F72"/>
    <w:rsid w:val="00F71791"/>
    <w:rsid w:val="00F71F48"/>
    <w:rsid w:val="00F739C1"/>
    <w:rsid w:val="00F73BB7"/>
    <w:rsid w:val="00F743A8"/>
    <w:rsid w:val="00F751DC"/>
    <w:rsid w:val="00F75CEA"/>
    <w:rsid w:val="00F7614F"/>
    <w:rsid w:val="00F763CB"/>
    <w:rsid w:val="00F765FC"/>
    <w:rsid w:val="00F76B62"/>
    <w:rsid w:val="00F7742F"/>
    <w:rsid w:val="00F807E6"/>
    <w:rsid w:val="00F807EE"/>
    <w:rsid w:val="00F80ADB"/>
    <w:rsid w:val="00F8137D"/>
    <w:rsid w:val="00F8273E"/>
    <w:rsid w:val="00F83AEB"/>
    <w:rsid w:val="00F83EAD"/>
    <w:rsid w:val="00F84DDD"/>
    <w:rsid w:val="00F856F9"/>
    <w:rsid w:val="00F8597C"/>
    <w:rsid w:val="00F85D09"/>
    <w:rsid w:val="00F909FB"/>
    <w:rsid w:val="00F91DB7"/>
    <w:rsid w:val="00F934BA"/>
    <w:rsid w:val="00F938E4"/>
    <w:rsid w:val="00F93F2F"/>
    <w:rsid w:val="00F940D6"/>
    <w:rsid w:val="00F95ECF"/>
    <w:rsid w:val="00F96780"/>
    <w:rsid w:val="00FA010A"/>
    <w:rsid w:val="00FA036E"/>
    <w:rsid w:val="00FA0552"/>
    <w:rsid w:val="00FA27F6"/>
    <w:rsid w:val="00FA2E06"/>
    <w:rsid w:val="00FA3668"/>
    <w:rsid w:val="00FA455B"/>
    <w:rsid w:val="00FA484B"/>
    <w:rsid w:val="00FA4934"/>
    <w:rsid w:val="00FA4BA6"/>
    <w:rsid w:val="00FA4F7E"/>
    <w:rsid w:val="00FA5587"/>
    <w:rsid w:val="00FA5BE1"/>
    <w:rsid w:val="00FA673A"/>
    <w:rsid w:val="00FA67E1"/>
    <w:rsid w:val="00FA7C34"/>
    <w:rsid w:val="00FA7C46"/>
    <w:rsid w:val="00FB0551"/>
    <w:rsid w:val="00FB1093"/>
    <w:rsid w:val="00FB12A7"/>
    <w:rsid w:val="00FB24E2"/>
    <w:rsid w:val="00FB31C3"/>
    <w:rsid w:val="00FB3F97"/>
    <w:rsid w:val="00FB62B5"/>
    <w:rsid w:val="00FB6D09"/>
    <w:rsid w:val="00FB75BC"/>
    <w:rsid w:val="00FB78CB"/>
    <w:rsid w:val="00FC01D6"/>
    <w:rsid w:val="00FC0D0A"/>
    <w:rsid w:val="00FC11D8"/>
    <w:rsid w:val="00FC1F55"/>
    <w:rsid w:val="00FC20C8"/>
    <w:rsid w:val="00FC2401"/>
    <w:rsid w:val="00FC2730"/>
    <w:rsid w:val="00FC29AA"/>
    <w:rsid w:val="00FC4C90"/>
    <w:rsid w:val="00FC4D34"/>
    <w:rsid w:val="00FC6406"/>
    <w:rsid w:val="00FC6495"/>
    <w:rsid w:val="00FC67E7"/>
    <w:rsid w:val="00FC6DA9"/>
    <w:rsid w:val="00FC79C8"/>
    <w:rsid w:val="00FD183C"/>
    <w:rsid w:val="00FD1A39"/>
    <w:rsid w:val="00FD3BAC"/>
    <w:rsid w:val="00FD4031"/>
    <w:rsid w:val="00FD42D1"/>
    <w:rsid w:val="00FD4930"/>
    <w:rsid w:val="00FD4C27"/>
    <w:rsid w:val="00FD5E68"/>
    <w:rsid w:val="00FD69B6"/>
    <w:rsid w:val="00FD766F"/>
    <w:rsid w:val="00FD786C"/>
    <w:rsid w:val="00FE182C"/>
    <w:rsid w:val="00FE1FC8"/>
    <w:rsid w:val="00FE22C8"/>
    <w:rsid w:val="00FE231A"/>
    <w:rsid w:val="00FE2DED"/>
    <w:rsid w:val="00FE336B"/>
    <w:rsid w:val="00FE3537"/>
    <w:rsid w:val="00FE3BAF"/>
    <w:rsid w:val="00FE3D2D"/>
    <w:rsid w:val="00FE5776"/>
    <w:rsid w:val="00FE5BBC"/>
    <w:rsid w:val="00FE6019"/>
    <w:rsid w:val="00FE6233"/>
    <w:rsid w:val="00FE6DBB"/>
    <w:rsid w:val="00FF009A"/>
    <w:rsid w:val="00FF2B3B"/>
    <w:rsid w:val="00FF371B"/>
    <w:rsid w:val="00FF379B"/>
    <w:rsid w:val="00FF3A9E"/>
    <w:rsid w:val="00FF40B9"/>
    <w:rsid w:val="00FF4391"/>
    <w:rsid w:val="00FF4B48"/>
    <w:rsid w:val="00FF4C43"/>
    <w:rsid w:val="00FF5F4F"/>
    <w:rsid w:val="00FF78EC"/>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51E4723"/>
  <w15:docId w15:val="{8422170D-E7D0-4925-B1EC-55A9BA835B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uiPriority="35"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0"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iPriority="0"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iPriority="0"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b">
    <w:name w:val="Normal"/>
    <w:qFormat/>
    <w:rsid w:val="00C15772"/>
  </w:style>
  <w:style w:type="paragraph" w:styleId="13">
    <w:name w:val="heading 1"/>
    <w:aliases w:val="Document Header1,H1,H1 Знак,Headi...,Heading 1iz,Б1,Б11,Введение...,Заголовок 1 Знак Знак Знак Знак Знак Знак Знак Знак Знак Знак Знак Знак Знак Знак Знак Знак Знак Знак Знак Знак Знак Знак Знак Знак Знак Знак,Заголовок параграфа (1.)"/>
    <w:basedOn w:val="ab"/>
    <w:next w:val="ab"/>
    <w:link w:val="14"/>
    <w:uiPriority w:val="99"/>
    <w:qFormat/>
    <w:locked/>
    <w:rsid w:val="00C15772"/>
    <w:pPr>
      <w:keepNext/>
      <w:tabs>
        <w:tab w:val="num" w:pos="1134"/>
      </w:tabs>
      <w:ind w:left="1134" w:hanging="1134"/>
      <w:jc w:val="right"/>
      <w:outlineLvl w:val="0"/>
    </w:pPr>
    <w:rPr>
      <w:iCs/>
      <w:sz w:val="24"/>
      <w:szCs w:val="24"/>
    </w:rPr>
  </w:style>
  <w:style w:type="paragraph" w:styleId="26">
    <w:name w:val="heading 2"/>
    <w:aliases w:val="2,22,A,A.B.C.,CHS,Gliederung2,H,H2,H2 Знак,H2-Heading 2,H21,H22,HD2,Header2,Heading 2 Hidden,Heading Indent No L2,Heading2,Level 2 Topic Heading,Major,Numbered text 3,RTC,h2,heading2,iz2,l2,list 2,list2,Б2,Заголовок 21,Раздел Знак"/>
    <w:basedOn w:val="ab"/>
    <w:next w:val="ab"/>
    <w:link w:val="27"/>
    <w:uiPriority w:val="99"/>
    <w:qFormat/>
    <w:locked/>
    <w:rsid w:val="00C15772"/>
    <w:pPr>
      <w:keepNext/>
      <w:numPr>
        <w:ilvl w:val="1"/>
        <w:numId w:val="1"/>
      </w:numPr>
      <w:spacing w:before="240" w:after="60"/>
      <w:outlineLvl w:val="1"/>
    </w:pPr>
    <w:rPr>
      <w:rFonts w:ascii="Arial" w:hAnsi="Arial" w:cs="Arial"/>
      <w:b/>
      <w:bCs/>
      <w:i/>
      <w:iCs/>
      <w:sz w:val="28"/>
      <w:szCs w:val="28"/>
    </w:rPr>
  </w:style>
  <w:style w:type="paragraph" w:styleId="33">
    <w:name w:val="heading 3"/>
    <w:aliases w:val="H3"/>
    <w:basedOn w:val="ab"/>
    <w:next w:val="ab"/>
    <w:link w:val="34"/>
    <w:uiPriority w:val="99"/>
    <w:qFormat/>
    <w:locked/>
    <w:rsid w:val="00C15772"/>
    <w:pPr>
      <w:keepNext/>
      <w:spacing w:before="240" w:after="60"/>
      <w:outlineLvl w:val="2"/>
    </w:pPr>
    <w:rPr>
      <w:rFonts w:ascii="Cambria" w:hAnsi="Cambria"/>
      <w:b/>
      <w:bCs/>
      <w:sz w:val="26"/>
      <w:szCs w:val="26"/>
    </w:rPr>
  </w:style>
  <w:style w:type="paragraph" w:styleId="40">
    <w:name w:val="heading 4"/>
    <w:basedOn w:val="ab"/>
    <w:next w:val="ab"/>
    <w:link w:val="41"/>
    <w:uiPriority w:val="99"/>
    <w:qFormat/>
    <w:locked/>
    <w:rsid w:val="00C15772"/>
    <w:pPr>
      <w:keepNext/>
      <w:spacing w:before="240" w:after="60"/>
      <w:outlineLvl w:val="3"/>
    </w:pPr>
    <w:rPr>
      <w:rFonts w:eastAsia="Arial Unicode MS"/>
      <w:b/>
      <w:bCs/>
      <w:sz w:val="28"/>
      <w:szCs w:val="28"/>
    </w:rPr>
  </w:style>
  <w:style w:type="paragraph" w:styleId="5">
    <w:name w:val="heading 5"/>
    <w:basedOn w:val="ab"/>
    <w:next w:val="ab"/>
    <w:link w:val="50"/>
    <w:uiPriority w:val="99"/>
    <w:qFormat/>
    <w:locked/>
    <w:rsid w:val="00C15772"/>
    <w:pPr>
      <w:tabs>
        <w:tab w:val="num" w:pos="3181"/>
      </w:tabs>
      <w:spacing w:before="240" w:after="60"/>
      <w:ind w:left="3181" w:hanging="1008"/>
      <w:outlineLvl w:val="4"/>
    </w:pPr>
    <w:rPr>
      <w:rFonts w:ascii="Times New Roman CYR" w:eastAsia="Arial Unicode MS" w:hAnsi="Times New Roman CYR"/>
      <w:b/>
      <w:bCs/>
      <w:i/>
      <w:iCs/>
      <w:sz w:val="26"/>
      <w:szCs w:val="26"/>
    </w:rPr>
  </w:style>
  <w:style w:type="paragraph" w:styleId="6">
    <w:name w:val="heading 6"/>
    <w:basedOn w:val="ab"/>
    <w:next w:val="ab"/>
    <w:link w:val="60"/>
    <w:uiPriority w:val="99"/>
    <w:qFormat/>
    <w:locked/>
    <w:rsid w:val="00C15772"/>
    <w:pPr>
      <w:spacing w:before="240" w:after="60"/>
      <w:outlineLvl w:val="5"/>
    </w:pPr>
    <w:rPr>
      <w:b/>
      <w:bCs/>
    </w:rPr>
  </w:style>
  <w:style w:type="paragraph" w:styleId="7">
    <w:name w:val="heading 7"/>
    <w:basedOn w:val="ab"/>
    <w:next w:val="ab"/>
    <w:link w:val="70"/>
    <w:uiPriority w:val="99"/>
    <w:qFormat/>
    <w:locked/>
    <w:rsid w:val="00C15772"/>
    <w:pPr>
      <w:tabs>
        <w:tab w:val="num" w:pos="3469"/>
      </w:tabs>
      <w:spacing w:before="240" w:after="60"/>
      <w:ind w:left="3469" w:hanging="1296"/>
      <w:outlineLvl w:val="6"/>
    </w:pPr>
    <w:rPr>
      <w:sz w:val="24"/>
      <w:szCs w:val="24"/>
    </w:rPr>
  </w:style>
  <w:style w:type="paragraph" w:styleId="8">
    <w:name w:val="heading 8"/>
    <w:basedOn w:val="ab"/>
    <w:next w:val="ab"/>
    <w:link w:val="80"/>
    <w:uiPriority w:val="99"/>
    <w:qFormat/>
    <w:locked/>
    <w:rsid w:val="00C15772"/>
    <w:pPr>
      <w:tabs>
        <w:tab w:val="num" w:pos="3613"/>
      </w:tabs>
      <w:spacing w:before="240" w:after="60"/>
      <w:ind w:left="3613" w:hanging="1440"/>
      <w:outlineLvl w:val="7"/>
    </w:pPr>
    <w:rPr>
      <w:i/>
      <w:iCs/>
      <w:sz w:val="24"/>
      <w:szCs w:val="24"/>
    </w:rPr>
  </w:style>
  <w:style w:type="paragraph" w:styleId="9">
    <w:name w:val="heading 9"/>
    <w:basedOn w:val="ab"/>
    <w:next w:val="ab"/>
    <w:link w:val="90"/>
    <w:uiPriority w:val="99"/>
    <w:qFormat/>
    <w:locked/>
    <w:rsid w:val="00C15772"/>
    <w:pPr>
      <w:tabs>
        <w:tab w:val="num" w:pos="3757"/>
      </w:tabs>
      <w:spacing w:before="240" w:after="60"/>
      <w:ind w:left="3757" w:hanging="1584"/>
      <w:outlineLvl w:val="8"/>
    </w:pPr>
    <w:rPr>
      <w:rFonts w:ascii="Arial" w:hAnsi="Arial" w:cs="Arial"/>
    </w:rPr>
  </w:style>
  <w:style w:type="character" w:default="1" w:styleId="ac">
    <w:name w:val="Default Paragraph Font"/>
    <w:uiPriority w:val="1"/>
    <w:semiHidden/>
    <w:unhideWhenUsed/>
  </w:style>
  <w:style w:type="table" w:default="1" w:styleId="ad">
    <w:name w:val="Normal Table"/>
    <w:uiPriority w:val="99"/>
    <w:semiHidden/>
    <w:unhideWhenUsed/>
    <w:tblPr>
      <w:tblInd w:w="0" w:type="dxa"/>
      <w:tblCellMar>
        <w:top w:w="0" w:type="dxa"/>
        <w:left w:w="108" w:type="dxa"/>
        <w:bottom w:w="0" w:type="dxa"/>
        <w:right w:w="108" w:type="dxa"/>
      </w:tblCellMar>
    </w:tblPr>
  </w:style>
  <w:style w:type="numbering" w:default="1" w:styleId="ae">
    <w:name w:val="No List"/>
    <w:uiPriority w:val="99"/>
    <w:semiHidden/>
    <w:unhideWhenUsed/>
  </w:style>
  <w:style w:type="character" w:customStyle="1" w:styleId="Heading1Char">
    <w:name w:val="Heading 1 Char"/>
    <w:aliases w:val="Document Header1 Char,H1 Char,H1 Знак Char,Headi... Char,Heading 1iz Char,Б1 Char,Б11 Char,Введение... Char,Заголовок параграфа (1.) Char"/>
    <w:basedOn w:val="ac"/>
    <w:uiPriority w:val="99"/>
    <w:locked/>
    <w:rsid w:val="00F934BA"/>
    <w:rPr>
      <w:rFonts w:cs="Times New Roman"/>
      <w:iCs/>
      <w:sz w:val="24"/>
      <w:szCs w:val="24"/>
      <w:lang w:val="ru-RU" w:eastAsia="ru-RU" w:bidi="ar-SA"/>
    </w:rPr>
  </w:style>
  <w:style w:type="character" w:customStyle="1" w:styleId="27">
    <w:name w:val="Заголовок 2 Знак"/>
    <w:aliases w:val="2 Знак,22 Знак,A Знак,A.B.C. Знак,CHS Знак,Gliederung2 Знак,H Знак,H2 Знак1,H2 Знак Знак,H2-Heading 2 Знак,H21 Знак,H22 Знак,HD2 Знак,Header2 Знак,Heading 2 Hidden Знак,Heading Indent No L2 Знак,Heading2 Знак,Level 2 Topic Heading Знак"/>
    <w:basedOn w:val="ac"/>
    <w:link w:val="26"/>
    <w:uiPriority w:val="99"/>
    <w:locked/>
    <w:rsid w:val="0054706B"/>
    <w:rPr>
      <w:rFonts w:ascii="Arial" w:hAnsi="Arial" w:cs="Arial"/>
      <w:b/>
      <w:bCs/>
      <w:i/>
      <w:iCs/>
      <w:sz w:val="28"/>
      <w:szCs w:val="28"/>
    </w:rPr>
  </w:style>
  <w:style w:type="character" w:customStyle="1" w:styleId="34">
    <w:name w:val="Заголовок 3 Знак"/>
    <w:aliases w:val="H3 Знак"/>
    <w:basedOn w:val="ac"/>
    <w:link w:val="33"/>
    <w:uiPriority w:val="99"/>
    <w:locked/>
    <w:rsid w:val="0054706B"/>
    <w:rPr>
      <w:rFonts w:ascii="Cambria" w:hAnsi="Cambria"/>
      <w:b/>
      <w:bCs/>
      <w:sz w:val="26"/>
      <w:szCs w:val="26"/>
    </w:rPr>
  </w:style>
  <w:style w:type="character" w:customStyle="1" w:styleId="41">
    <w:name w:val="Заголовок 4 Знак"/>
    <w:basedOn w:val="ac"/>
    <w:link w:val="40"/>
    <w:uiPriority w:val="99"/>
    <w:locked/>
    <w:rsid w:val="0054706B"/>
    <w:rPr>
      <w:rFonts w:eastAsia="Arial Unicode MS"/>
      <w:b/>
      <w:bCs/>
      <w:sz w:val="28"/>
      <w:szCs w:val="28"/>
    </w:rPr>
  </w:style>
  <w:style w:type="character" w:customStyle="1" w:styleId="50">
    <w:name w:val="Заголовок 5 Знак"/>
    <w:basedOn w:val="ac"/>
    <w:link w:val="5"/>
    <w:uiPriority w:val="99"/>
    <w:locked/>
    <w:rsid w:val="0054706B"/>
    <w:rPr>
      <w:rFonts w:ascii="Times New Roman CYR" w:eastAsia="Arial Unicode MS" w:hAnsi="Times New Roman CYR"/>
      <w:b/>
      <w:bCs/>
      <w:i/>
      <w:iCs/>
      <w:sz w:val="26"/>
      <w:szCs w:val="26"/>
    </w:rPr>
  </w:style>
  <w:style w:type="character" w:customStyle="1" w:styleId="60">
    <w:name w:val="Заголовок 6 Знак"/>
    <w:basedOn w:val="ac"/>
    <w:link w:val="6"/>
    <w:uiPriority w:val="99"/>
    <w:locked/>
    <w:rsid w:val="0054706B"/>
    <w:rPr>
      <w:b/>
      <w:bCs/>
    </w:rPr>
  </w:style>
  <w:style w:type="character" w:customStyle="1" w:styleId="70">
    <w:name w:val="Заголовок 7 Знак"/>
    <w:basedOn w:val="ac"/>
    <w:link w:val="7"/>
    <w:uiPriority w:val="99"/>
    <w:locked/>
    <w:rsid w:val="0054706B"/>
    <w:rPr>
      <w:sz w:val="24"/>
      <w:szCs w:val="24"/>
    </w:rPr>
  </w:style>
  <w:style w:type="character" w:customStyle="1" w:styleId="80">
    <w:name w:val="Заголовок 8 Знак"/>
    <w:basedOn w:val="ac"/>
    <w:link w:val="8"/>
    <w:uiPriority w:val="99"/>
    <w:locked/>
    <w:rsid w:val="0054706B"/>
    <w:rPr>
      <w:i/>
      <w:iCs/>
      <w:sz w:val="24"/>
      <w:szCs w:val="24"/>
    </w:rPr>
  </w:style>
  <w:style w:type="character" w:customStyle="1" w:styleId="90">
    <w:name w:val="Заголовок 9 Знак"/>
    <w:basedOn w:val="ac"/>
    <w:link w:val="9"/>
    <w:uiPriority w:val="99"/>
    <w:locked/>
    <w:rsid w:val="0054706B"/>
    <w:rPr>
      <w:rFonts w:ascii="Arial" w:hAnsi="Arial" w:cs="Arial"/>
    </w:rPr>
  </w:style>
  <w:style w:type="character" w:styleId="af">
    <w:name w:val="Hyperlink"/>
    <w:basedOn w:val="ac"/>
    <w:uiPriority w:val="99"/>
    <w:rsid w:val="0054706B"/>
    <w:rPr>
      <w:rFonts w:cs="Times New Roman"/>
      <w:color w:val="0000FF"/>
      <w:u w:val="single"/>
    </w:rPr>
  </w:style>
  <w:style w:type="character" w:styleId="af0">
    <w:name w:val="FollowedHyperlink"/>
    <w:basedOn w:val="ac"/>
    <w:uiPriority w:val="99"/>
    <w:rsid w:val="0054706B"/>
    <w:rPr>
      <w:rFonts w:cs="Times New Roman"/>
      <w:color w:val="800080"/>
      <w:u w:val="single"/>
    </w:rPr>
  </w:style>
  <w:style w:type="character" w:customStyle="1" w:styleId="14">
    <w:name w:val="Заголовок 1 Знак"/>
    <w:aliases w:val="Document Header1 Знак,H1 Знак1,H1 Знак Знак,Headi... Знак,Heading 1iz Знак,Б1 Знак,Б11 Знак,Введение... Знак,Заголовок параграфа (1.) Знак"/>
    <w:basedOn w:val="ac"/>
    <w:link w:val="13"/>
    <w:uiPriority w:val="99"/>
    <w:locked/>
    <w:rsid w:val="0054706B"/>
    <w:rPr>
      <w:iCs/>
      <w:sz w:val="24"/>
      <w:szCs w:val="24"/>
    </w:rPr>
  </w:style>
  <w:style w:type="character" w:customStyle="1" w:styleId="110">
    <w:name w:val="Заголовок 1 Знак1"/>
    <w:aliases w:val="Document Header1 Знак1,H1 Знак2,H1 Знак Знак1,Headi... Знак1,Heading 1iz Знак1,Б1 Знак1,Б11 Знак1,Введение... Знак1,Заголовок параграфа (1.) Знак1"/>
    <w:basedOn w:val="ac"/>
    <w:uiPriority w:val="99"/>
    <w:locked/>
    <w:rsid w:val="0054706B"/>
    <w:rPr>
      <w:rFonts w:ascii="Cambria" w:hAnsi="Cambria" w:cs="Times New Roman"/>
      <w:b/>
      <w:bCs/>
      <w:color w:val="365F91"/>
      <w:sz w:val="28"/>
      <w:szCs w:val="28"/>
    </w:rPr>
  </w:style>
  <w:style w:type="character" w:customStyle="1" w:styleId="210">
    <w:name w:val="Заголовок 2 Знак1"/>
    <w:aliases w:val="2 Знак1,22 Знак1,A Знак1,A.B.C. Знак1,CHS Знак1,Gliederung2 Знак1,H Знак1,H2 Знак2,H2 Знак Знак1,H2-Heading 2 Знак1,H21 Знак1,H22 Знак1,HD2 Знак1,Header2 Знак1,Heading 2 Hidden Знак1,Heading Indent No L2 Знак1,Heading2 Знак1,Major Зна"/>
    <w:basedOn w:val="ac"/>
    <w:uiPriority w:val="99"/>
    <w:locked/>
    <w:rsid w:val="0054706B"/>
    <w:rPr>
      <w:rFonts w:cs="Times New Roman"/>
      <w:b/>
      <w:snapToGrid w:val="0"/>
      <w:sz w:val="28"/>
      <w:lang w:val="ru-RU" w:eastAsia="ru-RU" w:bidi="ar-SA"/>
    </w:rPr>
  </w:style>
  <w:style w:type="character" w:customStyle="1" w:styleId="311">
    <w:name w:val="Заголовок 3 Знак1"/>
    <w:aliases w:val="H3 Знак1"/>
    <w:basedOn w:val="ac"/>
    <w:uiPriority w:val="99"/>
    <w:locked/>
    <w:rsid w:val="0054706B"/>
    <w:rPr>
      <w:rFonts w:ascii="Cambria" w:hAnsi="Cambria" w:cs="Times New Roman"/>
      <w:b/>
      <w:bCs/>
      <w:color w:val="4F81BD"/>
      <w:sz w:val="24"/>
      <w:szCs w:val="24"/>
    </w:rPr>
  </w:style>
  <w:style w:type="paragraph" w:styleId="HTML">
    <w:name w:val="HTML Preformatted"/>
    <w:basedOn w:val="ab"/>
    <w:link w:val="HTML0"/>
    <w:uiPriority w:val="99"/>
    <w:rsid w:val="005470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c"/>
    <w:link w:val="HTML"/>
    <w:uiPriority w:val="99"/>
    <w:locked/>
    <w:rsid w:val="0054706B"/>
    <w:rPr>
      <w:rFonts w:ascii="Courier New" w:hAnsi="Courier New" w:cs="Courier New"/>
    </w:rPr>
  </w:style>
  <w:style w:type="paragraph" w:styleId="af1">
    <w:name w:val="Balloon Text"/>
    <w:basedOn w:val="ab"/>
    <w:link w:val="28"/>
    <w:unhideWhenUsed/>
    <w:locked/>
    <w:rsid w:val="00C15772"/>
    <w:rPr>
      <w:rFonts w:ascii="Tahoma" w:hAnsi="Tahoma" w:cs="Tahoma"/>
      <w:sz w:val="16"/>
      <w:szCs w:val="16"/>
    </w:rPr>
  </w:style>
  <w:style w:type="paragraph" w:styleId="15">
    <w:name w:val="toc 1"/>
    <w:basedOn w:val="ab"/>
    <w:next w:val="ab"/>
    <w:autoRedefine/>
    <w:uiPriority w:val="99"/>
    <w:rsid w:val="00D817C3"/>
    <w:pPr>
      <w:tabs>
        <w:tab w:val="left" w:pos="426"/>
        <w:tab w:val="right" w:leader="dot" w:pos="9923"/>
      </w:tabs>
    </w:pPr>
    <w:rPr>
      <w:noProof/>
      <w:szCs w:val="20"/>
    </w:rPr>
  </w:style>
  <w:style w:type="paragraph" w:styleId="29">
    <w:name w:val="toc 2"/>
    <w:basedOn w:val="ab"/>
    <w:next w:val="ab"/>
    <w:autoRedefine/>
    <w:uiPriority w:val="99"/>
    <w:rsid w:val="00D817C3"/>
    <w:pPr>
      <w:tabs>
        <w:tab w:val="left" w:pos="426"/>
        <w:tab w:val="right" w:leader="dot" w:pos="9923"/>
        <w:tab w:val="right" w:pos="10348"/>
      </w:tabs>
      <w:ind w:right="74"/>
    </w:pPr>
    <w:rPr>
      <w:b/>
      <w:noProof/>
    </w:rPr>
  </w:style>
  <w:style w:type="paragraph" w:styleId="35">
    <w:name w:val="toc 3"/>
    <w:basedOn w:val="ab"/>
    <w:next w:val="ab"/>
    <w:autoRedefine/>
    <w:uiPriority w:val="99"/>
    <w:rsid w:val="00D817C3"/>
    <w:pPr>
      <w:tabs>
        <w:tab w:val="left" w:pos="1100"/>
        <w:tab w:val="right" w:leader="dot" w:pos="10065"/>
      </w:tabs>
      <w:ind w:right="141" w:hanging="142"/>
      <w:jc w:val="both"/>
    </w:pPr>
    <w:rPr>
      <w:noProof/>
      <w:color w:val="00B050"/>
      <w:szCs w:val="20"/>
    </w:rPr>
  </w:style>
  <w:style w:type="paragraph" w:styleId="42">
    <w:name w:val="toc 4"/>
    <w:basedOn w:val="ab"/>
    <w:next w:val="ab"/>
    <w:autoRedefine/>
    <w:uiPriority w:val="99"/>
    <w:rsid w:val="00D817C3"/>
    <w:pPr>
      <w:ind w:left="720"/>
    </w:pPr>
    <w:rPr>
      <w:szCs w:val="20"/>
    </w:rPr>
  </w:style>
  <w:style w:type="paragraph" w:styleId="52">
    <w:name w:val="toc 5"/>
    <w:basedOn w:val="ab"/>
    <w:next w:val="ab"/>
    <w:autoRedefine/>
    <w:uiPriority w:val="99"/>
    <w:rsid w:val="00D817C3"/>
    <w:pPr>
      <w:ind w:left="960"/>
    </w:pPr>
    <w:rPr>
      <w:szCs w:val="20"/>
    </w:rPr>
  </w:style>
  <w:style w:type="paragraph" w:styleId="61">
    <w:name w:val="toc 6"/>
    <w:basedOn w:val="ab"/>
    <w:next w:val="ab"/>
    <w:autoRedefine/>
    <w:uiPriority w:val="99"/>
    <w:rsid w:val="00D817C3"/>
    <w:pPr>
      <w:ind w:left="1200"/>
    </w:pPr>
    <w:rPr>
      <w:szCs w:val="20"/>
    </w:rPr>
  </w:style>
  <w:style w:type="paragraph" w:styleId="71">
    <w:name w:val="toc 7"/>
    <w:basedOn w:val="ab"/>
    <w:next w:val="ab"/>
    <w:autoRedefine/>
    <w:uiPriority w:val="99"/>
    <w:rsid w:val="00D817C3"/>
    <w:pPr>
      <w:ind w:left="1440"/>
    </w:pPr>
    <w:rPr>
      <w:szCs w:val="20"/>
    </w:rPr>
  </w:style>
  <w:style w:type="paragraph" w:styleId="81">
    <w:name w:val="toc 8"/>
    <w:basedOn w:val="ab"/>
    <w:next w:val="ab"/>
    <w:autoRedefine/>
    <w:uiPriority w:val="99"/>
    <w:rsid w:val="00D817C3"/>
    <w:pPr>
      <w:ind w:left="1680"/>
    </w:pPr>
    <w:rPr>
      <w:szCs w:val="20"/>
    </w:rPr>
  </w:style>
  <w:style w:type="paragraph" w:styleId="91">
    <w:name w:val="toc 9"/>
    <w:basedOn w:val="ab"/>
    <w:next w:val="ab"/>
    <w:autoRedefine/>
    <w:uiPriority w:val="99"/>
    <w:rsid w:val="00D817C3"/>
    <w:pPr>
      <w:ind w:left="1920"/>
    </w:pPr>
    <w:rPr>
      <w:szCs w:val="20"/>
    </w:rPr>
  </w:style>
  <w:style w:type="paragraph" w:styleId="af2">
    <w:name w:val="footnote text"/>
    <w:basedOn w:val="ab"/>
    <w:link w:val="af3"/>
    <w:uiPriority w:val="99"/>
    <w:rsid w:val="00D817C3"/>
    <w:pPr>
      <w:snapToGrid w:val="0"/>
      <w:spacing w:line="360" w:lineRule="auto"/>
      <w:ind w:firstLine="567"/>
      <w:jc w:val="both"/>
    </w:pPr>
    <w:rPr>
      <w:szCs w:val="20"/>
    </w:rPr>
  </w:style>
  <w:style w:type="character" w:customStyle="1" w:styleId="af3">
    <w:name w:val="Текст сноски Знак"/>
    <w:basedOn w:val="ac"/>
    <w:link w:val="af2"/>
    <w:uiPriority w:val="99"/>
    <w:locked/>
    <w:rsid w:val="0054706B"/>
    <w:rPr>
      <w:szCs w:val="20"/>
    </w:rPr>
  </w:style>
  <w:style w:type="character" w:customStyle="1" w:styleId="28">
    <w:name w:val="Текст выноски Знак2"/>
    <w:basedOn w:val="ac"/>
    <w:link w:val="af1"/>
    <w:rsid w:val="00673799"/>
    <w:rPr>
      <w:rFonts w:ascii="Tahoma" w:hAnsi="Tahoma" w:cs="Tahoma"/>
      <w:sz w:val="16"/>
      <w:szCs w:val="16"/>
    </w:rPr>
  </w:style>
  <w:style w:type="character" w:customStyle="1" w:styleId="CommentTextChar">
    <w:name w:val="Comment Text Char"/>
    <w:basedOn w:val="ac"/>
    <w:uiPriority w:val="99"/>
    <w:locked/>
    <w:rsid w:val="00F934BA"/>
    <w:rPr>
      <w:rFonts w:cs="Times New Roman"/>
    </w:rPr>
  </w:style>
  <w:style w:type="character" w:customStyle="1" w:styleId="af4">
    <w:name w:val="Текст примечания Знак"/>
    <w:basedOn w:val="ac"/>
    <w:uiPriority w:val="99"/>
    <w:locked/>
    <w:rsid w:val="00C15772"/>
    <w:rPr>
      <w:sz w:val="20"/>
      <w:szCs w:val="20"/>
    </w:rPr>
  </w:style>
  <w:style w:type="character" w:customStyle="1" w:styleId="HeaderChar">
    <w:name w:val="Header Char"/>
    <w:aliases w:val="Heder Char,Titul Char"/>
    <w:uiPriority w:val="99"/>
    <w:locked/>
    <w:rsid w:val="0054706B"/>
    <w:rPr>
      <w:rFonts w:ascii="Courier New" w:hAnsi="Courier New"/>
      <w:lang w:val="ru-RU" w:eastAsia="ru-RU"/>
    </w:rPr>
  </w:style>
  <w:style w:type="character" w:styleId="af5">
    <w:name w:val="annotation reference"/>
    <w:basedOn w:val="ac"/>
    <w:uiPriority w:val="99"/>
    <w:unhideWhenUsed/>
    <w:locked/>
    <w:rsid w:val="00C15772"/>
    <w:rPr>
      <w:sz w:val="16"/>
      <w:szCs w:val="16"/>
    </w:rPr>
  </w:style>
  <w:style w:type="character" w:customStyle="1" w:styleId="af6">
    <w:name w:val="Верхний колонтитул Знак"/>
    <w:aliases w:val="Heder Знак,Titul Знак"/>
    <w:basedOn w:val="ac"/>
    <w:link w:val="af7"/>
    <w:uiPriority w:val="99"/>
    <w:locked/>
    <w:rsid w:val="00126407"/>
    <w:rPr>
      <w:rFonts w:ascii="Courier New" w:hAnsi="Courier New" w:cs="Courier New"/>
      <w:sz w:val="20"/>
      <w:szCs w:val="20"/>
    </w:rPr>
  </w:style>
  <w:style w:type="character" w:customStyle="1" w:styleId="16">
    <w:name w:val="Верхний колонтитул Знак1"/>
    <w:aliases w:val="Heder Знак1,Titul Знак1,Верхний колонтитул Знак2"/>
    <w:basedOn w:val="ac"/>
    <w:uiPriority w:val="99"/>
    <w:locked/>
    <w:rsid w:val="0054706B"/>
    <w:rPr>
      <w:rFonts w:cs="Times New Roman"/>
      <w:sz w:val="24"/>
      <w:szCs w:val="24"/>
    </w:rPr>
  </w:style>
  <w:style w:type="paragraph" w:styleId="af8">
    <w:name w:val="annotation text"/>
    <w:basedOn w:val="ab"/>
    <w:link w:val="2a"/>
    <w:uiPriority w:val="99"/>
    <w:unhideWhenUsed/>
    <w:locked/>
    <w:rsid w:val="00C15772"/>
    <w:rPr>
      <w:sz w:val="20"/>
      <w:szCs w:val="20"/>
    </w:rPr>
  </w:style>
  <w:style w:type="character" w:customStyle="1" w:styleId="af9">
    <w:name w:val="Нижний колонтитул Знак"/>
    <w:basedOn w:val="ac"/>
    <w:link w:val="afa"/>
    <w:uiPriority w:val="99"/>
    <w:locked/>
    <w:rsid w:val="0054706B"/>
    <w:rPr>
      <w:rFonts w:ascii="Courier New" w:hAnsi="Courier New" w:cs="Courier New"/>
      <w:sz w:val="20"/>
      <w:szCs w:val="20"/>
    </w:rPr>
  </w:style>
  <w:style w:type="paragraph" w:styleId="afb">
    <w:name w:val="caption"/>
    <w:basedOn w:val="ab"/>
    <w:next w:val="ab"/>
    <w:uiPriority w:val="35"/>
    <w:qFormat/>
    <w:rsid w:val="00D817C3"/>
    <w:pPr>
      <w:pageBreakBefore/>
      <w:suppressAutoHyphens/>
      <w:snapToGrid w:val="0"/>
      <w:spacing w:before="120" w:after="120"/>
      <w:jc w:val="both"/>
    </w:pPr>
    <w:rPr>
      <w:i/>
    </w:rPr>
  </w:style>
  <w:style w:type="paragraph" w:styleId="afc">
    <w:name w:val="endnote text"/>
    <w:basedOn w:val="ab"/>
    <w:link w:val="afd"/>
    <w:uiPriority w:val="99"/>
    <w:rsid w:val="0054706B"/>
    <w:rPr>
      <w:sz w:val="20"/>
      <w:szCs w:val="20"/>
    </w:rPr>
  </w:style>
  <w:style w:type="character" w:customStyle="1" w:styleId="afd">
    <w:name w:val="Текст концевой сноски Знак"/>
    <w:basedOn w:val="ac"/>
    <w:link w:val="afc"/>
    <w:uiPriority w:val="99"/>
    <w:locked/>
    <w:rsid w:val="0054706B"/>
    <w:rPr>
      <w:rFonts w:cs="Times New Roman"/>
    </w:rPr>
  </w:style>
  <w:style w:type="paragraph" w:styleId="a0">
    <w:name w:val="List Number"/>
    <w:basedOn w:val="ab"/>
    <w:uiPriority w:val="99"/>
    <w:semiHidden/>
    <w:rsid w:val="00D817C3"/>
    <w:pPr>
      <w:numPr>
        <w:numId w:val="3"/>
      </w:numPr>
      <w:ind w:left="360"/>
    </w:pPr>
  </w:style>
  <w:style w:type="paragraph" w:styleId="2b">
    <w:name w:val="List 2"/>
    <w:basedOn w:val="ab"/>
    <w:uiPriority w:val="99"/>
    <w:semiHidden/>
    <w:rsid w:val="00D817C3"/>
    <w:pPr>
      <w:ind w:left="566" w:hanging="283"/>
    </w:pPr>
  </w:style>
  <w:style w:type="paragraph" w:styleId="2">
    <w:name w:val="List Bullet 2"/>
    <w:basedOn w:val="ab"/>
    <w:uiPriority w:val="99"/>
    <w:semiHidden/>
    <w:rsid w:val="00D817C3"/>
    <w:pPr>
      <w:numPr>
        <w:numId w:val="4"/>
      </w:numPr>
    </w:pPr>
  </w:style>
  <w:style w:type="paragraph" w:styleId="36">
    <w:name w:val="List Bullet 3"/>
    <w:basedOn w:val="ab"/>
    <w:uiPriority w:val="99"/>
    <w:semiHidden/>
    <w:rsid w:val="00D817C3"/>
    <w:pPr>
      <w:tabs>
        <w:tab w:val="num" w:pos="926"/>
        <w:tab w:val="num" w:pos="1492"/>
      </w:tabs>
      <w:ind w:left="926" w:hanging="360"/>
    </w:pPr>
  </w:style>
  <w:style w:type="paragraph" w:styleId="3">
    <w:name w:val="List Number 3"/>
    <w:basedOn w:val="ab"/>
    <w:uiPriority w:val="99"/>
    <w:semiHidden/>
    <w:rsid w:val="00D817C3"/>
    <w:pPr>
      <w:numPr>
        <w:numId w:val="2"/>
      </w:numPr>
      <w:tabs>
        <w:tab w:val="clear" w:pos="360"/>
        <w:tab w:val="num" w:pos="926"/>
      </w:tabs>
      <w:ind w:left="926"/>
    </w:pPr>
  </w:style>
  <w:style w:type="character" w:customStyle="1" w:styleId="2a">
    <w:name w:val="Текст примечания Знак2"/>
    <w:basedOn w:val="ac"/>
    <w:link w:val="af8"/>
    <w:rsid w:val="0064381F"/>
    <w:rPr>
      <w:sz w:val="20"/>
      <w:szCs w:val="20"/>
    </w:rPr>
  </w:style>
  <w:style w:type="character" w:customStyle="1" w:styleId="afe">
    <w:name w:val="Основной текст Знак"/>
    <w:aliases w:val="L1 Body Text Знак"/>
    <w:basedOn w:val="ac"/>
    <w:link w:val="aff"/>
    <w:uiPriority w:val="99"/>
    <w:locked/>
    <w:rsid w:val="0054706B"/>
    <w:rPr>
      <w:sz w:val="24"/>
      <w:szCs w:val="24"/>
    </w:rPr>
  </w:style>
  <w:style w:type="paragraph" w:styleId="aff0">
    <w:name w:val="annotation subject"/>
    <w:basedOn w:val="af8"/>
    <w:next w:val="af8"/>
    <w:link w:val="2c"/>
    <w:unhideWhenUsed/>
    <w:locked/>
    <w:rsid w:val="00C15772"/>
    <w:rPr>
      <w:b/>
      <w:bCs/>
    </w:rPr>
  </w:style>
  <w:style w:type="character" w:customStyle="1" w:styleId="aff1">
    <w:name w:val="Основной текст с отступом Знак"/>
    <w:basedOn w:val="ac"/>
    <w:link w:val="aff2"/>
    <w:uiPriority w:val="99"/>
    <w:locked/>
    <w:rsid w:val="0054706B"/>
    <w:rPr>
      <w:color w:val="000000"/>
      <w:sz w:val="24"/>
      <w:szCs w:val="24"/>
    </w:rPr>
  </w:style>
  <w:style w:type="paragraph" w:styleId="aff3">
    <w:name w:val="List Continue"/>
    <w:basedOn w:val="ab"/>
    <w:uiPriority w:val="99"/>
    <w:semiHidden/>
    <w:rsid w:val="00D817C3"/>
    <w:pPr>
      <w:spacing w:after="120"/>
      <w:ind w:left="283"/>
    </w:pPr>
  </w:style>
  <w:style w:type="character" w:customStyle="1" w:styleId="2c">
    <w:name w:val="Тема примечания Знак2"/>
    <w:basedOn w:val="2a"/>
    <w:link w:val="aff0"/>
    <w:rsid w:val="0064381F"/>
    <w:rPr>
      <w:b/>
      <w:bCs/>
      <w:sz w:val="20"/>
      <w:szCs w:val="20"/>
    </w:rPr>
  </w:style>
  <w:style w:type="character" w:customStyle="1" w:styleId="2d">
    <w:name w:val="Основной текст 2 Знак"/>
    <w:basedOn w:val="ac"/>
    <w:link w:val="2e"/>
    <w:uiPriority w:val="99"/>
    <w:locked/>
    <w:rsid w:val="0054706B"/>
    <w:rPr>
      <w:sz w:val="24"/>
      <w:szCs w:val="24"/>
    </w:rPr>
  </w:style>
  <w:style w:type="character" w:customStyle="1" w:styleId="130">
    <w:name w:val="Заголовок 1 Знак3"/>
    <w:basedOn w:val="ac"/>
    <w:rsid w:val="00D817C3"/>
    <w:rPr>
      <w:rFonts w:asciiTheme="majorHAnsi" w:eastAsiaTheme="majorEastAsia" w:hAnsiTheme="majorHAnsi" w:cstheme="majorBidi"/>
      <w:b/>
      <w:bCs/>
      <w:color w:val="365F91" w:themeColor="accent1" w:themeShade="BF"/>
      <w:sz w:val="28"/>
      <w:szCs w:val="28"/>
    </w:rPr>
  </w:style>
  <w:style w:type="character" w:customStyle="1" w:styleId="37">
    <w:name w:val="Основной текст 3 Знак"/>
    <w:basedOn w:val="ac"/>
    <w:link w:val="38"/>
    <w:uiPriority w:val="99"/>
    <w:locked/>
    <w:rsid w:val="0054706B"/>
    <w:rPr>
      <w:sz w:val="16"/>
      <w:szCs w:val="16"/>
    </w:rPr>
  </w:style>
  <w:style w:type="character" w:customStyle="1" w:styleId="230">
    <w:name w:val="Заголовок 2 Знак3"/>
    <w:basedOn w:val="ac"/>
    <w:rsid w:val="00D817C3"/>
    <w:rPr>
      <w:rFonts w:asciiTheme="majorHAnsi" w:eastAsiaTheme="majorEastAsia" w:hAnsiTheme="majorHAnsi" w:cstheme="majorBidi"/>
      <w:b/>
      <w:bCs/>
      <w:color w:val="4F81BD" w:themeColor="accent1"/>
      <w:sz w:val="26"/>
      <w:szCs w:val="26"/>
    </w:rPr>
  </w:style>
  <w:style w:type="character" w:customStyle="1" w:styleId="2f">
    <w:name w:val="Основной текст с отступом 2 Знак"/>
    <w:basedOn w:val="ac"/>
    <w:link w:val="2f0"/>
    <w:uiPriority w:val="99"/>
    <w:locked/>
    <w:rsid w:val="0054706B"/>
    <w:rPr>
      <w:sz w:val="24"/>
      <w:szCs w:val="24"/>
    </w:rPr>
  </w:style>
  <w:style w:type="character" w:customStyle="1" w:styleId="330">
    <w:name w:val="Заголовок 3 Знак3"/>
    <w:basedOn w:val="ac"/>
    <w:rsid w:val="00D817C3"/>
    <w:rPr>
      <w:rFonts w:asciiTheme="majorHAnsi" w:eastAsiaTheme="majorEastAsia" w:hAnsiTheme="majorHAnsi" w:cstheme="majorBidi"/>
      <w:b/>
      <w:bCs/>
      <w:color w:val="4F81BD" w:themeColor="accent1"/>
    </w:rPr>
  </w:style>
  <w:style w:type="character" w:customStyle="1" w:styleId="39">
    <w:name w:val="Основной текст с отступом 3 Знак"/>
    <w:basedOn w:val="ac"/>
    <w:link w:val="3a"/>
    <w:uiPriority w:val="99"/>
    <w:locked/>
    <w:rsid w:val="0054706B"/>
    <w:rPr>
      <w:color w:val="0000FF"/>
      <w:sz w:val="24"/>
      <w:szCs w:val="24"/>
      <w:u w:val="single"/>
    </w:rPr>
  </w:style>
  <w:style w:type="character" w:customStyle="1" w:styleId="420">
    <w:name w:val="Заголовок 4 Знак2"/>
    <w:basedOn w:val="ac"/>
    <w:rsid w:val="00D817C3"/>
    <w:rPr>
      <w:rFonts w:asciiTheme="majorHAnsi" w:eastAsiaTheme="majorEastAsia" w:hAnsiTheme="majorHAnsi" w:cstheme="majorBidi"/>
      <w:b/>
      <w:bCs/>
      <w:i/>
      <w:iCs/>
      <w:color w:val="4F81BD" w:themeColor="accent1"/>
    </w:rPr>
  </w:style>
  <w:style w:type="character" w:customStyle="1" w:styleId="520">
    <w:name w:val="Заголовок 5 Знак2"/>
    <w:basedOn w:val="ac"/>
    <w:rsid w:val="00D817C3"/>
    <w:rPr>
      <w:rFonts w:asciiTheme="majorHAnsi" w:eastAsiaTheme="majorEastAsia" w:hAnsiTheme="majorHAnsi" w:cstheme="majorBidi"/>
      <w:color w:val="243F60" w:themeColor="accent1" w:themeShade="7F"/>
    </w:rPr>
  </w:style>
  <w:style w:type="character" w:customStyle="1" w:styleId="aff4">
    <w:name w:val="Схема документа Знак"/>
    <w:basedOn w:val="ac"/>
    <w:link w:val="aff5"/>
    <w:uiPriority w:val="99"/>
    <w:semiHidden/>
    <w:locked/>
    <w:rsid w:val="0054706B"/>
    <w:rPr>
      <w:rFonts w:ascii="Tahoma" w:hAnsi="Tahoma" w:cs="Tahoma"/>
      <w:sz w:val="24"/>
      <w:szCs w:val="20"/>
      <w:shd w:val="clear" w:color="auto" w:fill="000080"/>
    </w:rPr>
  </w:style>
  <w:style w:type="character" w:customStyle="1" w:styleId="62">
    <w:name w:val="Заголовок 6 Знак2"/>
    <w:basedOn w:val="ac"/>
    <w:rsid w:val="00D817C3"/>
    <w:rPr>
      <w:rFonts w:asciiTheme="majorHAnsi" w:eastAsiaTheme="majorEastAsia" w:hAnsiTheme="majorHAnsi" w:cstheme="majorBidi"/>
      <w:i/>
      <w:iCs/>
      <w:color w:val="243F60" w:themeColor="accent1" w:themeShade="7F"/>
    </w:rPr>
  </w:style>
  <w:style w:type="character" w:customStyle="1" w:styleId="PlainTextChar">
    <w:name w:val="Plain Text Char"/>
    <w:basedOn w:val="ac"/>
    <w:uiPriority w:val="99"/>
    <w:locked/>
    <w:rsid w:val="00F934BA"/>
    <w:rPr>
      <w:rFonts w:ascii="Courier New" w:hAnsi="Courier New" w:cs="Courier New"/>
      <w:snapToGrid w:val="0"/>
    </w:rPr>
  </w:style>
  <w:style w:type="character" w:customStyle="1" w:styleId="aff6">
    <w:name w:val="Текст Знак"/>
    <w:basedOn w:val="ac"/>
    <w:link w:val="aff7"/>
    <w:uiPriority w:val="99"/>
    <w:locked/>
    <w:rsid w:val="0054706B"/>
    <w:rPr>
      <w:rFonts w:ascii="Courier New" w:hAnsi="Courier New"/>
      <w:sz w:val="20"/>
      <w:szCs w:val="20"/>
    </w:rPr>
  </w:style>
  <w:style w:type="character" w:customStyle="1" w:styleId="72">
    <w:name w:val="Заголовок 7 Знак2"/>
    <w:basedOn w:val="ac"/>
    <w:rsid w:val="00D817C3"/>
    <w:rPr>
      <w:rFonts w:asciiTheme="majorHAnsi" w:eastAsiaTheme="majorEastAsia" w:hAnsiTheme="majorHAnsi" w:cstheme="majorBidi"/>
      <w:i/>
      <w:iCs/>
      <w:color w:val="404040" w:themeColor="text1" w:themeTint="BF"/>
    </w:rPr>
  </w:style>
  <w:style w:type="character" w:customStyle="1" w:styleId="aff8">
    <w:name w:val="Тема примечания Знак"/>
    <w:basedOn w:val="af4"/>
    <w:uiPriority w:val="99"/>
    <w:locked/>
    <w:rsid w:val="00C15772"/>
    <w:rPr>
      <w:b/>
      <w:bCs/>
      <w:sz w:val="20"/>
      <w:szCs w:val="20"/>
    </w:rPr>
  </w:style>
  <w:style w:type="character" w:customStyle="1" w:styleId="82">
    <w:name w:val="Заголовок 8 Знак2"/>
    <w:basedOn w:val="ac"/>
    <w:rsid w:val="00D817C3"/>
    <w:rPr>
      <w:rFonts w:asciiTheme="majorHAnsi" w:eastAsiaTheme="majorEastAsia" w:hAnsiTheme="majorHAnsi" w:cstheme="majorBidi"/>
      <w:color w:val="404040" w:themeColor="text1" w:themeTint="BF"/>
      <w:sz w:val="20"/>
      <w:szCs w:val="20"/>
    </w:rPr>
  </w:style>
  <w:style w:type="character" w:customStyle="1" w:styleId="aff9">
    <w:name w:val="Текст выноски Знак"/>
    <w:basedOn w:val="ac"/>
    <w:uiPriority w:val="99"/>
    <w:locked/>
    <w:rsid w:val="00C15772"/>
    <w:rPr>
      <w:rFonts w:ascii="Tahoma" w:hAnsi="Tahoma" w:cs="Tahoma"/>
      <w:sz w:val="16"/>
      <w:szCs w:val="16"/>
    </w:rPr>
  </w:style>
  <w:style w:type="paragraph" w:customStyle="1" w:styleId="17">
    <w:name w:val="Рецензия1"/>
    <w:uiPriority w:val="99"/>
    <w:semiHidden/>
    <w:rsid w:val="0054706B"/>
    <w:rPr>
      <w:sz w:val="24"/>
      <w:szCs w:val="24"/>
    </w:rPr>
  </w:style>
  <w:style w:type="paragraph" w:customStyle="1" w:styleId="18">
    <w:name w:val="Абзац списка1"/>
    <w:basedOn w:val="ab"/>
    <w:link w:val="ListParagraph"/>
    <w:uiPriority w:val="99"/>
    <w:rsid w:val="0054706B"/>
    <w:pPr>
      <w:spacing w:after="200" w:line="276" w:lineRule="auto"/>
      <w:ind w:left="720"/>
      <w:contextualSpacing/>
    </w:pPr>
    <w:rPr>
      <w:rFonts w:ascii="Calibri" w:hAnsi="Calibri"/>
      <w:lang w:eastAsia="en-US"/>
    </w:rPr>
  </w:style>
  <w:style w:type="paragraph" w:customStyle="1" w:styleId="ConsNormal">
    <w:name w:val="ConsNormal"/>
    <w:uiPriority w:val="99"/>
    <w:rsid w:val="0054706B"/>
    <w:pPr>
      <w:autoSpaceDE w:val="0"/>
      <w:autoSpaceDN w:val="0"/>
      <w:adjustRightInd w:val="0"/>
      <w:ind w:right="19772" w:firstLine="720"/>
    </w:pPr>
    <w:rPr>
      <w:rFonts w:ascii="Arial" w:hAnsi="Arial" w:cs="Arial"/>
      <w:sz w:val="20"/>
      <w:szCs w:val="20"/>
    </w:rPr>
  </w:style>
  <w:style w:type="paragraph" w:customStyle="1" w:styleId="ConsTitle">
    <w:name w:val="ConsTitle"/>
    <w:uiPriority w:val="99"/>
    <w:rsid w:val="0054706B"/>
    <w:pPr>
      <w:autoSpaceDE w:val="0"/>
      <w:autoSpaceDN w:val="0"/>
      <w:adjustRightInd w:val="0"/>
      <w:ind w:right="19772"/>
    </w:pPr>
    <w:rPr>
      <w:rFonts w:ascii="Arial" w:hAnsi="Arial" w:cs="Arial"/>
      <w:b/>
      <w:bCs/>
      <w:sz w:val="14"/>
      <w:szCs w:val="14"/>
    </w:rPr>
  </w:style>
  <w:style w:type="character" w:customStyle="1" w:styleId="92">
    <w:name w:val="Заголовок 9 Знак2"/>
    <w:basedOn w:val="ac"/>
    <w:rsid w:val="00D817C3"/>
    <w:rPr>
      <w:rFonts w:asciiTheme="majorHAnsi" w:eastAsiaTheme="majorEastAsia" w:hAnsiTheme="majorHAnsi" w:cstheme="majorBidi"/>
      <w:i/>
      <w:iCs/>
      <w:color w:val="404040" w:themeColor="text1" w:themeTint="BF"/>
      <w:sz w:val="20"/>
      <w:szCs w:val="20"/>
    </w:rPr>
  </w:style>
  <w:style w:type="paragraph" w:customStyle="1" w:styleId="affa">
    <w:name w:val="Знак"/>
    <w:basedOn w:val="ab"/>
    <w:uiPriority w:val="99"/>
    <w:rsid w:val="0054706B"/>
    <w:pPr>
      <w:tabs>
        <w:tab w:val="num" w:pos="360"/>
      </w:tabs>
      <w:spacing w:after="160" w:line="240" w:lineRule="exact"/>
    </w:pPr>
    <w:rPr>
      <w:rFonts w:ascii="Verdana" w:hAnsi="Verdana" w:cs="Verdana"/>
      <w:sz w:val="20"/>
      <w:szCs w:val="20"/>
      <w:lang w:val="en-US" w:eastAsia="en-US"/>
    </w:rPr>
  </w:style>
  <w:style w:type="paragraph" w:customStyle="1" w:styleId="affb">
    <w:name w:val="Знак Знак Знак Знак"/>
    <w:basedOn w:val="ab"/>
    <w:uiPriority w:val="99"/>
    <w:rsid w:val="0054706B"/>
    <w:pPr>
      <w:spacing w:after="160" w:line="240" w:lineRule="exact"/>
    </w:pPr>
    <w:rPr>
      <w:rFonts w:ascii="Verdana" w:hAnsi="Verdana" w:cs="Verdana"/>
      <w:sz w:val="20"/>
      <w:szCs w:val="20"/>
      <w:lang w:val="en-US" w:eastAsia="en-US"/>
    </w:rPr>
  </w:style>
  <w:style w:type="paragraph" w:customStyle="1" w:styleId="111">
    <w:name w:val="заголовок 11"/>
    <w:basedOn w:val="ab"/>
    <w:next w:val="ab"/>
    <w:uiPriority w:val="99"/>
    <w:rsid w:val="00D817C3"/>
    <w:pPr>
      <w:keepNext/>
      <w:snapToGrid w:val="0"/>
      <w:jc w:val="center"/>
    </w:pPr>
    <w:rPr>
      <w:szCs w:val="20"/>
    </w:rPr>
  </w:style>
  <w:style w:type="paragraph" w:customStyle="1" w:styleId="19">
    <w:name w:val="заголовок 1"/>
    <w:basedOn w:val="ab"/>
    <w:next w:val="ab"/>
    <w:uiPriority w:val="99"/>
    <w:rsid w:val="0054706B"/>
    <w:pPr>
      <w:keepNext/>
      <w:widowControl w:val="0"/>
      <w:snapToGrid w:val="0"/>
      <w:jc w:val="center"/>
    </w:pPr>
    <w:rPr>
      <w:b/>
      <w:szCs w:val="20"/>
    </w:rPr>
  </w:style>
  <w:style w:type="paragraph" w:customStyle="1" w:styleId="2f1">
    <w:name w:val="çàãîëîâîê 2"/>
    <w:basedOn w:val="ab"/>
    <w:next w:val="ab"/>
    <w:uiPriority w:val="99"/>
    <w:rsid w:val="00D817C3"/>
    <w:pPr>
      <w:keepNext/>
      <w:jc w:val="both"/>
    </w:pPr>
    <w:rPr>
      <w:szCs w:val="20"/>
      <w:lang w:val="en-GB"/>
    </w:rPr>
  </w:style>
  <w:style w:type="paragraph" w:customStyle="1" w:styleId="affc">
    <w:name w:val="Таблица шапка"/>
    <w:basedOn w:val="ab"/>
    <w:uiPriority w:val="99"/>
    <w:rsid w:val="0054706B"/>
    <w:pPr>
      <w:keepNext/>
      <w:snapToGrid w:val="0"/>
      <w:spacing w:before="40" w:after="40"/>
      <w:ind w:left="57" w:right="57"/>
    </w:pPr>
    <w:rPr>
      <w:szCs w:val="20"/>
    </w:rPr>
  </w:style>
  <w:style w:type="paragraph" w:customStyle="1" w:styleId="affd">
    <w:name w:val="Таблица текст"/>
    <w:basedOn w:val="ab"/>
    <w:uiPriority w:val="99"/>
    <w:rsid w:val="00D817C3"/>
    <w:pPr>
      <w:snapToGrid w:val="0"/>
      <w:spacing w:before="40" w:after="40"/>
      <w:ind w:left="57" w:right="57"/>
    </w:pPr>
    <w:rPr>
      <w:szCs w:val="20"/>
    </w:rPr>
  </w:style>
  <w:style w:type="paragraph" w:customStyle="1" w:styleId="a">
    <w:name w:val="Пункт"/>
    <w:basedOn w:val="ab"/>
    <w:uiPriority w:val="99"/>
    <w:rsid w:val="0054706B"/>
    <w:pPr>
      <w:numPr>
        <w:ilvl w:val="2"/>
        <w:numId w:val="1"/>
      </w:numPr>
      <w:tabs>
        <w:tab w:val="clear" w:pos="926"/>
        <w:tab w:val="num" w:pos="1134"/>
      </w:tabs>
      <w:snapToGrid w:val="0"/>
      <w:spacing w:line="360" w:lineRule="auto"/>
      <w:ind w:left="1134" w:hanging="1134"/>
      <w:jc w:val="both"/>
    </w:pPr>
    <w:rPr>
      <w:sz w:val="28"/>
      <w:szCs w:val="28"/>
    </w:rPr>
  </w:style>
  <w:style w:type="paragraph" w:customStyle="1" w:styleId="22">
    <w:name w:val="Уровень2"/>
    <w:basedOn w:val="ab"/>
    <w:uiPriority w:val="99"/>
    <w:rsid w:val="00D817C3"/>
    <w:pPr>
      <w:numPr>
        <w:numId w:val="5"/>
      </w:numPr>
      <w:tabs>
        <w:tab w:val="left" w:pos="993"/>
      </w:tabs>
      <w:spacing w:before="120" w:after="120"/>
      <w:jc w:val="both"/>
      <w:outlineLvl w:val="0"/>
    </w:pPr>
    <w:rPr>
      <w:rFonts w:ascii="Arial" w:hAnsi="Arial"/>
      <w:bCs/>
      <w:iCs/>
      <w:color w:val="000000"/>
      <w:szCs w:val="20"/>
    </w:rPr>
  </w:style>
  <w:style w:type="paragraph" w:customStyle="1" w:styleId="30">
    <w:name w:val="Уровень3"/>
    <w:basedOn w:val="22"/>
    <w:uiPriority w:val="99"/>
    <w:rsid w:val="00D817C3"/>
    <w:pPr>
      <w:numPr>
        <w:ilvl w:val="2"/>
      </w:numPr>
      <w:tabs>
        <w:tab w:val="num" w:pos="926"/>
        <w:tab w:val="num" w:pos="1134"/>
      </w:tabs>
    </w:pPr>
  </w:style>
  <w:style w:type="paragraph" w:customStyle="1" w:styleId="affe">
    <w:name w:val="Заголовок статьи"/>
    <w:basedOn w:val="ab"/>
    <w:next w:val="ab"/>
    <w:uiPriority w:val="99"/>
    <w:rsid w:val="0054706B"/>
    <w:pPr>
      <w:autoSpaceDE w:val="0"/>
      <w:autoSpaceDN w:val="0"/>
      <w:adjustRightInd w:val="0"/>
      <w:ind w:left="1612" w:hanging="892"/>
      <w:jc w:val="both"/>
    </w:pPr>
    <w:rPr>
      <w:rFonts w:ascii="Arial" w:hAnsi="Arial" w:cs="Arial"/>
      <w:sz w:val="20"/>
      <w:szCs w:val="20"/>
    </w:rPr>
  </w:style>
  <w:style w:type="paragraph" w:customStyle="1" w:styleId="211">
    <w:name w:val="Основной текст с отступом 21"/>
    <w:basedOn w:val="ab"/>
    <w:uiPriority w:val="99"/>
    <w:rsid w:val="00D817C3"/>
    <w:pPr>
      <w:widowControl w:val="0"/>
      <w:overflowPunct w:val="0"/>
      <w:autoSpaceDE w:val="0"/>
      <w:autoSpaceDN w:val="0"/>
      <w:adjustRightInd w:val="0"/>
      <w:spacing w:after="360" w:line="240" w:lineRule="exact"/>
      <w:ind w:firstLine="851"/>
      <w:jc w:val="both"/>
    </w:pPr>
    <w:rPr>
      <w:szCs w:val="20"/>
    </w:rPr>
  </w:style>
  <w:style w:type="paragraph" w:customStyle="1" w:styleId="a9">
    <w:name w:val="А_обычный"/>
    <w:basedOn w:val="ab"/>
    <w:uiPriority w:val="99"/>
    <w:rsid w:val="00D817C3"/>
    <w:pPr>
      <w:numPr>
        <w:numId w:val="6"/>
      </w:numPr>
      <w:jc w:val="both"/>
    </w:pPr>
  </w:style>
  <w:style w:type="paragraph" w:customStyle="1" w:styleId="3b">
    <w:name w:val="Стиль3"/>
    <w:basedOn w:val="ab"/>
    <w:uiPriority w:val="99"/>
    <w:rsid w:val="00D817C3"/>
    <w:pPr>
      <w:widowControl w:val="0"/>
      <w:tabs>
        <w:tab w:val="num" w:pos="1307"/>
      </w:tabs>
      <w:adjustRightInd w:val="0"/>
      <w:ind w:left="1080"/>
    </w:pPr>
    <w:rPr>
      <w:szCs w:val="20"/>
    </w:rPr>
  </w:style>
  <w:style w:type="paragraph" w:customStyle="1" w:styleId="1-3">
    <w:name w:val="Текст1-3"/>
    <w:basedOn w:val="ab"/>
    <w:uiPriority w:val="99"/>
    <w:rsid w:val="00D817C3"/>
    <w:pPr>
      <w:spacing w:after="60" w:line="288" w:lineRule="auto"/>
      <w:jc w:val="both"/>
    </w:pPr>
    <w:rPr>
      <w:szCs w:val="20"/>
    </w:rPr>
  </w:style>
  <w:style w:type="paragraph" w:customStyle="1" w:styleId="aHeader">
    <w:name w:val="a_Header"/>
    <w:basedOn w:val="ab"/>
    <w:uiPriority w:val="99"/>
    <w:rsid w:val="00D817C3"/>
    <w:pPr>
      <w:tabs>
        <w:tab w:val="left" w:pos="1985"/>
      </w:tabs>
      <w:spacing w:after="60"/>
      <w:jc w:val="center"/>
    </w:pPr>
    <w:rPr>
      <w:rFonts w:ascii="Courier New" w:hAnsi="Courier New"/>
    </w:rPr>
  </w:style>
  <w:style w:type="paragraph" w:customStyle="1" w:styleId="afff">
    <w:name w:val="Подраздел"/>
    <w:basedOn w:val="ab"/>
    <w:uiPriority w:val="99"/>
    <w:rsid w:val="00D817C3"/>
    <w:pPr>
      <w:spacing w:before="240"/>
      <w:ind w:left="1701" w:hanging="283"/>
      <w:jc w:val="both"/>
    </w:pPr>
    <w:rPr>
      <w:rFonts w:ascii="PragmaticaTT" w:hAnsi="PragmaticaTT"/>
      <w:szCs w:val="20"/>
    </w:rPr>
  </w:style>
  <w:style w:type="paragraph" w:customStyle="1" w:styleId="afff0">
    <w:name w:val="регламент список"/>
    <w:basedOn w:val="ab"/>
    <w:autoRedefine/>
    <w:uiPriority w:val="99"/>
    <w:rsid w:val="00D817C3"/>
    <w:pPr>
      <w:keepLines/>
      <w:spacing w:before="120" w:after="120" w:line="180" w:lineRule="atLeast"/>
    </w:pPr>
    <w:rPr>
      <w:spacing w:val="-5"/>
      <w:kern w:val="28"/>
      <w:sz w:val="24"/>
      <w:szCs w:val="20"/>
      <w:lang w:eastAsia="en-US"/>
    </w:rPr>
  </w:style>
  <w:style w:type="paragraph" w:customStyle="1" w:styleId="Times12">
    <w:name w:val="Times 12"/>
    <w:basedOn w:val="ab"/>
    <w:uiPriority w:val="99"/>
    <w:rsid w:val="00D817C3"/>
    <w:pPr>
      <w:overflowPunct w:val="0"/>
      <w:autoSpaceDE w:val="0"/>
      <w:autoSpaceDN w:val="0"/>
      <w:adjustRightInd w:val="0"/>
      <w:ind w:firstLine="567"/>
      <w:jc w:val="both"/>
    </w:pPr>
    <w:rPr>
      <w:bCs/>
    </w:rPr>
  </w:style>
  <w:style w:type="paragraph" w:customStyle="1" w:styleId="24">
    <w:name w:val="Пункт_2"/>
    <w:basedOn w:val="ab"/>
    <w:uiPriority w:val="99"/>
    <w:rsid w:val="0054706B"/>
    <w:pPr>
      <w:numPr>
        <w:ilvl w:val="1"/>
        <w:numId w:val="7"/>
      </w:numPr>
      <w:tabs>
        <w:tab w:val="clear" w:pos="1440"/>
        <w:tab w:val="num" w:pos="643"/>
        <w:tab w:val="num" w:pos="1701"/>
      </w:tabs>
      <w:ind w:left="643"/>
      <w:jc w:val="both"/>
    </w:pPr>
    <w:rPr>
      <w:sz w:val="28"/>
      <w:szCs w:val="20"/>
    </w:rPr>
  </w:style>
  <w:style w:type="paragraph" w:customStyle="1" w:styleId="32">
    <w:name w:val="Пункт_3"/>
    <w:basedOn w:val="ab"/>
    <w:uiPriority w:val="99"/>
    <w:rsid w:val="0054706B"/>
    <w:pPr>
      <w:numPr>
        <w:ilvl w:val="2"/>
        <w:numId w:val="7"/>
      </w:numPr>
      <w:ind w:left="2302"/>
      <w:jc w:val="both"/>
    </w:pPr>
    <w:rPr>
      <w:sz w:val="28"/>
      <w:szCs w:val="28"/>
    </w:rPr>
  </w:style>
  <w:style w:type="paragraph" w:customStyle="1" w:styleId="ConsNonformat">
    <w:name w:val="ConsNonformat"/>
    <w:uiPriority w:val="99"/>
    <w:rsid w:val="0054706B"/>
    <w:pPr>
      <w:widowControl w:val="0"/>
    </w:pPr>
    <w:rPr>
      <w:rFonts w:ascii="Courier New" w:hAnsi="Courier New"/>
      <w:sz w:val="20"/>
      <w:szCs w:val="20"/>
    </w:rPr>
  </w:style>
  <w:style w:type="paragraph" w:customStyle="1" w:styleId="02statia2">
    <w:name w:val="02statia2"/>
    <w:basedOn w:val="ab"/>
    <w:uiPriority w:val="99"/>
    <w:rsid w:val="0054706B"/>
    <w:pPr>
      <w:spacing w:before="120" w:line="320" w:lineRule="atLeast"/>
      <w:ind w:left="2020" w:hanging="880"/>
      <w:jc w:val="both"/>
    </w:pPr>
    <w:rPr>
      <w:rFonts w:ascii="GaramondNarrowC" w:hAnsi="GaramondNarrowC"/>
      <w:color w:val="000000"/>
      <w:sz w:val="21"/>
      <w:szCs w:val="21"/>
    </w:rPr>
  </w:style>
  <w:style w:type="paragraph" w:customStyle="1" w:styleId="afff1">
    <w:name w:val="Подпункт"/>
    <w:basedOn w:val="a"/>
    <w:uiPriority w:val="99"/>
    <w:rsid w:val="0054706B"/>
    <w:pPr>
      <w:numPr>
        <w:ilvl w:val="0"/>
        <w:numId w:val="0"/>
      </w:numPr>
      <w:tabs>
        <w:tab w:val="num" w:pos="1134"/>
      </w:tabs>
      <w:ind w:left="1134" w:hanging="1134"/>
    </w:pPr>
    <w:rPr>
      <w:bCs/>
      <w:sz w:val="22"/>
      <w:szCs w:val="22"/>
    </w:rPr>
  </w:style>
  <w:style w:type="paragraph" w:customStyle="1" w:styleId="a6">
    <w:name w:val="Подподпункт"/>
    <w:basedOn w:val="afff1"/>
    <w:uiPriority w:val="99"/>
    <w:rsid w:val="0054706B"/>
    <w:pPr>
      <w:numPr>
        <w:numId w:val="8"/>
      </w:numPr>
      <w:tabs>
        <w:tab w:val="num" w:pos="643"/>
        <w:tab w:val="num" w:pos="926"/>
      </w:tabs>
      <w:ind w:left="0"/>
    </w:pPr>
  </w:style>
  <w:style w:type="paragraph" w:customStyle="1" w:styleId="afff2">
    <w:name w:val="маркированный"/>
    <w:basedOn w:val="ab"/>
    <w:uiPriority w:val="99"/>
    <w:rsid w:val="0054706B"/>
    <w:pPr>
      <w:tabs>
        <w:tab w:val="num" w:pos="1701"/>
      </w:tabs>
      <w:snapToGrid w:val="0"/>
      <w:spacing w:line="360" w:lineRule="auto"/>
      <w:ind w:left="1701" w:hanging="567"/>
      <w:jc w:val="both"/>
    </w:pPr>
    <w:rPr>
      <w:bCs/>
    </w:rPr>
  </w:style>
  <w:style w:type="character" w:customStyle="1" w:styleId="1a">
    <w:name w:val="Ариал Знак1"/>
    <w:basedOn w:val="ac"/>
    <w:link w:val="afff3"/>
    <w:uiPriority w:val="99"/>
    <w:locked/>
    <w:rsid w:val="0054706B"/>
    <w:rPr>
      <w:rFonts w:ascii="Arial" w:hAnsi="Arial" w:cs="Arial"/>
    </w:rPr>
  </w:style>
  <w:style w:type="paragraph" w:customStyle="1" w:styleId="afff3">
    <w:name w:val="Ариал"/>
    <w:basedOn w:val="ab"/>
    <w:link w:val="1a"/>
    <w:uiPriority w:val="99"/>
    <w:rsid w:val="00D817C3"/>
    <w:pPr>
      <w:spacing w:before="120" w:after="120" w:line="360" w:lineRule="auto"/>
      <w:ind w:firstLine="851"/>
      <w:jc w:val="both"/>
    </w:pPr>
    <w:rPr>
      <w:rFonts w:ascii="Arial" w:hAnsi="Arial" w:cs="Arial"/>
    </w:rPr>
  </w:style>
  <w:style w:type="paragraph" w:customStyle="1" w:styleId="ConsPlusNonformat">
    <w:name w:val="ConsPlusNonformat"/>
    <w:uiPriority w:val="99"/>
    <w:rsid w:val="0054706B"/>
    <w:pPr>
      <w:autoSpaceDE w:val="0"/>
      <w:autoSpaceDN w:val="0"/>
      <w:adjustRightInd w:val="0"/>
    </w:pPr>
    <w:rPr>
      <w:rFonts w:ascii="Courier New" w:hAnsi="Courier New" w:cs="Courier New"/>
      <w:sz w:val="20"/>
      <w:szCs w:val="20"/>
    </w:rPr>
  </w:style>
  <w:style w:type="paragraph" w:customStyle="1" w:styleId="afff4">
    <w:name w:val="Пункт б/н"/>
    <w:basedOn w:val="ab"/>
    <w:uiPriority w:val="99"/>
    <w:rsid w:val="0054706B"/>
    <w:pPr>
      <w:tabs>
        <w:tab w:val="left" w:pos="1134"/>
      </w:tabs>
      <w:snapToGrid w:val="0"/>
      <w:spacing w:line="360" w:lineRule="auto"/>
      <w:ind w:firstLine="567"/>
      <w:jc w:val="both"/>
    </w:pPr>
    <w:rPr>
      <w:bCs/>
    </w:rPr>
  </w:style>
  <w:style w:type="character" w:customStyle="1" w:styleId="1b">
    <w:name w:val="Обычный1 Знак"/>
    <w:basedOn w:val="ac"/>
    <w:link w:val="112"/>
    <w:uiPriority w:val="99"/>
    <w:locked/>
    <w:rsid w:val="0054706B"/>
    <w:rPr>
      <w:rFonts w:cs="Times New Roman"/>
      <w:sz w:val="24"/>
      <w:szCs w:val="24"/>
      <w:lang w:val="ru-RU" w:eastAsia="ru-RU" w:bidi="ar-SA"/>
    </w:rPr>
  </w:style>
  <w:style w:type="paragraph" w:customStyle="1" w:styleId="112">
    <w:name w:val="Обычный11"/>
    <w:link w:val="1b"/>
    <w:uiPriority w:val="99"/>
    <w:rsid w:val="0054706B"/>
    <w:pPr>
      <w:widowControl w:val="0"/>
      <w:autoSpaceDE w:val="0"/>
      <w:autoSpaceDN w:val="0"/>
      <w:spacing w:before="120" w:after="120"/>
      <w:ind w:firstLine="567"/>
      <w:jc w:val="both"/>
    </w:pPr>
    <w:rPr>
      <w:sz w:val="20"/>
      <w:szCs w:val="24"/>
    </w:rPr>
  </w:style>
  <w:style w:type="character" w:customStyle="1" w:styleId="afff5">
    <w:name w:val="Ариал Таблица Знак"/>
    <w:basedOn w:val="ac"/>
    <w:link w:val="afff6"/>
    <w:uiPriority w:val="99"/>
    <w:locked/>
    <w:rsid w:val="0054706B"/>
    <w:rPr>
      <w:rFonts w:ascii="Arial" w:hAnsi="Arial" w:cs="Arial"/>
      <w:szCs w:val="20"/>
    </w:rPr>
  </w:style>
  <w:style w:type="paragraph" w:customStyle="1" w:styleId="afff6">
    <w:name w:val="Ариал Таблица"/>
    <w:basedOn w:val="afff3"/>
    <w:link w:val="afff5"/>
    <w:uiPriority w:val="99"/>
    <w:rsid w:val="00D817C3"/>
    <w:pPr>
      <w:widowControl w:val="0"/>
      <w:adjustRightInd w:val="0"/>
      <w:spacing w:before="0" w:after="0" w:line="240" w:lineRule="auto"/>
      <w:ind w:firstLine="0"/>
    </w:pPr>
    <w:rPr>
      <w:szCs w:val="20"/>
    </w:rPr>
  </w:style>
  <w:style w:type="paragraph" w:customStyle="1" w:styleId="afff7">
    <w:name w:val="АриалТабл"/>
    <w:basedOn w:val="afff3"/>
    <w:uiPriority w:val="99"/>
    <w:rsid w:val="00D817C3"/>
    <w:pPr>
      <w:widowControl w:val="0"/>
      <w:adjustRightInd w:val="0"/>
      <w:spacing w:before="0" w:after="0" w:line="240" w:lineRule="auto"/>
      <w:ind w:firstLine="0"/>
    </w:pPr>
  </w:style>
  <w:style w:type="paragraph" w:customStyle="1" w:styleId="afff8">
    <w:name w:val="Стиль начало"/>
    <w:basedOn w:val="ab"/>
    <w:uiPriority w:val="99"/>
    <w:rsid w:val="0054706B"/>
    <w:pPr>
      <w:spacing w:line="264" w:lineRule="auto"/>
    </w:pPr>
    <w:rPr>
      <w:sz w:val="28"/>
      <w:szCs w:val="20"/>
    </w:rPr>
  </w:style>
  <w:style w:type="paragraph" w:customStyle="1" w:styleId="Noeeu14">
    <w:name w:val="Noeeu14"/>
    <w:basedOn w:val="ab"/>
    <w:uiPriority w:val="99"/>
    <w:rsid w:val="0054706B"/>
    <w:pPr>
      <w:overflowPunct w:val="0"/>
      <w:autoSpaceDE w:val="0"/>
      <w:autoSpaceDN w:val="0"/>
      <w:adjustRightInd w:val="0"/>
      <w:spacing w:line="264" w:lineRule="auto"/>
      <w:ind w:firstLine="720"/>
      <w:jc w:val="both"/>
    </w:pPr>
    <w:rPr>
      <w:sz w:val="28"/>
      <w:szCs w:val="20"/>
    </w:rPr>
  </w:style>
  <w:style w:type="paragraph" w:customStyle="1" w:styleId="Style20">
    <w:name w:val="Style20"/>
    <w:basedOn w:val="ab"/>
    <w:uiPriority w:val="99"/>
    <w:rsid w:val="00D817C3"/>
    <w:pPr>
      <w:widowControl w:val="0"/>
      <w:autoSpaceDE w:val="0"/>
      <w:autoSpaceDN w:val="0"/>
      <w:adjustRightInd w:val="0"/>
    </w:pPr>
    <w:rPr>
      <w:rFonts w:ascii="Arial" w:hAnsi="Arial"/>
    </w:rPr>
  </w:style>
  <w:style w:type="paragraph" w:customStyle="1" w:styleId="u">
    <w:name w:val="u"/>
    <w:basedOn w:val="ab"/>
    <w:uiPriority w:val="99"/>
    <w:rsid w:val="00D817C3"/>
    <w:pPr>
      <w:spacing w:before="100" w:beforeAutospacing="1" w:after="100" w:afterAutospacing="1"/>
    </w:pPr>
  </w:style>
  <w:style w:type="paragraph" w:customStyle="1" w:styleId="a1">
    <w:name w:val="АриалСписок"/>
    <w:basedOn w:val="ab"/>
    <w:uiPriority w:val="99"/>
    <w:rsid w:val="00D817C3"/>
    <w:pPr>
      <w:widowControl w:val="0"/>
      <w:numPr>
        <w:numId w:val="9"/>
      </w:numPr>
      <w:tabs>
        <w:tab w:val="clear" w:pos="360"/>
        <w:tab w:val="num" w:pos="1571"/>
      </w:tabs>
      <w:adjustRightInd w:val="0"/>
      <w:ind w:left="1571"/>
      <w:jc w:val="both"/>
    </w:pPr>
    <w:rPr>
      <w:rFonts w:ascii="Arial" w:hAnsi="Arial" w:cs="Arial"/>
    </w:rPr>
  </w:style>
  <w:style w:type="paragraph" w:customStyle="1" w:styleId="afff9">
    <w:name w:val="Текст таблицы"/>
    <w:basedOn w:val="ab"/>
    <w:link w:val="afffa"/>
    <w:qFormat/>
    <w:rsid w:val="00D817C3"/>
    <w:pPr>
      <w:spacing w:before="40" w:after="40"/>
      <w:ind w:left="57" w:right="57"/>
    </w:pPr>
    <w:rPr>
      <w:bCs/>
    </w:rPr>
  </w:style>
  <w:style w:type="paragraph" w:customStyle="1" w:styleId="a2">
    <w:name w:val="Пункт Знак"/>
    <w:basedOn w:val="ab"/>
    <w:uiPriority w:val="99"/>
    <w:rsid w:val="0054706B"/>
    <w:pPr>
      <w:numPr>
        <w:ilvl w:val="1"/>
        <w:numId w:val="10"/>
      </w:numPr>
      <w:tabs>
        <w:tab w:val="left" w:pos="851"/>
        <w:tab w:val="left" w:pos="1134"/>
      </w:tabs>
      <w:snapToGrid w:val="0"/>
      <w:spacing w:line="360" w:lineRule="auto"/>
      <w:jc w:val="both"/>
    </w:pPr>
    <w:rPr>
      <w:sz w:val="28"/>
      <w:szCs w:val="20"/>
    </w:rPr>
  </w:style>
  <w:style w:type="paragraph" w:customStyle="1" w:styleId="afffb">
    <w:name w:val="Подподподпункт"/>
    <w:basedOn w:val="ab"/>
    <w:uiPriority w:val="99"/>
    <w:rsid w:val="0054706B"/>
    <w:pPr>
      <w:tabs>
        <w:tab w:val="left" w:pos="1134"/>
        <w:tab w:val="num" w:pos="1576"/>
        <w:tab w:val="left" w:pos="1701"/>
      </w:tabs>
      <w:snapToGrid w:val="0"/>
      <w:spacing w:line="360" w:lineRule="auto"/>
      <w:ind w:left="1576" w:hanging="1008"/>
      <w:jc w:val="both"/>
    </w:pPr>
    <w:rPr>
      <w:sz w:val="28"/>
      <w:szCs w:val="20"/>
    </w:rPr>
  </w:style>
  <w:style w:type="paragraph" w:customStyle="1" w:styleId="10">
    <w:name w:val="Пункт1"/>
    <w:basedOn w:val="ab"/>
    <w:uiPriority w:val="99"/>
    <w:rsid w:val="0054706B"/>
    <w:pPr>
      <w:numPr>
        <w:numId w:val="10"/>
      </w:numPr>
      <w:snapToGrid w:val="0"/>
      <w:spacing w:before="240" w:line="360" w:lineRule="auto"/>
      <w:jc w:val="center"/>
    </w:pPr>
    <w:rPr>
      <w:rFonts w:ascii="Arial" w:hAnsi="Arial"/>
      <w:b/>
      <w:sz w:val="28"/>
      <w:szCs w:val="28"/>
    </w:rPr>
  </w:style>
  <w:style w:type="character" w:customStyle="1" w:styleId="43">
    <w:name w:val="Пункт_4 Знак"/>
    <w:basedOn w:val="ac"/>
    <w:link w:val="44"/>
    <w:uiPriority w:val="99"/>
    <w:locked/>
    <w:rsid w:val="0054706B"/>
    <w:rPr>
      <w:rFonts w:cs="Times New Roman"/>
      <w:sz w:val="28"/>
      <w:szCs w:val="28"/>
    </w:rPr>
  </w:style>
  <w:style w:type="paragraph" w:customStyle="1" w:styleId="44">
    <w:name w:val="Пункт_4"/>
    <w:basedOn w:val="ab"/>
    <w:link w:val="43"/>
    <w:uiPriority w:val="99"/>
    <w:rsid w:val="0054706B"/>
    <w:pPr>
      <w:tabs>
        <w:tab w:val="num" w:pos="2880"/>
      </w:tabs>
      <w:ind w:left="2880" w:hanging="360"/>
      <w:jc w:val="both"/>
    </w:pPr>
    <w:rPr>
      <w:sz w:val="28"/>
      <w:szCs w:val="28"/>
    </w:rPr>
  </w:style>
  <w:style w:type="paragraph" w:customStyle="1" w:styleId="rvps1">
    <w:name w:val="rvps1"/>
    <w:basedOn w:val="ab"/>
    <w:uiPriority w:val="99"/>
    <w:rsid w:val="00D817C3"/>
    <w:pPr>
      <w:jc w:val="center"/>
    </w:pPr>
  </w:style>
  <w:style w:type="paragraph" w:customStyle="1" w:styleId="rvps44">
    <w:name w:val="rvps44"/>
    <w:basedOn w:val="ab"/>
    <w:uiPriority w:val="99"/>
    <w:rsid w:val="00D817C3"/>
    <w:pPr>
      <w:spacing w:before="120"/>
      <w:ind w:right="150"/>
      <w:jc w:val="both"/>
    </w:pPr>
  </w:style>
  <w:style w:type="paragraph" w:customStyle="1" w:styleId="rvps46">
    <w:name w:val="rvps46"/>
    <w:basedOn w:val="ab"/>
    <w:uiPriority w:val="99"/>
    <w:rsid w:val="00D817C3"/>
    <w:pPr>
      <w:spacing w:before="120" w:after="120"/>
    </w:pPr>
  </w:style>
  <w:style w:type="paragraph" w:customStyle="1" w:styleId="rvps9">
    <w:name w:val="rvps9"/>
    <w:basedOn w:val="ab"/>
    <w:uiPriority w:val="99"/>
    <w:rsid w:val="00D817C3"/>
    <w:pPr>
      <w:jc w:val="both"/>
    </w:pPr>
  </w:style>
  <w:style w:type="paragraph" w:customStyle="1" w:styleId="rvps45">
    <w:name w:val="rvps45"/>
    <w:basedOn w:val="ab"/>
    <w:uiPriority w:val="99"/>
    <w:rsid w:val="00D817C3"/>
    <w:pPr>
      <w:spacing w:before="120"/>
      <w:ind w:right="150"/>
    </w:pPr>
  </w:style>
  <w:style w:type="paragraph" w:customStyle="1" w:styleId="rvps51">
    <w:name w:val="rvps51"/>
    <w:basedOn w:val="ab"/>
    <w:uiPriority w:val="99"/>
    <w:rsid w:val="00D817C3"/>
    <w:pPr>
      <w:spacing w:before="120"/>
      <w:ind w:right="150"/>
      <w:jc w:val="both"/>
    </w:pPr>
  </w:style>
  <w:style w:type="paragraph" w:customStyle="1" w:styleId="rvps48">
    <w:name w:val="rvps48"/>
    <w:basedOn w:val="ab"/>
    <w:uiPriority w:val="99"/>
    <w:rsid w:val="00D817C3"/>
    <w:pPr>
      <w:spacing w:after="120"/>
      <w:ind w:right="150"/>
    </w:pPr>
  </w:style>
  <w:style w:type="paragraph" w:customStyle="1" w:styleId="rvps59">
    <w:name w:val="rvps59"/>
    <w:basedOn w:val="ab"/>
    <w:uiPriority w:val="99"/>
    <w:rsid w:val="00D817C3"/>
    <w:pPr>
      <w:spacing w:before="60"/>
      <w:ind w:left="75" w:right="75" w:firstLine="285"/>
      <w:jc w:val="both"/>
    </w:pPr>
  </w:style>
  <w:style w:type="paragraph" w:customStyle="1" w:styleId="rvps52">
    <w:name w:val="rvps52"/>
    <w:basedOn w:val="ab"/>
    <w:uiPriority w:val="99"/>
    <w:rsid w:val="00D817C3"/>
    <w:pPr>
      <w:ind w:left="210" w:right="150"/>
      <w:jc w:val="both"/>
    </w:pPr>
  </w:style>
  <w:style w:type="paragraph" w:customStyle="1" w:styleId="rvps67">
    <w:name w:val="rvps67"/>
    <w:basedOn w:val="ab"/>
    <w:uiPriority w:val="99"/>
    <w:rsid w:val="00D817C3"/>
    <w:pPr>
      <w:spacing w:before="120"/>
      <w:ind w:left="75" w:right="150"/>
      <w:jc w:val="both"/>
    </w:pPr>
  </w:style>
  <w:style w:type="paragraph" w:customStyle="1" w:styleId="rvps50">
    <w:name w:val="rvps50"/>
    <w:basedOn w:val="ab"/>
    <w:uiPriority w:val="99"/>
    <w:rsid w:val="00D817C3"/>
    <w:pPr>
      <w:spacing w:before="120"/>
      <w:ind w:right="150"/>
      <w:jc w:val="both"/>
    </w:pPr>
  </w:style>
  <w:style w:type="paragraph" w:customStyle="1" w:styleId="rvps70">
    <w:name w:val="rvps70"/>
    <w:basedOn w:val="ab"/>
    <w:uiPriority w:val="99"/>
    <w:rsid w:val="00D817C3"/>
    <w:pPr>
      <w:ind w:left="780" w:right="150"/>
      <w:jc w:val="both"/>
    </w:pPr>
  </w:style>
  <w:style w:type="paragraph" w:customStyle="1" w:styleId="rvps78">
    <w:name w:val="rvps78"/>
    <w:basedOn w:val="ab"/>
    <w:uiPriority w:val="99"/>
    <w:rsid w:val="00D817C3"/>
    <w:pPr>
      <w:ind w:right="150"/>
      <w:jc w:val="both"/>
    </w:pPr>
  </w:style>
  <w:style w:type="paragraph" w:customStyle="1" w:styleId="rvps82">
    <w:name w:val="rvps82"/>
    <w:basedOn w:val="ab"/>
    <w:uiPriority w:val="99"/>
    <w:rsid w:val="00D817C3"/>
    <w:pPr>
      <w:spacing w:before="120" w:after="120"/>
      <w:ind w:left="45" w:right="150"/>
    </w:pPr>
  </w:style>
  <w:style w:type="paragraph" w:customStyle="1" w:styleId="rvps83">
    <w:name w:val="rvps83"/>
    <w:basedOn w:val="ab"/>
    <w:uiPriority w:val="99"/>
    <w:rsid w:val="00D817C3"/>
    <w:pPr>
      <w:spacing w:before="120"/>
      <w:ind w:left="45" w:right="150"/>
    </w:pPr>
  </w:style>
  <w:style w:type="paragraph" w:customStyle="1" w:styleId="rvps84">
    <w:name w:val="rvps84"/>
    <w:basedOn w:val="ab"/>
    <w:uiPriority w:val="99"/>
    <w:rsid w:val="00D817C3"/>
    <w:pPr>
      <w:spacing w:before="120" w:after="120"/>
      <w:ind w:right="150"/>
      <w:jc w:val="both"/>
    </w:pPr>
  </w:style>
  <w:style w:type="paragraph" w:styleId="afffc">
    <w:name w:val="Normal (Web)"/>
    <w:basedOn w:val="ab"/>
    <w:locked/>
    <w:rsid w:val="00C15772"/>
    <w:pPr>
      <w:spacing w:before="100" w:beforeAutospacing="1" w:after="100" w:afterAutospacing="1"/>
    </w:pPr>
    <w:rPr>
      <w:sz w:val="24"/>
      <w:szCs w:val="24"/>
    </w:rPr>
  </w:style>
  <w:style w:type="character" w:customStyle="1" w:styleId="labelheaderlevel21">
    <w:name w:val="label_header_level_21"/>
    <w:basedOn w:val="ac"/>
    <w:uiPriority w:val="99"/>
    <w:rsid w:val="0054706B"/>
    <w:rPr>
      <w:rFonts w:cs="Times New Roman"/>
      <w:b/>
      <w:bCs/>
      <w:color w:val="0000FF"/>
      <w:sz w:val="20"/>
      <w:szCs w:val="20"/>
    </w:rPr>
  </w:style>
  <w:style w:type="character" w:customStyle="1" w:styleId="FontStyle15">
    <w:name w:val="Font Style15"/>
    <w:basedOn w:val="ac"/>
    <w:uiPriority w:val="99"/>
    <w:rsid w:val="0054706B"/>
    <w:rPr>
      <w:rFonts w:ascii="Times New Roman" w:hAnsi="Times New Roman" w:cs="Times New Roman"/>
      <w:sz w:val="26"/>
      <w:szCs w:val="26"/>
    </w:rPr>
  </w:style>
  <w:style w:type="character" w:customStyle="1" w:styleId="afffd">
    <w:name w:val="комментарий"/>
    <w:basedOn w:val="ac"/>
    <w:uiPriority w:val="99"/>
    <w:rsid w:val="0054706B"/>
    <w:rPr>
      <w:rFonts w:cs="Times New Roman"/>
      <w:b/>
      <w:i/>
      <w:shd w:val="clear" w:color="auto" w:fill="FFFF99"/>
    </w:rPr>
  </w:style>
  <w:style w:type="character" w:customStyle="1" w:styleId="afffe">
    <w:name w:val="Основной шрифт"/>
    <w:uiPriority w:val="99"/>
    <w:rsid w:val="0054706B"/>
  </w:style>
  <w:style w:type="character" w:customStyle="1" w:styleId="affff">
    <w:name w:val="Подпункт Знак"/>
    <w:basedOn w:val="ac"/>
    <w:uiPriority w:val="99"/>
    <w:rsid w:val="0054706B"/>
    <w:rPr>
      <w:rFonts w:cs="Times New Roman"/>
      <w:sz w:val="28"/>
      <w:lang w:val="ru-RU" w:eastAsia="ru-RU" w:bidi="ar-SA"/>
    </w:rPr>
  </w:style>
  <w:style w:type="character" w:customStyle="1" w:styleId="FontStyle11">
    <w:name w:val="Font Style11"/>
    <w:basedOn w:val="ac"/>
    <w:uiPriority w:val="99"/>
    <w:rsid w:val="0054706B"/>
    <w:rPr>
      <w:rFonts w:ascii="Times New Roman" w:hAnsi="Times New Roman" w:cs="Times New Roman"/>
      <w:sz w:val="26"/>
      <w:szCs w:val="26"/>
    </w:rPr>
  </w:style>
  <w:style w:type="character" w:customStyle="1" w:styleId="Sp1">
    <w:name w:val="Sp1 Знак Знак"/>
    <w:basedOn w:val="ac"/>
    <w:uiPriority w:val="99"/>
    <w:rsid w:val="0054706B"/>
    <w:rPr>
      <w:rFonts w:cs="Times New Roman"/>
      <w:b/>
      <w:bCs/>
      <w:kern w:val="24"/>
      <w:sz w:val="24"/>
      <w:szCs w:val="24"/>
      <w:lang w:val="ru-RU" w:eastAsia="ru-RU" w:bidi="ar-SA"/>
    </w:rPr>
  </w:style>
  <w:style w:type="character" w:customStyle="1" w:styleId="FontStyle33">
    <w:name w:val="Font Style33"/>
    <w:basedOn w:val="ac"/>
    <w:uiPriority w:val="99"/>
    <w:rsid w:val="0054706B"/>
    <w:rPr>
      <w:rFonts w:ascii="Times New Roman" w:hAnsi="Times New Roman" w:cs="Times New Roman"/>
      <w:sz w:val="26"/>
      <w:szCs w:val="26"/>
    </w:rPr>
  </w:style>
  <w:style w:type="character" w:customStyle="1" w:styleId="FontStyle57">
    <w:name w:val="Font Style57"/>
    <w:basedOn w:val="ac"/>
    <w:uiPriority w:val="99"/>
    <w:rsid w:val="0054706B"/>
    <w:rPr>
      <w:rFonts w:ascii="Times New Roman" w:hAnsi="Times New Roman" w:cs="Times New Roman"/>
      <w:b/>
      <w:bCs/>
      <w:sz w:val="20"/>
      <w:szCs w:val="20"/>
    </w:rPr>
  </w:style>
  <w:style w:type="character" w:customStyle="1" w:styleId="urtxtstd1">
    <w:name w:val="urtxtstd1"/>
    <w:basedOn w:val="ac"/>
    <w:uiPriority w:val="99"/>
    <w:rsid w:val="0054706B"/>
    <w:rPr>
      <w:rFonts w:ascii="Arial" w:hAnsi="Arial" w:cs="Arial"/>
      <w:sz w:val="17"/>
      <w:szCs w:val="17"/>
    </w:rPr>
  </w:style>
  <w:style w:type="character" w:customStyle="1" w:styleId="rvts9">
    <w:name w:val="rvts9"/>
    <w:basedOn w:val="ac"/>
    <w:uiPriority w:val="99"/>
    <w:rsid w:val="0054706B"/>
    <w:rPr>
      <w:rFonts w:ascii="Times New Roman" w:hAnsi="Times New Roman" w:cs="Times New Roman"/>
      <w:b/>
      <w:bCs/>
      <w:sz w:val="28"/>
      <w:szCs w:val="28"/>
    </w:rPr>
  </w:style>
  <w:style w:type="character" w:customStyle="1" w:styleId="rvts6">
    <w:name w:val="rvts6"/>
    <w:basedOn w:val="ac"/>
    <w:uiPriority w:val="99"/>
    <w:rsid w:val="0054706B"/>
    <w:rPr>
      <w:rFonts w:ascii="Times New Roman" w:hAnsi="Times New Roman" w:cs="Times New Roman"/>
      <w:sz w:val="24"/>
      <w:szCs w:val="24"/>
    </w:rPr>
  </w:style>
  <w:style w:type="character" w:customStyle="1" w:styleId="rvts30">
    <w:name w:val="rvts30"/>
    <w:basedOn w:val="ac"/>
    <w:uiPriority w:val="99"/>
    <w:rsid w:val="0054706B"/>
    <w:rPr>
      <w:rFonts w:ascii="Times New Roman" w:hAnsi="Times New Roman" w:cs="Times New Roman"/>
      <w:sz w:val="22"/>
      <w:szCs w:val="22"/>
    </w:rPr>
  </w:style>
  <w:style w:type="character" w:customStyle="1" w:styleId="rvts36">
    <w:name w:val="rvts36"/>
    <w:basedOn w:val="ac"/>
    <w:uiPriority w:val="99"/>
    <w:rsid w:val="0054706B"/>
    <w:rPr>
      <w:rFonts w:ascii="Times New Roman" w:hAnsi="Times New Roman" w:cs="Times New Roman"/>
      <w:color w:val="000000"/>
      <w:sz w:val="22"/>
      <w:szCs w:val="22"/>
    </w:rPr>
  </w:style>
  <w:style w:type="character" w:customStyle="1" w:styleId="rvts25">
    <w:name w:val="rvts25"/>
    <w:basedOn w:val="ac"/>
    <w:uiPriority w:val="99"/>
    <w:rsid w:val="0054706B"/>
    <w:rPr>
      <w:rFonts w:ascii="Times New Roman" w:hAnsi="Times New Roman" w:cs="Times New Roman"/>
      <w:b/>
      <w:bCs/>
      <w:i/>
      <w:iCs/>
      <w:shd w:val="clear" w:color="auto" w:fill="FDE9D9"/>
    </w:rPr>
  </w:style>
  <w:style w:type="character" w:customStyle="1" w:styleId="rvts46">
    <w:name w:val="rvts46"/>
    <w:basedOn w:val="ac"/>
    <w:uiPriority w:val="99"/>
    <w:rsid w:val="0054706B"/>
    <w:rPr>
      <w:rFonts w:ascii="Times New Roman" w:hAnsi="Times New Roman" w:cs="Times New Roman"/>
      <w:i/>
      <w:iCs/>
      <w:shd w:val="clear" w:color="auto" w:fill="FABF8F"/>
    </w:rPr>
  </w:style>
  <w:style w:type="character" w:customStyle="1" w:styleId="urtxtstd">
    <w:name w:val="urtxtstd"/>
    <w:basedOn w:val="ac"/>
    <w:uiPriority w:val="99"/>
    <w:rsid w:val="0054706B"/>
    <w:rPr>
      <w:rFonts w:cs="Times New Roman"/>
    </w:rPr>
  </w:style>
  <w:style w:type="table" w:styleId="affff0">
    <w:name w:val="Table Grid"/>
    <w:basedOn w:val="ad"/>
    <w:uiPriority w:val="59"/>
    <w:rsid w:val="0054706B"/>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53">
    <w:name w:val="List Bullet 5"/>
    <w:basedOn w:val="ab"/>
    <w:uiPriority w:val="99"/>
    <w:rsid w:val="00D817C3"/>
    <w:pPr>
      <w:tabs>
        <w:tab w:val="num" w:pos="720"/>
        <w:tab w:val="num" w:pos="1492"/>
      </w:tabs>
      <w:ind w:left="1492" w:hanging="360"/>
    </w:pPr>
  </w:style>
  <w:style w:type="paragraph" w:customStyle="1" w:styleId="NVGBullet">
    <w:name w:val="NVG Bullet"/>
    <w:basedOn w:val="ab"/>
    <w:uiPriority w:val="99"/>
    <w:rsid w:val="00D817C3"/>
    <w:pPr>
      <w:numPr>
        <w:numId w:val="14"/>
      </w:numPr>
      <w:suppressAutoHyphens/>
      <w:spacing w:before="120"/>
    </w:pPr>
    <w:rPr>
      <w:rFonts w:ascii="Arial" w:hAnsi="Arial"/>
      <w:lang w:val="en-US" w:eastAsia="ar-SA"/>
    </w:rPr>
  </w:style>
  <w:style w:type="paragraph" w:customStyle="1" w:styleId="affff1">
    <w:name w:val="Текст_бо"/>
    <w:basedOn w:val="ab"/>
    <w:autoRedefine/>
    <w:uiPriority w:val="99"/>
    <w:rsid w:val="00EE7FC4"/>
    <w:pPr>
      <w:jc w:val="center"/>
    </w:pPr>
    <w:rPr>
      <w:b/>
      <w:bCs/>
      <w:sz w:val="26"/>
      <w:szCs w:val="26"/>
    </w:rPr>
  </w:style>
  <w:style w:type="paragraph" w:customStyle="1" w:styleId="affff2">
    <w:name w:val="текст смк"/>
    <w:basedOn w:val="ab"/>
    <w:link w:val="affff3"/>
    <w:uiPriority w:val="99"/>
    <w:rsid w:val="00EE7FC4"/>
    <w:pPr>
      <w:ind w:firstLine="567"/>
      <w:jc w:val="both"/>
    </w:pPr>
    <w:rPr>
      <w:sz w:val="26"/>
      <w:szCs w:val="20"/>
    </w:rPr>
  </w:style>
  <w:style w:type="character" w:customStyle="1" w:styleId="affff3">
    <w:name w:val="текст смк Знак"/>
    <w:link w:val="affff2"/>
    <w:uiPriority w:val="99"/>
    <w:locked/>
    <w:rsid w:val="00EE7FC4"/>
    <w:rPr>
      <w:sz w:val="26"/>
    </w:rPr>
  </w:style>
  <w:style w:type="paragraph" w:styleId="af7">
    <w:name w:val="header"/>
    <w:aliases w:val="Heder,Titul"/>
    <w:basedOn w:val="ab"/>
    <w:link w:val="af6"/>
    <w:uiPriority w:val="99"/>
    <w:locked/>
    <w:rsid w:val="00C15772"/>
    <w:pPr>
      <w:tabs>
        <w:tab w:val="center" w:pos="4153"/>
        <w:tab w:val="right" w:pos="8306"/>
      </w:tabs>
    </w:pPr>
    <w:rPr>
      <w:rFonts w:ascii="Courier New" w:hAnsi="Courier New" w:cs="Courier New"/>
      <w:sz w:val="20"/>
      <w:szCs w:val="20"/>
    </w:rPr>
  </w:style>
  <w:style w:type="character" w:styleId="affff4">
    <w:name w:val="footnote reference"/>
    <w:basedOn w:val="ac"/>
    <w:uiPriority w:val="99"/>
    <w:rsid w:val="00BD1DB5"/>
    <w:rPr>
      <w:rFonts w:cs="Times New Roman"/>
      <w:vertAlign w:val="superscript"/>
    </w:rPr>
  </w:style>
  <w:style w:type="character" w:customStyle="1" w:styleId="ListParagraph">
    <w:name w:val="List Paragraph Знак"/>
    <w:basedOn w:val="ac"/>
    <w:link w:val="18"/>
    <w:uiPriority w:val="99"/>
    <w:locked/>
    <w:rsid w:val="00B2187A"/>
    <w:rPr>
      <w:rFonts w:ascii="Calibri" w:hAnsi="Calibri" w:cs="Times New Roman"/>
      <w:sz w:val="22"/>
      <w:szCs w:val="22"/>
      <w:lang w:val="ru-RU" w:eastAsia="en-US" w:bidi="ar-SA"/>
    </w:rPr>
  </w:style>
  <w:style w:type="paragraph" w:customStyle="1" w:styleId="a4">
    <w:name w:val="Текст_бюл смк"/>
    <w:basedOn w:val="affff2"/>
    <w:uiPriority w:val="99"/>
    <w:rsid w:val="00EC559A"/>
    <w:pPr>
      <w:numPr>
        <w:numId w:val="16"/>
      </w:numPr>
    </w:pPr>
    <w:rPr>
      <w:szCs w:val="26"/>
    </w:rPr>
  </w:style>
  <w:style w:type="paragraph" w:customStyle="1" w:styleId="3c">
    <w:name w:val="Текст_бюл3"/>
    <w:basedOn w:val="ab"/>
    <w:uiPriority w:val="99"/>
    <w:rsid w:val="00EC559A"/>
    <w:pPr>
      <w:tabs>
        <w:tab w:val="left" w:pos="851"/>
        <w:tab w:val="num" w:pos="1920"/>
      </w:tabs>
      <w:spacing w:line="360" w:lineRule="auto"/>
      <w:ind w:left="1920" w:firstLine="709"/>
      <w:jc w:val="both"/>
    </w:pPr>
    <w:rPr>
      <w:rFonts w:eastAsia="MS Mincho"/>
      <w:sz w:val="26"/>
      <w:szCs w:val="26"/>
    </w:rPr>
  </w:style>
  <w:style w:type="character" w:customStyle="1" w:styleId="WW8Num38z0">
    <w:name w:val="WW8Num38z0"/>
    <w:uiPriority w:val="99"/>
    <w:rsid w:val="00B66DAC"/>
  </w:style>
  <w:style w:type="character" w:customStyle="1" w:styleId="1c">
    <w:name w:val="Основной текст Знак1"/>
    <w:uiPriority w:val="99"/>
    <w:semiHidden/>
    <w:locked/>
    <w:rsid w:val="00B66DAC"/>
    <w:rPr>
      <w:sz w:val="24"/>
      <w:lang w:eastAsia="ar-SA" w:bidi="ar-SA"/>
    </w:rPr>
  </w:style>
  <w:style w:type="character" w:customStyle="1" w:styleId="WW8Num41z1">
    <w:name w:val="WW8Num41z1"/>
    <w:uiPriority w:val="99"/>
    <w:rsid w:val="00B66DAC"/>
    <w:rPr>
      <w:rFonts w:ascii="Courier New" w:hAnsi="Courier New"/>
    </w:rPr>
  </w:style>
  <w:style w:type="character" w:customStyle="1" w:styleId="1d">
    <w:name w:val="Текст примечания Знак1"/>
    <w:uiPriority w:val="99"/>
    <w:semiHidden/>
    <w:locked/>
    <w:rsid w:val="00B66DAC"/>
    <w:rPr>
      <w:lang w:eastAsia="ar-SA" w:bidi="ar-SA"/>
    </w:rPr>
  </w:style>
  <w:style w:type="paragraph" w:customStyle="1" w:styleId="affff5">
    <w:name w:val="a"/>
    <w:basedOn w:val="ab"/>
    <w:uiPriority w:val="99"/>
    <w:rsid w:val="00EA0771"/>
    <w:pPr>
      <w:tabs>
        <w:tab w:val="num" w:pos="360"/>
      </w:tabs>
      <w:snapToGrid w:val="0"/>
      <w:spacing w:line="360" w:lineRule="auto"/>
      <w:jc w:val="both"/>
    </w:pPr>
    <w:rPr>
      <w:sz w:val="28"/>
      <w:szCs w:val="28"/>
    </w:rPr>
  </w:style>
  <w:style w:type="character" w:customStyle="1" w:styleId="120">
    <w:name w:val="Заголовок 1 Знак2"/>
    <w:uiPriority w:val="99"/>
    <w:locked/>
    <w:rsid w:val="00EA0771"/>
    <w:rPr>
      <w:sz w:val="24"/>
      <w:lang w:val="ru-RU" w:eastAsia="ar-SA" w:bidi="ar-SA"/>
    </w:rPr>
  </w:style>
  <w:style w:type="character" w:customStyle="1" w:styleId="220">
    <w:name w:val="Заголовок 2 Знак2"/>
    <w:uiPriority w:val="99"/>
    <w:semiHidden/>
    <w:locked/>
    <w:rsid w:val="00EA0771"/>
    <w:rPr>
      <w:rFonts w:ascii="Arial" w:hAnsi="Arial"/>
      <w:b/>
      <w:i/>
      <w:sz w:val="28"/>
      <w:lang w:val="ru-RU" w:eastAsia="ar-SA" w:bidi="ar-SA"/>
    </w:rPr>
  </w:style>
  <w:style w:type="character" w:customStyle="1" w:styleId="320">
    <w:name w:val="Заголовок 3 Знак2"/>
    <w:uiPriority w:val="99"/>
    <w:semiHidden/>
    <w:locked/>
    <w:rsid w:val="00EA0771"/>
    <w:rPr>
      <w:rFonts w:ascii="Cambria" w:hAnsi="Cambria"/>
      <w:b/>
      <w:sz w:val="26"/>
      <w:lang w:val="ru-RU" w:eastAsia="ar-SA" w:bidi="ar-SA"/>
    </w:rPr>
  </w:style>
  <w:style w:type="character" w:customStyle="1" w:styleId="410">
    <w:name w:val="Заголовок 4 Знак1"/>
    <w:uiPriority w:val="99"/>
    <w:semiHidden/>
    <w:locked/>
    <w:rsid w:val="00EA0771"/>
    <w:rPr>
      <w:rFonts w:ascii="Calibri" w:hAnsi="Calibri"/>
      <w:b/>
      <w:sz w:val="28"/>
      <w:lang w:eastAsia="ar-SA" w:bidi="ar-SA"/>
    </w:rPr>
  </w:style>
  <w:style w:type="character" w:customStyle="1" w:styleId="510">
    <w:name w:val="Заголовок 5 Знак1"/>
    <w:uiPriority w:val="99"/>
    <w:semiHidden/>
    <w:locked/>
    <w:rsid w:val="00EA0771"/>
    <w:rPr>
      <w:rFonts w:ascii="Calibri" w:hAnsi="Calibri"/>
      <w:b/>
      <w:i/>
      <w:sz w:val="26"/>
      <w:lang w:eastAsia="ar-SA" w:bidi="ar-SA"/>
    </w:rPr>
  </w:style>
  <w:style w:type="character" w:customStyle="1" w:styleId="610">
    <w:name w:val="Заголовок 6 Знак1"/>
    <w:uiPriority w:val="99"/>
    <w:semiHidden/>
    <w:locked/>
    <w:rsid w:val="00EA0771"/>
    <w:rPr>
      <w:rFonts w:ascii="Calibri" w:hAnsi="Calibri"/>
      <w:b/>
      <w:lang w:eastAsia="ar-SA" w:bidi="ar-SA"/>
    </w:rPr>
  </w:style>
  <w:style w:type="character" w:customStyle="1" w:styleId="710">
    <w:name w:val="Заголовок 7 Знак1"/>
    <w:uiPriority w:val="99"/>
    <w:semiHidden/>
    <w:locked/>
    <w:rsid w:val="00EA0771"/>
    <w:rPr>
      <w:rFonts w:ascii="Calibri" w:hAnsi="Calibri"/>
      <w:sz w:val="24"/>
      <w:lang w:eastAsia="ar-SA" w:bidi="ar-SA"/>
    </w:rPr>
  </w:style>
  <w:style w:type="character" w:customStyle="1" w:styleId="810">
    <w:name w:val="Заголовок 8 Знак1"/>
    <w:uiPriority w:val="99"/>
    <w:semiHidden/>
    <w:locked/>
    <w:rsid w:val="00EA0771"/>
    <w:rPr>
      <w:rFonts w:ascii="Calibri" w:hAnsi="Calibri"/>
      <w:i/>
      <w:sz w:val="24"/>
      <w:lang w:eastAsia="ar-SA" w:bidi="ar-SA"/>
    </w:rPr>
  </w:style>
  <w:style w:type="character" w:customStyle="1" w:styleId="910">
    <w:name w:val="Заголовок 9 Знак1"/>
    <w:uiPriority w:val="99"/>
    <w:semiHidden/>
    <w:locked/>
    <w:rsid w:val="00EA0771"/>
    <w:rPr>
      <w:rFonts w:ascii="Cambria" w:hAnsi="Cambria"/>
      <w:lang w:eastAsia="ar-SA" w:bidi="ar-SA"/>
    </w:rPr>
  </w:style>
  <w:style w:type="character" w:customStyle="1" w:styleId="WW8Num1z0">
    <w:name w:val="WW8Num1z0"/>
    <w:uiPriority w:val="99"/>
    <w:rsid w:val="00EA0771"/>
  </w:style>
  <w:style w:type="character" w:customStyle="1" w:styleId="WW8Num2z0">
    <w:name w:val="WW8Num2z0"/>
    <w:uiPriority w:val="99"/>
    <w:rsid w:val="00EA0771"/>
    <w:rPr>
      <w:rFonts w:ascii="Symbol" w:hAnsi="Symbol"/>
    </w:rPr>
  </w:style>
  <w:style w:type="character" w:customStyle="1" w:styleId="WW8Num3z0">
    <w:name w:val="WW8Num3z0"/>
    <w:uiPriority w:val="99"/>
    <w:rsid w:val="00EA0771"/>
    <w:rPr>
      <w:rFonts w:ascii="Symbol" w:hAnsi="Symbol"/>
    </w:rPr>
  </w:style>
  <w:style w:type="character" w:customStyle="1" w:styleId="WW8Num4z0">
    <w:name w:val="WW8Num4z0"/>
    <w:uiPriority w:val="99"/>
    <w:rsid w:val="00EA0771"/>
    <w:rPr>
      <w:rFonts w:ascii="Symbol" w:hAnsi="Symbol"/>
    </w:rPr>
  </w:style>
  <w:style w:type="character" w:customStyle="1" w:styleId="WW8Num5z0">
    <w:name w:val="WW8Num5z0"/>
    <w:uiPriority w:val="99"/>
    <w:rsid w:val="00EA0771"/>
  </w:style>
  <w:style w:type="character" w:customStyle="1" w:styleId="WW8Num6z0">
    <w:name w:val="WW8Num6z0"/>
    <w:uiPriority w:val="99"/>
    <w:rsid w:val="00EA0771"/>
    <w:rPr>
      <w:rFonts w:ascii="Symbol" w:hAnsi="Symbol"/>
    </w:rPr>
  </w:style>
  <w:style w:type="character" w:customStyle="1" w:styleId="WW8Num7z0">
    <w:name w:val="WW8Num7z0"/>
    <w:uiPriority w:val="99"/>
    <w:rsid w:val="00EA0771"/>
    <w:rPr>
      <w:rFonts w:ascii="Courier New" w:hAnsi="Courier New"/>
    </w:rPr>
  </w:style>
  <w:style w:type="character" w:customStyle="1" w:styleId="WW8Num7z1">
    <w:name w:val="WW8Num7z1"/>
    <w:uiPriority w:val="99"/>
    <w:rsid w:val="00EA0771"/>
  </w:style>
  <w:style w:type="character" w:customStyle="1" w:styleId="WW8Num8z0">
    <w:name w:val="WW8Num8z0"/>
    <w:uiPriority w:val="99"/>
    <w:rsid w:val="00EA0771"/>
  </w:style>
  <w:style w:type="character" w:customStyle="1" w:styleId="WW8Num9z0">
    <w:name w:val="WW8Num9z0"/>
    <w:uiPriority w:val="99"/>
    <w:rsid w:val="00EA0771"/>
  </w:style>
  <w:style w:type="character" w:customStyle="1" w:styleId="WW8Num9z1">
    <w:name w:val="WW8Num9z1"/>
    <w:uiPriority w:val="99"/>
    <w:rsid w:val="00EA0771"/>
    <w:rPr>
      <w:sz w:val="24"/>
    </w:rPr>
  </w:style>
  <w:style w:type="character" w:customStyle="1" w:styleId="WW8Num9z2">
    <w:name w:val="WW8Num9z2"/>
    <w:uiPriority w:val="99"/>
    <w:rsid w:val="00EA0771"/>
    <w:rPr>
      <w:rFonts w:ascii="Times New Roman" w:hAnsi="Times New Roman"/>
      <w:sz w:val="24"/>
    </w:rPr>
  </w:style>
  <w:style w:type="character" w:customStyle="1" w:styleId="WW8Num10z0">
    <w:name w:val="WW8Num10z0"/>
    <w:uiPriority w:val="99"/>
    <w:rsid w:val="00EA0771"/>
  </w:style>
  <w:style w:type="character" w:customStyle="1" w:styleId="WW8Num11z0">
    <w:name w:val="WW8Num11z0"/>
    <w:uiPriority w:val="99"/>
    <w:rsid w:val="00EA0771"/>
    <w:rPr>
      <w:rFonts w:ascii="Symbol" w:hAnsi="Symbol"/>
    </w:rPr>
  </w:style>
  <w:style w:type="character" w:customStyle="1" w:styleId="WW8Num11z1">
    <w:name w:val="WW8Num11z1"/>
    <w:uiPriority w:val="99"/>
    <w:rsid w:val="00EA0771"/>
  </w:style>
  <w:style w:type="character" w:customStyle="1" w:styleId="WW8Num13z0">
    <w:name w:val="WW8Num13z0"/>
    <w:uiPriority w:val="99"/>
    <w:rsid w:val="00EA0771"/>
  </w:style>
  <w:style w:type="character" w:customStyle="1" w:styleId="WW8Num13z1">
    <w:name w:val="WW8Num13z1"/>
    <w:uiPriority w:val="99"/>
    <w:rsid w:val="00EA0771"/>
    <w:rPr>
      <w:sz w:val="24"/>
    </w:rPr>
  </w:style>
  <w:style w:type="character" w:customStyle="1" w:styleId="WW8Num13z2">
    <w:name w:val="WW8Num13z2"/>
    <w:uiPriority w:val="99"/>
    <w:rsid w:val="00EA0771"/>
    <w:rPr>
      <w:rFonts w:ascii="Times New Roman" w:hAnsi="Times New Roman"/>
      <w:sz w:val="24"/>
    </w:rPr>
  </w:style>
  <w:style w:type="character" w:customStyle="1" w:styleId="WW8Num14z0">
    <w:name w:val="WW8Num14z0"/>
    <w:uiPriority w:val="99"/>
    <w:rsid w:val="00EA0771"/>
    <w:rPr>
      <w:rFonts w:ascii="Times New Roman" w:hAnsi="Times New Roman"/>
    </w:rPr>
  </w:style>
  <w:style w:type="character" w:customStyle="1" w:styleId="WW8Num14z1">
    <w:name w:val="WW8Num14z1"/>
    <w:uiPriority w:val="99"/>
    <w:rsid w:val="00EA0771"/>
    <w:rPr>
      <w:rFonts w:ascii="Courier New" w:hAnsi="Courier New"/>
    </w:rPr>
  </w:style>
  <w:style w:type="character" w:customStyle="1" w:styleId="WW8Num14z2">
    <w:name w:val="WW8Num14z2"/>
    <w:uiPriority w:val="99"/>
    <w:rsid w:val="00EA0771"/>
    <w:rPr>
      <w:rFonts w:ascii="Wingdings" w:hAnsi="Wingdings"/>
    </w:rPr>
  </w:style>
  <w:style w:type="character" w:customStyle="1" w:styleId="WW8Num14z3">
    <w:name w:val="WW8Num14z3"/>
    <w:uiPriority w:val="99"/>
    <w:rsid w:val="00EA0771"/>
    <w:rPr>
      <w:rFonts w:ascii="Symbol" w:hAnsi="Symbol"/>
    </w:rPr>
  </w:style>
  <w:style w:type="character" w:customStyle="1" w:styleId="WW8Num15z0">
    <w:name w:val="WW8Num15z0"/>
    <w:uiPriority w:val="99"/>
    <w:rsid w:val="00EA0771"/>
    <w:rPr>
      <w:rFonts w:ascii="Symbol" w:hAnsi="Symbol"/>
    </w:rPr>
  </w:style>
  <w:style w:type="character" w:customStyle="1" w:styleId="WW8Num15z1">
    <w:name w:val="WW8Num15z1"/>
    <w:uiPriority w:val="99"/>
    <w:rsid w:val="00EA0771"/>
  </w:style>
  <w:style w:type="character" w:customStyle="1" w:styleId="WW8Num16z0">
    <w:name w:val="WW8Num16z0"/>
    <w:uiPriority w:val="99"/>
    <w:rsid w:val="00EA0771"/>
  </w:style>
  <w:style w:type="character" w:customStyle="1" w:styleId="WW8Num17z0">
    <w:name w:val="WW8Num17z0"/>
    <w:uiPriority w:val="99"/>
    <w:rsid w:val="00EA0771"/>
    <w:rPr>
      <w:rFonts w:ascii="Symbol" w:hAnsi="Symbol"/>
    </w:rPr>
  </w:style>
  <w:style w:type="character" w:customStyle="1" w:styleId="WW8Num17z1">
    <w:name w:val="WW8Num17z1"/>
    <w:uiPriority w:val="99"/>
    <w:rsid w:val="00EA0771"/>
  </w:style>
  <w:style w:type="character" w:customStyle="1" w:styleId="WW8Num18z1">
    <w:name w:val="WW8Num18z1"/>
    <w:uiPriority w:val="99"/>
    <w:rsid w:val="00EA0771"/>
  </w:style>
  <w:style w:type="character" w:customStyle="1" w:styleId="WW8Num19z0">
    <w:name w:val="WW8Num19z0"/>
    <w:uiPriority w:val="99"/>
    <w:rsid w:val="00EA0771"/>
  </w:style>
  <w:style w:type="character" w:customStyle="1" w:styleId="WW8Num20z0">
    <w:name w:val="WW8Num20z0"/>
    <w:uiPriority w:val="99"/>
    <w:rsid w:val="00EA0771"/>
    <w:rPr>
      <w:rFonts w:ascii="Times New Roman" w:hAnsi="Times New Roman"/>
    </w:rPr>
  </w:style>
  <w:style w:type="character" w:customStyle="1" w:styleId="WW8Num20z1">
    <w:name w:val="WW8Num20z1"/>
    <w:uiPriority w:val="99"/>
    <w:rsid w:val="00EA0771"/>
    <w:rPr>
      <w:rFonts w:ascii="Courier New" w:hAnsi="Courier New"/>
    </w:rPr>
  </w:style>
  <w:style w:type="character" w:customStyle="1" w:styleId="WW8Num20z2">
    <w:name w:val="WW8Num20z2"/>
    <w:uiPriority w:val="99"/>
    <w:rsid w:val="00EA0771"/>
    <w:rPr>
      <w:rFonts w:ascii="Wingdings" w:hAnsi="Wingdings"/>
    </w:rPr>
  </w:style>
  <w:style w:type="character" w:customStyle="1" w:styleId="WW8Num20z6">
    <w:name w:val="WW8Num20z6"/>
    <w:uiPriority w:val="99"/>
    <w:rsid w:val="00EA0771"/>
    <w:rPr>
      <w:rFonts w:ascii="Symbol" w:hAnsi="Symbol"/>
    </w:rPr>
  </w:style>
  <w:style w:type="character" w:customStyle="1" w:styleId="WW8Num21z0">
    <w:name w:val="WW8Num21z0"/>
    <w:uiPriority w:val="99"/>
    <w:rsid w:val="00EA0771"/>
  </w:style>
  <w:style w:type="character" w:customStyle="1" w:styleId="WW8Num21z2">
    <w:name w:val="WW8Num21z2"/>
    <w:uiPriority w:val="99"/>
    <w:rsid w:val="00EA0771"/>
  </w:style>
  <w:style w:type="character" w:customStyle="1" w:styleId="WW8Num21z4">
    <w:name w:val="WW8Num21z4"/>
    <w:uiPriority w:val="99"/>
    <w:rsid w:val="00EA0771"/>
    <w:rPr>
      <w:rFonts w:ascii="Courier New" w:hAnsi="Courier New"/>
    </w:rPr>
  </w:style>
  <w:style w:type="character" w:customStyle="1" w:styleId="WW8Num22z0">
    <w:name w:val="WW8Num22z0"/>
    <w:uiPriority w:val="99"/>
    <w:rsid w:val="00EA0771"/>
  </w:style>
  <w:style w:type="character" w:customStyle="1" w:styleId="WW8Num23z0">
    <w:name w:val="WW8Num23z0"/>
    <w:uiPriority w:val="99"/>
    <w:rsid w:val="00EA0771"/>
  </w:style>
  <w:style w:type="character" w:customStyle="1" w:styleId="WW8Num23z1">
    <w:name w:val="WW8Num23z1"/>
    <w:uiPriority w:val="99"/>
    <w:rsid w:val="00EA0771"/>
    <w:rPr>
      <w:rFonts w:ascii="Times New Roman" w:hAnsi="Times New Roman"/>
      <w:sz w:val="24"/>
    </w:rPr>
  </w:style>
  <w:style w:type="character" w:customStyle="1" w:styleId="WW8Num23z2">
    <w:name w:val="WW8Num23z2"/>
    <w:uiPriority w:val="99"/>
    <w:rsid w:val="00EA0771"/>
    <w:rPr>
      <w:sz w:val="24"/>
    </w:rPr>
  </w:style>
  <w:style w:type="character" w:customStyle="1" w:styleId="WW8Num24z0">
    <w:name w:val="WW8Num24z0"/>
    <w:uiPriority w:val="99"/>
    <w:rsid w:val="00EA0771"/>
  </w:style>
  <w:style w:type="character" w:customStyle="1" w:styleId="WW8Num25z0">
    <w:name w:val="WW8Num25z0"/>
    <w:uiPriority w:val="99"/>
    <w:rsid w:val="00EA0771"/>
  </w:style>
  <w:style w:type="character" w:customStyle="1" w:styleId="WW8Num25z1">
    <w:name w:val="WW8Num25z1"/>
    <w:uiPriority w:val="99"/>
    <w:rsid w:val="00EA0771"/>
    <w:rPr>
      <w:rFonts w:ascii="Arial (WT)" w:hAnsi="Arial (WT)"/>
    </w:rPr>
  </w:style>
  <w:style w:type="character" w:customStyle="1" w:styleId="WW8Num25z4">
    <w:name w:val="WW8Num25z4"/>
    <w:uiPriority w:val="99"/>
    <w:rsid w:val="00EA0771"/>
    <w:rPr>
      <w:rFonts w:ascii="Symbol" w:hAnsi="Symbol"/>
    </w:rPr>
  </w:style>
  <w:style w:type="character" w:customStyle="1" w:styleId="WW8Num26z0">
    <w:name w:val="WW8Num26z0"/>
    <w:uiPriority w:val="99"/>
    <w:rsid w:val="00EA0771"/>
  </w:style>
  <w:style w:type="character" w:customStyle="1" w:styleId="WW8Num26z1">
    <w:name w:val="WW8Num26z1"/>
    <w:uiPriority w:val="99"/>
    <w:rsid w:val="00EA0771"/>
    <w:rPr>
      <w:b/>
      <w:sz w:val="24"/>
    </w:rPr>
  </w:style>
  <w:style w:type="character" w:customStyle="1" w:styleId="WW8Num26z2">
    <w:name w:val="WW8Num26z2"/>
    <w:uiPriority w:val="99"/>
    <w:rsid w:val="00EA0771"/>
    <w:rPr>
      <w:rFonts w:ascii="Times New Roman" w:hAnsi="Times New Roman"/>
      <w:sz w:val="24"/>
    </w:rPr>
  </w:style>
  <w:style w:type="character" w:customStyle="1" w:styleId="WW8Num27z0">
    <w:name w:val="WW8Num27z0"/>
    <w:uiPriority w:val="99"/>
    <w:rsid w:val="00EA0771"/>
  </w:style>
  <w:style w:type="character" w:customStyle="1" w:styleId="WW8Num27z1">
    <w:name w:val="WW8Num27z1"/>
    <w:uiPriority w:val="99"/>
    <w:rsid w:val="00EA0771"/>
    <w:rPr>
      <w:b/>
      <w:sz w:val="24"/>
    </w:rPr>
  </w:style>
  <w:style w:type="character" w:customStyle="1" w:styleId="WW8Num27z2">
    <w:name w:val="WW8Num27z2"/>
    <w:uiPriority w:val="99"/>
    <w:rsid w:val="00EA0771"/>
    <w:rPr>
      <w:rFonts w:ascii="Times New Roman" w:hAnsi="Times New Roman"/>
      <w:sz w:val="24"/>
    </w:rPr>
  </w:style>
  <w:style w:type="character" w:customStyle="1" w:styleId="WW8Num28z0">
    <w:name w:val="WW8Num28z0"/>
    <w:uiPriority w:val="99"/>
    <w:rsid w:val="00EA0771"/>
    <w:rPr>
      <w:rFonts w:ascii="Times New Roman" w:hAnsi="Times New Roman"/>
    </w:rPr>
  </w:style>
  <w:style w:type="character" w:customStyle="1" w:styleId="WW8Num28z1">
    <w:name w:val="WW8Num28z1"/>
    <w:uiPriority w:val="99"/>
    <w:rsid w:val="00EA0771"/>
  </w:style>
  <w:style w:type="character" w:customStyle="1" w:styleId="WW8Num29z0">
    <w:name w:val="WW8Num29z0"/>
    <w:uiPriority w:val="99"/>
    <w:rsid w:val="00EA0771"/>
  </w:style>
  <w:style w:type="character" w:customStyle="1" w:styleId="WW8Num30z0">
    <w:name w:val="WW8Num30z0"/>
    <w:uiPriority w:val="99"/>
    <w:rsid w:val="00EA0771"/>
  </w:style>
  <w:style w:type="character" w:customStyle="1" w:styleId="WW8Num31z0">
    <w:name w:val="WW8Num31z0"/>
    <w:uiPriority w:val="99"/>
    <w:rsid w:val="00EA0771"/>
  </w:style>
  <w:style w:type="character" w:customStyle="1" w:styleId="WW8Num31z2">
    <w:name w:val="WW8Num31z2"/>
    <w:uiPriority w:val="99"/>
    <w:rsid w:val="00EA0771"/>
  </w:style>
  <w:style w:type="character" w:customStyle="1" w:styleId="WW8Num32z0">
    <w:name w:val="WW8Num32z0"/>
    <w:uiPriority w:val="99"/>
    <w:rsid w:val="00EA0771"/>
    <w:rPr>
      <w:rFonts w:ascii="Times New Roman" w:hAnsi="Times New Roman"/>
    </w:rPr>
  </w:style>
  <w:style w:type="character" w:customStyle="1" w:styleId="WW8Num32z1">
    <w:name w:val="WW8Num32z1"/>
    <w:uiPriority w:val="99"/>
    <w:rsid w:val="00EA0771"/>
    <w:rPr>
      <w:rFonts w:ascii="Courier New" w:hAnsi="Courier New"/>
    </w:rPr>
  </w:style>
  <w:style w:type="character" w:customStyle="1" w:styleId="WW8Num32z2">
    <w:name w:val="WW8Num32z2"/>
    <w:uiPriority w:val="99"/>
    <w:rsid w:val="00EA0771"/>
    <w:rPr>
      <w:rFonts w:ascii="Wingdings" w:hAnsi="Wingdings"/>
    </w:rPr>
  </w:style>
  <w:style w:type="character" w:customStyle="1" w:styleId="WW8Num32z3">
    <w:name w:val="WW8Num32z3"/>
    <w:uiPriority w:val="99"/>
    <w:rsid w:val="00EA0771"/>
    <w:rPr>
      <w:rFonts w:ascii="Symbol" w:hAnsi="Symbol"/>
    </w:rPr>
  </w:style>
  <w:style w:type="character" w:customStyle="1" w:styleId="WW8Num33z0">
    <w:name w:val="WW8Num33z0"/>
    <w:uiPriority w:val="99"/>
    <w:rsid w:val="00EA0771"/>
  </w:style>
  <w:style w:type="character" w:customStyle="1" w:styleId="WW8Num34z0">
    <w:name w:val="WW8Num34z0"/>
    <w:uiPriority w:val="99"/>
    <w:rsid w:val="00EA0771"/>
  </w:style>
  <w:style w:type="character" w:customStyle="1" w:styleId="WW8Num34z1">
    <w:name w:val="WW8Num34z1"/>
    <w:uiPriority w:val="99"/>
    <w:rsid w:val="00EA0771"/>
    <w:rPr>
      <w:sz w:val="24"/>
    </w:rPr>
  </w:style>
  <w:style w:type="character" w:customStyle="1" w:styleId="WW8Num34z2">
    <w:name w:val="WW8Num34z2"/>
    <w:uiPriority w:val="99"/>
    <w:rsid w:val="00EA0771"/>
    <w:rPr>
      <w:rFonts w:ascii="Times New Roman" w:hAnsi="Times New Roman"/>
      <w:sz w:val="24"/>
    </w:rPr>
  </w:style>
  <w:style w:type="character" w:customStyle="1" w:styleId="WW8Num35z0">
    <w:name w:val="WW8Num35z0"/>
    <w:uiPriority w:val="99"/>
    <w:rsid w:val="00EA0771"/>
    <w:rPr>
      <w:b/>
    </w:rPr>
  </w:style>
  <w:style w:type="character" w:customStyle="1" w:styleId="WW8Num35z1">
    <w:name w:val="WW8Num35z1"/>
    <w:uiPriority w:val="99"/>
    <w:rsid w:val="00EA0771"/>
  </w:style>
  <w:style w:type="character" w:customStyle="1" w:styleId="WW8Num35z2">
    <w:name w:val="WW8Num35z2"/>
    <w:uiPriority w:val="99"/>
    <w:rsid w:val="00EA0771"/>
    <w:rPr>
      <w:rFonts w:ascii="Times New Roman" w:hAnsi="Times New Roman"/>
    </w:rPr>
  </w:style>
  <w:style w:type="character" w:customStyle="1" w:styleId="WW8Num35z3">
    <w:name w:val="WW8Num35z3"/>
    <w:uiPriority w:val="99"/>
    <w:rsid w:val="00EA0771"/>
  </w:style>
  <w:style w:type="character" w:customStyle="1" w:styleId="WW8Num36z0">
    <w:name w:val="WW8Num36z0"/>
    <w:uiPriority w:val="99"/>
    <w:rsid w:val="00EA0771"/>
  </w:style>
  <w:style w:type="character" w:customStyle="1" w:styleId="WW8Num36z1">
    <w:name w:val="WW8Num36z1"/>
    <w:uiPriority w:val="99"/>
    <w:rsid w:val="00EA0771"/>
    <w:rPr>
      <w:sz w:val="24"/>
    </w:rPr>
  </w:style>
  <w:style w:type="character" w:customStyle="1" w:styleId="WW8Num36z2">
    <w:name w:val="WW8Num36z2"/>
    <w:uiPriority w:val="99"/>
    <w:rsid w:val="00EA0771"/>
    <w:rPr>
      <w:rFonts w:ascii="Times New Roman" w:hAnsi="Times New Roman"/>
      <w:sz w:val="24"/>
    </w:rPr>
  </w:style>
  <w:style w:type="character" w:customStyle="1" w:styleId="WW8Num37z1">
    <w:name w:val="WW8Num37z1"/>
    <w:uiPriority w:val="99"/>
    <w:rsid w:val="00EA0771"/>
    <w:rPr>
      <w:rFonts w:ascii="Times New Roman" w:hAnsi="Times New Roman"/>
      <w:b/>
    </w:rPr>
  </w:style>
  <w:style w:type="character" w:customStyle="1" w:styleId="WW8Num37z2">
    <w:name w:val="WW8Num37z2"/>
    <w:uiPriority w:val="99"/>
    <w:rsid w:val="00EA0771"/>
    <w:rPr>
      <w:b/>
    </w:rPr>
  </w:style>
  <w:style w:type="character" w:customStyle="1" w:styleId="WW8Num37z3">
    <w:name w:val="WW8Num37z3"/>
    <w:uiPriority w:val="99"/>
    <w:rsid w:val="00EA0771"/>
    <w:rPr>
      <w:rFonts w:ascii="Times New Roman" w:hAnsi="Times New Roman"/>
    </w:rPr>
  </w:style>
  <w:style w:type="character" w:customStyle="1" w:styleId="WW8Num39z0">
    <w:name w:val="WW8Num39z0"/>
    <w:uiPriority w:val="99"/>
    <w:rsid w:val="00EA0771"/>
    <w:rPr>
      <w:b/>
    </w:rPr>
  </w:style>
  <w:style w:type="character" w:customStyle="1" w:styleId="WW8Num39z2">
    <w:name w:val="WW8Num39z2"/>
    <w:uiPriority w:val="99"/>
    <w:rsid w:val="00EA0771"/>
  </w:style>
  <w:style w:type="character" w:customStyle="1" w:styleId="WW8Num40z0">
    <w:name w:val="WW8Num40z0"/>
    <w:uiPriority w:val="99"/>
    <w:rsid w:val="00EA0771"/>
  </w:style>
  <w:style w:type="character" w:customStyle="1" w:styleId="WW8Num41z0">
    <w:name w:val="WW8Num41z0"/>
    <w:uiPriority w:val="99"/>
    <w:rsid w:val="00EA0771"/>
    <w:rPr>
      <w:rFonts w:ascii="Symbol" w:hAnsi="Symbol"/>
      <w:color w:val="0000FF"/>
    </w:rPr>
  </w:style>
  <w:style w:type="character" w:customStyle="1" w:styleId="WW8Num41z2">
    <w:name w:val="WW8Num41z2"/>
    <w:uiPriority w:val="99"/>
    <w:rsid w:val="00EA0771"/>
    <w:rPr>
      <w:rFonts w:ascii="Wingdings" w:hAnsi="Wingdings"/>
    </w:rPr>
  </w:style>
  <w:style w:type="character" w:customStyle="1" w:styleId="WW8Num41z3">
    <w:name w:val="WW8Num41z3"/>
    <w:uiPriority w:val="99"/>
    <w:rsid w:val="00EA0771"/>
    <w:rPr>
      <w:rFonts w:ascii="Symbol" w:hAnsi="Symbol"/>
    </w:rPr>
  </w:style>
  <w:style w:type="character" w:customStyle="1" w:styleId="WW8Num42z0">
    <w:name w:val="WW8Num42z0"/>
    <w:uiPriority w:val="99"/>
    <w:rsid w:val="00EA0771"/>
  </w:style>
  <w:style w:type="character" w:customStyle="1" w:styleId="WW8Num42z1">
    <w:name w:val="WW8Num42z1"/>
    <w:uiPriority w:val="99"/>
    <w:rsid w:val="00EA0771"/>
  </w:style>
  <w:style w:type="character" w:customStyle="1" w:styleId="WW8Num43z0">
    <w:name w:val="WW8Num43z0"/>
    <w:uiPriority w:val="99"/>
    <w:rsid w:val="00EA0771"/>
  </w:style>
  <w:style w:type="character" w:customStyle="1" w:styleId="WW8Num43z1">
    <w:name w:val="WW8Num43z1"/>
    <w:uiPriority w:val="99"/>
    <w:rsid w:val="00EA0771"/>
  </w:style>
  <w:style w:type="character" w:customStyle="1" w:styleId="WW8Num43z2">
    <w:name w:val="WW8Num43z2"/>
    <w:uiPriority w:val="99"/>
    <w:rsid w:val="00EA0771"/>
    <w:rPr>
      <w:rFonts w:ascii="Times New Roman" w:hAnsi="Times New Roman"/>
      <w:sz w:val="24"/>
    </w:rPr>
  </w:style>
  <w:style w:type="character" w:customStyle="1" w:styleId="WW8Num45z0">
    <w:name w:val="WW8Num45z0"/>
    <w:uiPriority w:val="99"/>
    <w:rsid w:val="00EA0771"/>
    <w:rPr>
      <w:rFonts w:ascii="Symbol" w:hAnsi="Symbol"/>
    </w:rPr>
  </w:style>
  <w:style w:type="character" w:customStyle="1" w:styleId="WW8Num45z1">
    <w:name w:val="WW8Num45z1"/>
    <w:uiPriority w:val="99"/>
    <w:rsid w:val="00EA0771"/>
  </w:style>
  <w:style w:type="character" w:customStyle="1" w:styleId="WW8Num46z0">
    <w:name w:val="WW8Num46z0"/>
    <w:uiPriority w:val="99"/>
    <w:rsid w:val="00EA0771"/>
  </w:style>
  <w:style w:type="character" w:customStyle="1" w:styleId="WW8Num47z0">
    <w:name w:val="WW8Num47z0"/>
    <w:uiPriority w:val="99"/>
    <w:rsid w:val="00EA0771"/>
    <w:rPr>
      <w:b/>
    </w:rPr>
  </w:style>
  <w:style w:type="character" w:customStyle="1" w:styleId="WW8Num48z0">
    <w:name w:val="WW8Num48z0"/>
    <w:uiPriority w:val="99"/>
    <w:rsid w:val="00EA0771"/>
    <w:rPr>
      <w:rFonts w:ascii="Symbol" w:hAnsi="Symbol"/>
    </w:rPr>
  </w:style>
  <w:style w:type="character" w:customStyle="1" w:styleId="WW8Num48z1">
    <w:name w:val="WW8Num48z1"/>
    <w:uiPriority w:val="99"/>
    <w:rsid w:val="00EA0771"/>
  </w:style>
  <w:style w:type="character" w:customStyle="1" w:styleId="WW8Num49z0">
    <w:name w:val="WW8Num49z0"/>
    <w:uiPriority w:val="99"/>
    <w:rsid w:val="00EA0771"/>
    <w:rPr>
      <w:rFonts w:ascii="Times New Roman" w:hAnsi="Times New Roman"/>
    </w:rPr>
  </w:style>
  <w:style w:type="character" w:customStyle="1" w:styleId="WW8Num50z0">
    <w:name w:val="WW8Num50z0"/>
    <w:uiPriority w:val="99"/>
    <w:rsid w:val="00EA0771"/>
  </w:style>
  <w:style w:type="character" w:customStyle="1" w:styleId="1e">
    <w:name w:val="Основной шрифт абзаца1"/>
    <w:uiPriority w:val="99"/>
    <w:rsid w:val="00EA0771"/>
  </w:style>
  <w:style w:type="character" w:customStyle="1" w:styleId="1f">
    <w:name w:val="Знак примечания1"/>
    <w:uiPriority w:val="99"/>
    <w:rsid w:val="00EA0771"/>
    <w:rPr>
      <w:sz w:val="16"/>
    </w:rPr>
  </w:style>
  <w:style w:type="character" w:customStyle="1" w:styleId="affff6">
    <w:name w:val="Символ сноски"/>
    <w:uiPriority w:val="99"/>
    <w:rsid w:val="00EA0771"/>
    <w:rPr>
      <w:vertAlign w:val="superscript"/>
    </w:rPr>
  </w:style>
  <w:style w:type="character" w:customStyle="1" w:styleId="affff7">
    <w:name w:val="Символ нумерации"/>
    <w:uiPriority w:val="99"/>
    <w:rsid w:val="00EA0771"/>
  </w:style>
  <w:style w:type="character" w:customStyle="1" w:styleId="affff8">
    <w:name w:val="Маркеры списка"/>
    <w:uiPriority w:val="99"/>
    <w:rsid w:val="00EA0771"/>
    <w:rPr>
      <w:rFonts w:ascii="OpenSymbol" w:eastAsia="Times New Roman"/>
    </w:rPr>
  </w:style>
  <w:style w:type="paragraph" w:customStyle="1" w:styleId="affff9">
    <w:name w:val="Заголовок"/>
    <w:basedOn w:val="ab"/>
    <w:uiPriority w:val="99"/>
    <w:rsid w:val="00EA0771"/>
    <w:pPr>
      <w:keepNext/>
      <w:suppressAutoHyphens/>
      <w:spacing w:before="240" w:after="120"/>
    </w:pPr>
    <w:rPr>
      <w:rFonts w:ascii="Arial" w:hAnsi="Arial" w:cs="Tahoma"/>
      <w:sz w:val="28"/>
      <w:szCs w:val="28"/>
      <w:lang w:eastAsia="ar-SA"/>
    </w:rPr>
  </w:style>
  <w:style w:type="paragraph" w:styleId="affffa">
    <w:name w:val="List"/>
    <w:basedOn w:val="ab"/>
    <w:uiPriority w:val="99"/>
    <w:rsid w:val="00D817C3"/>
    <w:pPr>
      <w:suppressAutoHyphens/>
    </w:pPr>
    <w:rPr>
      <w:rFonts w:cs="Tahoma"/>
      <w:lang w:eastAsia="ar-SA"/>
    </w:rPr>
  </w:style>
  <w:style w:type="paragraph" w:customStyle="1" w:styleId="1f0">
    <w:name w:val="Название1"/>
    <w:basedOn w:val="ab"/>
    <w:uiPriority w:val="99"/>
    <w:rsid w:val="00D817C3"/>
    <w:pPr>
      <w:suppressLineNumbers/>
      <w:suppressAutoHyphens/>
      <w:spacing w:before="120" w:after="120"/>
    </w:pPr>
    <w:rPr>
      <w:rFonts w:cs="Tahoma"/>
      <w:i/>
      <w:iCs/>
      <w:lang w:eastAsia="ar-SA"/>
    </w:rPr>
  </w:style>
  <w:style w:type="paragraph" w:customStyle="1" w:styleId="1f1">
    <w:name w:val="Указатель1"/>
    <w:basedOn w:val="ab"/>
    <w:uiPriority w:val="99"/>
    <w:rsid w:val="00D817C3"/>
    <w:pPr>
      <w:suppressLineNumbers/>
      <w:suppressAutoHyphens/>
    </w:pPr>
    <w:rPr>
      <w:rFonts w:cs="Tahoma"/>
      <w:lang w:eastAsia="ar-SA"/>
    </w:rPr>
  </w:style>
  <w:style w:type="character" w:customStyle="1" w:styleId="HTML1">
    <w:name w:val="Стандартный HTML Знак1"/>
    <w:uiPriority w:val="99"/>
    <w:semiHidden/>
    <w:locked/>
    <w:rsid w:val="00EA0771"/>
    <w:rPr>
      <w:rFonts w:ascii="Courier New" w:hAnsi="Courier New"/>
      <w:sz w:val="20"/>
      <w:lang w:eastAsia="ar-SA" w:bidi="ar-SA"/>
    </w:rPr>
  </w:style>
  <w:style w:type="character" w:customStyle="1" w:styleId="1f2">
    <w:name w:val="Текст сноски Знак1"/>
    <w:uiPriority w:val="99"/>
    <w:semiHidden/>
    <w:locked/>
    <w:rsid w:val="00EA0771"/>
    <w:rPr>
      <w:sz w:val="20"/>
      <w:lang w:eastAsia="ar-SA" w:bidi="ar-SA"/>
    </w:rPr>
  </w:style>
  <w:style w:type="paragraph" w:customStyle="1" w:styleId="1f3">
    <w:name w:val="Текст примечания1"/>
    <w:basedOn w:val="ab"/>
    <w:uiPriority w:val="99"/>
    <w:rsid w:val="00EA0771"/>
    <w:pPr>
      <w:suppressAutoHyphens/>
    </w:pPr>
    <w:rPr>
      <w:sz w:val="20"/>
      <w:szCs w:val="20"/>
      <w:lang w:eastAsia="ar-SA"/>
    </w:rPr>
  </w:style>
  <w:style w:type="character" w:customStyle="1" w:styleId="1f4">
    <w:name w:val="Нижний колонтитул Знак1"/>
    <w:uiPriority w:val="99"/>
    <w:semiHidden/>
    <w:locked/>
    <w:rsid w:val="00EA0771"/>
    <w:rPr>
      <w:sz w:val="24"/>
      <w:lang w:eastAsia="ar-SA" w:bidi="ar-SA"/>
    </w:rPr>
  </w:style>
  <w:style w:type="paragraph" w:customStyle="1" w:styleId="1f5">
    <w:name w:val="Название объекта1"/>
    <w:basedOn w:val="ab"/>
    <w:next w:val="ab"/>
    <w:uiPriority w:val="99"/>
    <w:rsid w:val="00D817C3"/>
    <w:pPr>
      <w:pageBreakBefore/>
      <w:suppressAutoHyphens/>
      <w:snapToGrid w:val="0"/>
      <w:spacing w:before="120" w:after="120"/>
      <w:jc w:val="both"/>
    </w:pPr>
    <w:rPr>
      <w:i/>
      <w:lang w:eastAsia="ar-SA"/>
    </w:rPr>
  </w:style>
  <w:style w:type="character" w:customStyle="1" w:styleId="1f6">
    <w:name w:val="Текст концевой сноски Знак1"/>
    <w:uiPriority w:val="99"/>
    <w:semiHidden/>
    <w:locked/>
    <w:rsid w:val="00EA0771"/>
    <w:rPr>
      <w:sz w:val="20"/>
      <w:lang w:eastAsia="ar-SA" w:bidi="ar-SA"/>
    </w:rPr>
  </w:style>
  <w:style w:type="paragraph" w:customStyle="1" w:styleId="1">
    <w:name w:val="Нумерованный список1"/>
    <w:basedOn w:val="ab"/>
    <w:uiPriority w:val="99"/>
    <w:rsid w:val="00D817C3"/>
    <w:pPr>
      <w:numPr>
        <w:numId w:val="21"/>
      </w:numPr>
      <w:suppressAutoHyphens/>
    </w:pPr>
    <w:rPr>
      <w:lang w:eastAsia="ar-SA"/>
    </w:rPr>
  </w:style>
  <w:style w:type="paragraph" w:customStyle="1" w:styleId="212">
    <w:name w:val="Список 21"/>
    <w:basedOn w:val="ab"/>
    <w:uiPriority w:val="99"/>
    <w:rsid w:val="00D817C3"/>
    <w:pPr>
      <w:suppressAutoHyphens/>
      <w:ind w:left="566" w:hanging="283"/>
    </w:pPr>
    <w:rPr>
      <w:lang w:eastAsia="ar-SA"/>
    </w:rPr>
  </w:style>
  <w:style w:type="paragraph" w:customStyle="1" w:styleId="21">
    <w:name w:val="Маркированный список 21"/>
    <w:basedOn w:val="ab"/>
    <w:uiPriority w:val="99"/>
    <w:rsid w:val="00D817C3"/>
    <w:pPr>
      <w:numPr>
        <w:numId w:val="20"/>
      </w:numPr>
      <w:suppressAutoHyphens/>
    </w:pPr>
    <w:rPr>
      <w:lang w:eastAsia="ar-SA"/>
    </w:rPr>
  </w:style>
  <w:style w:type="paragraph" w:customStyle="1" w:styleId="310">
    <w:name w:val="Маркированный список 31"/>
    <w:basedOn w:val="ab"/>
    <w:uiPriority w:val="99"/>
    <w:rsid w:val="00D817C3"/>
    <w:pPr>
      <w:numPr>
        <w:numId w:val="19"/>
      </w:numPr>
      <w:suppressAutoHyphens/>
    </w:pPr>
    <w:rPr>
      <w:lang w:eastAsia="ar-SA"/>
    </w:rPr>
  </w:style>
  <w:style w:type="paragraph" w:customStyle="1" w:styleId="31">
    <w:name w:val="Нумерованный список 31"/>
    <w:basedOn w:val="ab"/>
    <w:uiPriority w:val="99"/>
    <w:rsid w:val="00D817C3"/>
    <w:pPr>
      <w:numPr>
        <w:numId w:val="17"/>
      </w:numPr>
      <w:suppressAutoHyphens/>
    </w:pPr>
    <w:rPr>
      <w:lang w:eastAsia="ar-SA"/>
    </w:rPr>
  </w:style>
  <w:style w:type="character" w:customStyle="1" w:styleId="1f7">
    <w:name w:val="Основной текст с отступом Знак1"/>
    <w:uiPriority w:val="99"/>
    <w:semiHidden/>
    <w:locked/>
    <w:rsid w:val="00EA0771"/>
    <w:rPr>
      <w:sz w:val="24"/>
      <w:lang w:eastAsia="ar-SA" w:bidi="ar-SA"/>
    </w:rPr>
  </w:style>
  <w:style w:type="paragraph" w:customStyle="1" w:styleId="1f8">
    <w:name w:val="Продолжение списка1"/>
    <w:basedOn w:val="ab"/>
    <w:uiPriority w:val="99"/>
    <w:rsid w:val="00D817C3"/>
    <w:pPr>
      <w:suppressAutoHyphens/>
      <w:spacing w:after="120"/>
      <w:ind w:left="283"/>
    </w:pPr>
    <w:rPr>
      <w:lang w:eastAsia="ar-SA"/>
    </w:rPr>
  </w:style>
  <w:style w:type="paragraph" w:customStyle="1" w:styleId="213">
    <w:name w:val="Основной текст 21"/>
    <w:basedOn w:val="ab"/>
    <w:uiPriority w:val="99"/>
    <w:rsid w:val="00D817C3"/>
    <w:pPr>
      <w:suppressAutoHyphens/>
      <w:spacing w:after="120" w:line="480" w:lineRule="auto"/>
    </w:pPr>
    <w:rPr>
      <w:lang w:eastAsia="ar-SA"/>
    </w:rPr>
  </w:style>
  <w:style w:type="paragraph" w:customStyle="1" w:styleId="312">
    <w:name w:val="Основной текст 31"/>
    <w:basedOn w:val="ab"/>
    <w:uiPriority w:val="99"/>
    <w:rsid w:val="00EA0771"/>
    <w:pPr>
      <w:suppressAutoHyphens/>
      <w:spacing w:after="120"/>
    </w:pPr>
    <w:rPr>
      <w:sz w:val="16"/>
      <w:szCs w:val="16"/>
      <w:lang w:eastAsia="ar-SA"/>
    </w:rPr>
  </w:style>
  <w:style w:type="paragraph" w:customStyle="1" w:styleId="221">
    <w:name w:val="Основной текст с отступом 22"/>
    <w:basedOn w:val="ab"/>
    <w:uiPriority w:val="99"/>
    <w:rsid w:val="00D817C3"/>
    <w:pPr>
      <w:suppressAutoHyphens/>
      <w:ind w:firstLine="720"/>
      <w:jc w:val="both"/>
    </w:pPr>
    <w:rPr>
      <w:lang w:eastAsia="ar-SA"/>
    </w:rPr>
  </w:style>
  <w:style w:type="paragraph" w:customStyle="1" w:styleId="313">
    <w:name w:val="Основной текст с отступом 31"/>
    <w:basedOn w:val="ab"/>
    <w:uiPriority w:val="99"/>
    <w:rsid w:val="00D817C3"/>
    <w:pPr>
      <w:suppressAutoHyphens/>
      <w:ind w:firstLine="720"/>
      <w:jc w:val="both"/>
    </w:pPr>
    <w:rPr>
      <w:color w:val="0000FF"/>
      <w:u w:val="single"/>
      <w:lang w:eastAsia="ar-SA"/>
    </w:rPr>
  </w:style>
  <w:style w:type="paragraph" w:customStyle="1" w:styleId="1f9">
    <w:name w:val="Цитата1"/>
    <w:basedOn w:val="ab"/>
    <w:uiPriority w:val="99"/>
    <w:rsid w:val="00D817C3"/>
    <w:pPr>
      <w:suppressAutoHyphens/>
      <w:ind w:left="-5220" w:right="-105"/>
      <w:jc w:val="both"/>
    </w:pPr>
    <w:rPr>
      <w:i/>
      <w:iCs/>
      <w:lang w:eastAsia="ar-SA"/>
    </w:rPr>
  </w:style>
  <w:style w:type="paragraph" w:customStyle="1" w:styleId="1fa">
    <w:name w:val="Схема документа1"/>
    <w:basedOn w:val="ab"/>
    <w:uiPriority w:val="99"/>
    <w:rsid w:val="00D817C3"/>
    <w:pPr>
      <w:shd w:val="clear" w:color="auto" w:fill="000080"/>
      <w:suppressAutoHyphens/>
    </w:pPr>
    <w:rPr>
      <w:rFonts w:ascii="Tahoma" w:hAnsi="Tahoma" w:cs="Tahoma"/>
      <w:szCs w:val="20"/>
      <w:lang w:eastAsia="ar-SA"/>
    </w:rPr>
  </w:style>
  <w:style w:type="paragraph" w:customStyle="1" w:styleId="1fb">
    <w:name w:val="Текст1"/>
    <w:basedOn w:val="ab"/>
    <w:uiPriority w:val="99"/>
    <w:rsid w:val="00EA0771"/>
    <w:pPr>
      <w:suppressAutoHyphens/>
      <w:snapToGrid w:val="0"/>
    </w:pPr>
    <w:rPr>
      <w:rFonts w:ascii="Courier New" w:hAnsi="Courier New"/>
      <w:sz w:val="20"/>
      <w:szCs w:val="20"/>
      <w:lang w:eastAsia="ar-SA"/>
    </w:rPr>
  </w:style>
  <w:style w:type="character" w:customStyle="1" w:styleId="1fc">
    <w:name w:val="Тема примечания Знак1"/>
    <w:uiPriority w:val="99"/>
    <w:semiHidden/>
    <w:locked/>
    <w:rsid w:val="00EA0771"/>
    <w:rPr>
      <w:b/>
      <w:sz w:val="20"/>
      <w:lang w:eastAsia="ar-SA" w:bidi="ar-SA"/>
    </w:rPr>
  </w:style>
  <w:style w:type="character" w:customStyle="1" w:styleId="1fd">
    <w:name w:val="Текст выноски Знак1"/>
    <w:uiPriority w:val="99"/>
    <w:semiHidden/>
    <w:locked/>
    <w:rsid w:val="00EA0771"/>
    <w:rPr>
      <w:sz w:val="2"/>
      <w:lang w:eastAsia="ar-SA" w:bidi="ar-SA"/>
    </w:rPr>
  </w:style>
  <w:style w:type="paragraph" w:customStyle="1" w:styleId="113">
    <w:name w:val="Рецензия11"/>
    <w:uiPriority w:val="99"/>
    <w:rsid w:val="00EA0771"/>
    <w:pPr>
      <w:suppressAutoHyphens/>
    </w:pPr>
    <w:rPr>
      <w:sz w:val="24"/>
      <w:szCs w:val="24"/>
      <w:lang w:eastAsia="ar-SA"/>
    </w:rPr>
  </w:style>
  <w:style w:type="paragraph" w:customStyle="1" w:styleId="114">
    <w:name w:val="Абзац списка11"/>
    <w:basedOn w:val="ab"/>
    <w:uiPriority w:val="99"/>
    <w:rsid w:val="00EA0771"/>
    <w:pPr>
      <w:suppressAutoHyphens/>
      <w:spacing w:after="200" w:line="276" w:lineRule="auto"/>
      <w:ind w:left="720"/>
    </w:pPr>
    <w:rPr>
      <w:rFonts w:ascii="Calibri" w:hAnsi="Calibri"/>
      <w:lang w:eastAsia="ar-SA"/>
    </w:rPr>
  </w:style>
  <w:style w:type="paragraph" w:customStyle="1" w:styleId="51">
    <w:name w:val="Маркированный список 51"/>
    <w:basedOn w:val="ab"/>
    <w:uiPriority w:val="99"/>
    <w:rsid w:val="00D817C3"/>
    <w:pPr>
      <w:numPr>
        <w:numId w:val="18"/>
      </w:numPr>
      <w:suppressAutoHyphens/>
    </w:pPr>
    <w:rPr>
      <w:lang w:eastAsia="ar-SA"/>
    </w:rPr>
  </w:style>
  <w:style w:type="paragraph" w:customStyle="1" w:styleId="affffb">
    <w:name w:val="Содержимое врезки"/>
    <w:basedOn w:val="ab"/>
    <w:uiPriority w:val="99"/>
    <w:rsid w:val="00D817C3"/>
    <w:pPr>
      <w:suppressAutoHyphens/>
    </w:pPr>
    <w:rPr>
      <w:lang w:eastAsia="ar-SA"/>
    </w:rPr>
  </w:style>
  <w:style w:type="paragraph" w:customStyle="1" w:styleId="affffc">
    <w:name w:val="Содержимое таблицы"/>
    <w:basedOn w:val="ab"/>
    <w:uiPriority w:val="99"/>
    <w:rsid w:val="00D817C3"/>
    <w:pPr>
      <w:suppressLineNumbers/>
      <w:suppressAutoHyphens/>
    </w:pPr>
    <w:rPr>
      <w:lang w:eastAsia="ar-SA"/>
    </w:rPr>
  </w:style>
  <w:style w:type="paragraph" w:customStyle="1" w:styleId="affffd">
    <w:name w:val="Заголовок таблицы"/>
    <w:basedOn w:val="affffc"/>
    <w:uiPriority w:val="99"/>
    <w:rsid w:val="00D817C3"/>
    <w:pPr>
      <w:jc w:val="center"/>
    </w:pPr>
    <w:rPr>
      <w:b/>
      <w:bCs/>
    </w:rPr>
  </w:style>
  <w:style w:type="character" w:customStyle="1" w:styleId="3d">
    <w:name w:val="Верхний колонтитул Знак3"/>
    <w:basedOn w:val="ac"/>
    <w:semiHidden/>
    <w:rsid w:val="00D817C3"/>
  </w:style>
  <w:style w:type="paragraph" w:customStyle="1" w:styleId="xl113">
    <w:name w:val="xl113"/>
    <w:basedOn w:val="ab"/>
    <w:uiPriority w:val="99"/>
    <w:rsid w:val="00D817C3"/>
    <w:pPr>
      <w:pBdr>
        <w:left w:val="single" w:sz="4" w:space="0" w:color="auto"/>
      </w:pBdr>
      <w:spacing w:before="100" w:beforeAutospacing="1" w:after="100" w:afterAutospacing="1"/>
      <w:jc w:val="center"/>
      <w:textAlignment w:val="center"/>
    </w:pPr>
    <w:rPr>
      <w:rFonts w:ascii="Arial CYR" w:hAnsi="Arial CYR" w:cs="Arial CYR"/>
      <w:b/>
      <w:bCs/>
    </w:rPr>
  </w:style>
  <w:style w:type="paragraph" w:customStyle="1" w:styleId="CCLegal1">
    <w:name w:val="CC Legal 1"/>
    <w:uiPriority w:val="99"/>
    <w:rsid w:val="00EA0771"/>
    <w:pPr>
      <w:tabs>
        <w:tab w:val="left" w:pos="-720"/>
      </w:tabs>
      <w:suppressAutoHyphens/>
      <w:overflowPunct w:val="0"/>
      <w:autoSpaceDE w:val="0"/>
      <w:autoSpaceDN w:val="0"/>
      <w:adjustRightInd w:val="0"/>
      <w:textAlignment w:val="baseline"/>
    </w:pPr>
    <w:rPr>
      <w:rFonts w:ascii="Book Antiqua" w:eastAsia="Mincho" w:hAnsi="Book Antiqua" w:cs="Book Antiqua"/>
      <w:lang w:val="en-US" w:eastAsia="ja-JP"/>
    </w:rPr>
  </w:style>
  <w:style w:type="character" w:customStyle="1" w:styleId="214">
    <w:name w:val="Основной текст с отступом 2 Знак1"/>
    <w:uiPriority w:val="99"/>
    <w:semiHidden/>
    <w:locked/>
    <w:rsid w:val="00EA0771"/>
    <w:rPr>
      <w:sz w:val="24"/>
      <w:lang w:eastAsia="ar-SA" w:bidi="ar-SA"/>
    </w:rPr>
  </w:style>
  <w:style w:type="paragraph" w:styleId="afa">
    <w:name w:val="footer"/>
    <w:basedOn w:val="ab"/>
    <w:link w:val="af9"/>
    <w:uiPriority w:val="99"/>
    <w:locked/>
    <w:rsid w:val="00C15772"/>
    <w:pPr>
      <w:tabs>
        <w:tab w:val="center" w:pos="4153"/>
        <w:tab w:val="right" w:pos="8306"/>
      </w:tabs>
    </w:pPr>
    <w:rPr>
      <w:rFonts w:ascii="Courier New" w:hAnsi="Courier New" w:cs="Courier New"/>
      <w:sz w:val="20"/>
      <w:szCs w:val="20"/>
    </w:rPr>
  </w:style>
  <w:style w:type="paragraph" w:styleId="affffe">
    <w:name w:val="Title"/>
    <w:basedOn w:val="ab"/>
    <w:link w:val="afffff"/>
    <w:uiPriority w:val="99"/>
    <w:qFormat/>
    <w:locked/>
    <w:rsid w:val="00EA0771"/>
    <w:pPr>
      <w:jc w:val="center"/>
    </w:pPr>
    <w:rPr>
      <w:b/>
      <w:bCs/>
      <w:caps/>
      <w:sz w:val="28"/>
      <w:szCs w:val="28"/>
    </w:rPr>
  </w:style>
  <w:style w:type="character" w:customStyle="1" w:styleId="afffff">
    <w:name w:val="Название Знак"/>
    <w:basedOn w:val="ac"/>
    <w:link w:val="affffe"/>
    <w:uiPriority w:val="99"/>
    <w:locked/>
    <w:rsid w:val="00EA0771"/>
    <w:rPr>
      <w:rFonts w:cs="Times New Roman"/>
      <w:b/>
      <w:bCs/>
      <w:caps/>
      <w:sz w:val="28"/>
      <w:szCs w:val="28"/>
    </w:rPr>
  </w:style>
  <w:style w:type="character" w:customStyle="1" w:styleId="215">
    <w:name w:val="Основной текст 2 Знак1"/>
    <w:uiPriority w:val="99"/>
    <w:semiHidden/>
    <w:locked/>
    <w:rsid w:val="00EA0771"/>
    <w:rPr>
      <w:sz w:val="24"/>
      <w:lang w:eastAsia="ar-SA" w:bidi="ar-SA"/>
    </w:rPr>
  </w:style>
  <w:style w:type="paragraph" w:customStyle="1" w:styleId="1fe">
    <w:name w:val="1"/>
    <w:basedOn w:val="ab"/>
    <w:uiPriority w:val="99"/>
    <w:rsid w:val="00D817C3"/>
    <w:pPr>
      <w:spacing w:before="100" w:beforeAutospacing="1" w:after="100" w:afterAutospacing="1"/>
    </w:pPr>
  </w:style>
  <w:style w:type="paragraph" w:styleId="afffff0">
    <w:name w:val="Revision"/>
    <w:hidden/>
    <w:uiPriority w:val="99"/>
    <w:semiHidden/>
    <w:rsid w:val="00EA0771"/>
    <w:rPr>
      <w:sz w:val="24"/>
      <w:szCs w:val="24"/>
      <w:lang w:eastAsia="ar-SA"/>
    </w:rPr>
  </w:style>
  <w:style w:type="paragraph" w:customStyle="1" w:styleId="Nienieiaea">
    <w:name w:val="Nienie_ia?ea?"/>
    <w:basedOn w:val="ab"/>
    <w:uiPriority w:val="99"/>
    <w:rsid w:val="00D817C3"/>
    <w:pPr>
      <w:ind w:left="709" w:hanging="360"/>
      <w:jc w:val="both"/>
    </w:pPr>
  </w:style>
  <w:style w:type="paragraph" w:styleId="afffff1">
    <w:name w:val="Normal Indent"/>
    <w:basedOn w:val="ab"/>
    <w:uiPriority w:val="99"/>
    <w:rsid w:val="00D817C3"/>
    <w:pPr>
      <w:ind w:left="720"/>
    </w:pPr>
    <w:rPr>
      <w:lang w:val="en-US" w:eastAsia="en-US"/>
    </w:rPr>
  </w:style>
  <w:style w:type="paragraph" w:customStyle="1" w:styleId="CharCharCharCharCharChar">
    <w:name w:val="Знак Знак Char Char Знак Знак Char Char Знак Знак Char Char"/>
    <w:basedOn w:val="ab"/>
    <w:autoRedefine/>
    <w:uiPriority w:val="99"/>
    <w:rsid w:val="00C15772"/>
    <w:pPr>
      <w:widowControl w:val="0"/>
      <w:adjustRightInd w:val="0"/>
      <w:spacing w:line="436" w:lineRule="exact"/>
      <w:ind w:left="357"/>
      <w:outlineLvl w:val="3"/>
    </w:pPr>
    <w:rPr>
      <w:rFonts w:eastAsia="SimSun"/>
      <w:b/>
      <w:bCs/>
      <w:kern w:val="2"/>
      <w:szCs w:val="24"/>
      <w:lang w:val="en-US" w:eastAsia="zh-CN"/>
    </w:rPr>
  </w:style>
  <w:style w:type="character" w:customStyle="1" w:styleId="apple-converted-space">
    <w:name w:val="apple-converted-space"/>
    <w:basedOn w:val="ac"/>
    <w:uiPriority w:val="99"/>
    <w:rsid w:val="00E2228D"/>
    <w:rPr>
      <w:rFonts w:cs="Times New Roman"/>
    </w:rPr>
  </w:style>
  <w:style w:type="paragraph" w:customStyle="1" w:styleId="company">
    <w:name w:val="company"/>
    <w:basedOn w:val="ab"/>
    <w:uiPriority w:val="99"/>
    <w:rsid w:val="00D817C3"/>
    <w:pPr>
      <w:keepLines/>
      <w:widowControl w:val="0"/>
      <w:spacing w:after="240"/>
      <w:jc w:val="center"/>
    </w:pPr>
    <w:rPr>
      <w:b/>
      <w:bCs/>
      <w:lang w:eastAsia="en-US"/>
    </w:rPr>
  </w:style>
  <w:style w:type="paragraph" w:customStyle="1" w:styleId="afffff2">
    <w:name w:val="Текст в таблице"/>
    <w:basedOn w:val="ab"/>
    <w:uiPriority w:val="99"/>
    <w:rsid w:val="00D817C3"/>
    <w:pPr>
      <w:keepLines/>
      <w:spacing w:after="120"/>
    </w:pPr>
    <w:rPr>
      <w:lang w:eastAsia="en-US"/>
    </w:rPr>
  </w:style>
  <w:style w:type="paragraph" w:customStyle="1" w:styleId="aa">
    <w:name w:val="ГС_Список_марк"/>
    <w:uiPriority w:val="99"/>
    <w:rsid w:val="00DB2324"/>
    <w:pPr>
      <w:numPr>
        <w:numId w:val="22"/>
      </w:numPr>
      <w:autoSpaceDE w:val="0"/>
      <w:autoSpaceDN w:val="0"/>
      <w:spacing w:before="60" w:after="60" w:line="360" w:lineRule="auto"/>
    </w:pPr>
    <w:rPr>
      <w:sz w:val="20"/>
      <w:szCs w:val="24"/>
    </w:rPr>
  </w:style>
  <w:style w:type="paragraph" w:customStyle="1" w:styleId="afffff3">
    <w:name w:val="ГС_Основной_текст"/>
    <w:uiPriority w:val="99"/>
    <w:rsid w:val="00DB2324"/>
    <w:pPr>
      <w:tabs>
        <w:tab w:val="left" w:pos="851"/>
      </w:tabs>
      <w:spacing w:before="60" w:after="60" w:line="360" w:lineRule="auto"/>
      <w:ind w:firstLine="851"/>
      <w:jc w:val="both"/>
    </w:pPr>
    <w:rPr>
      <w:sz w:val="24"/>
      <w:szCs w:val="24"/>
    </w:rPr>
  </w:style>
  <w:style w:type="paragraph" w:customStyle="1" w:styleId="2f2">
    <w:name w:val="заголовок 2"/>
    <w:basedOn w:val="ab"/>
    <w:next w:val="ab"/>
    <w:uiPriority w:val="99"/>
    <w:rsid w:val="00DB2324"/>
    <w:pPr>
      <w:keepNext/>
      <w:widowControl w:val="0"/>
      <w:spacing w:before="360" w:after="120"/>
    </w:pPr>
    <w:rPr>
      <w:rFonts w:cs="Arial"/>
      <w:b/>
      <w:smallCaps/>
      <w:sz w:val="28"/>
    </w:rPr>
  </w:style>
  <w:style w:type="paragraph" w:customStyle="1" w:styleId="222">
    <w:name w:val="Основной текст 22"/>
    <w:basedOn w:val="ab"/>
    <w:uiPriority w:val="99"/>
    <w:rsid w:val="00D817C3"/>
    <w:pPr>
      <w:widowControl w:val="0"/>
      <w:tabs>
        <w:tab w:val="left" w:pos="284"/>
      </w:tabs>
      <w:jc w:val="both"/>
    </w:pPr>
    <w:rPr>
      <w:rFonts w:ascii="Arial" w:hAnsi="Arial"/>
      <w:szCs w:val="20"/>
    </w:rPr>
  </w:style>
  <w:style w:type="paragraph" w:customStyle="1" w:styleId="3e">
    <w:name w:val="çàãîëîâîê 3"/>
    <w:basedOn w:val="ab"/>
    <w:next w:val="ab"/>
    <w:uiPriority w:val="99"/>
    <w:rsid w:val="00D817C3"/>
    <w:pPr>
      <w:keepNext/>
      <w:jc w:val="center"/>
    </w:pPr>
    <w:rPr>
      <w:b/>
      <w:szCs w:val="20"/>
    </w:rPr>
  </w:style>
  <w:style w:type="paragraph" w:customStyle="1" w:styleId="afffff4">
    <w:name w:val="Основной"/>
    <w:basedOn w:val="ab"/>
    <w:uiPriority w:val="99"/>
    <w:rsid w:val="00D817C3"/>
    <w:pPr>
      <w:spacing w:before="120" w:line="288" w:lineRule="auto"/>
      <w:ind w:firstLine="567"/>
      <w:jc w:val="both"/>
    </w:pPr>
    <w:rPr>
      <w:rFonts w:ascii="Arial" w:hAnsi="Arial"/>
      <w:szCs w:val="20"/>
    </w:rPr>
  </w:style>
  <w:style w:type="character" w:customStyle="1" w:styleId="CharChar">
    <w:name w:val="Обычный Char Char"/>
    <w:link w:val="1ff"/>
    <w:uiPriority w:val="99"/>
    <w:locked/>
    <w:rsid w:val="00D817C3"/>
    <w:rPr>
      <w:sz w:val="24"/>
    </w:rPr>
  </w:style>
  <w:style w:type="character" w:customStyle="1" w:styleId="CharChar0">
    <w:name w:val="Комментарии Char Char"/>
    <w:link w:val="afffff5"/>
    <w:uiPriority w:val="99"/>
    <w:locked/>
    <w:rsid w:val="00DB2324"/>
    <w:rPr>
      <w:color w:val="FF9900"/>
      <w:szCs w:val="24"/>
    </w:rPr>
  </w:style>
  <w:style w:type="paragraph" w:customStyle="1" w:styleId="afffff5">
    <w:name w:val="Комментарии"/>
    <w:basedOn w:val="ab"/>
    <w:link w:val="CharChar0"/>
    <w:uiPriority w:val="99"/>
    <w:rsid w:val="00D817C3"/>
    <w:pPr>
      <w:spacing w:line="360" w:lineRule="auto"/>
      <w:ind w:firstLine="851"/>
      <w:jc w:val="both"/>
    </w:pPr>
    <w:rPr>
      <w:color w:val="FF9900"/>
      <w:szCs w:val="24"/>
    </w:rPr>
  </w:style>
  <w:style w:type="paragraph" w:customStyle="1" w:styleId="new">
    <w:name w:val="Нумерованный список new"/>
    <w:uiPriority w:val="99"/>
    <w:rsid w:val="00DB2324"/>
    <w:pPr>
      <w:widowControl w:val="0"/>
      <w:numPr>
        <w:numId w:val="23"/>
      </w:numPr>
      <w:spacing w:line="360" w:lineRule="auto"/>
      <w:jc w:val="both"/>
    </w:pPr>
    <w:rPr>
      <w:sz w:val="23"/>
      <w:szCs w:val="23"/>
    </w:rPr>
  </w:style>
  <w:style w:type="character" w:customStyle="1" w:styleId="hps">
    <w:name w:val="hps"/>
    <w:uiPriority w:val="99"/>
    <w:rsid w:val="00DB2324"/>
  </w:style>
  <w:style w:type="character" w:customStyle="1" w:styleId="st">
    <w:name w:val="st"/>
    <w:uiPriority w:val="99"/>
    <w:rsid w:val="00DB2324"/>
  </w:style>
  <w:style w:type="paragraph" w:customStyle="1" w:styleId="afffff6">
    <w:name w:val="Основной текст с красной строки"/>
    <w:basedOn w:val="ab"/>
    <w:uiPriority w:val="99"/>
    <w:rsid w:val="00D817C3"/>
    <w:pPr>
      <w:spacing w:before="60" w:line="360" w:lineRule="auto"/>
      <w:ind w:firstLine="851"/>
      <w:jc w:val="both"/>
    </w:pPr>
  </w:style>
  <w:style w:type="paragraph" w:customStyle="1" w:styleId="321">
    <w:name w:val="Основной текст 32"/>
    <w:basedOn w:val="ab"/>
    <w:uiPriority w:val="99"/>
    <w:rsid w:val="00DB2324"/>
    <w:pPr>
      <w:spacing w:after="120"/>
    </w:pPr>
    <w:rPr>
      <w:sz w:val="16"/>
      <w:szCs w:val="16"/>
      <w:lang w:eastAsia="ar-SA"/>
    </w:rPr>
  </w:style>
  <w:style w:type="paragraph" w:customStyle="1" w:styleId="Table">
    <w:name w:val="Table"/>
    <w:basedOn w:val="ab"/>
    <w:uiPriority w:val="99"/>
    <w:rsid w:val="00DB2324"/>
    <w:pPr>
      <w:spacing w:before="40" w:after="40"/>
    </w:pPr>
    <w:rPr>
      <w:rFonts w:ascii="Arial" w:hAnsi="Arial"/>
      <w:sz w:val="20"/>
      <w:szCs w:val="20"/>
      <w:lang w:eastAsia="en-US"/>
    </w:rPr>
  </w:style>
  <w:style w:type="paragraph" w:customStyle="1" w:styleId="TableSmall">
    <w:name w:val="Table_Small"/>
    <w:basedOn w:val="Table"/>
    <w:uiPriority w:val="99"/>
    <w:rsid w:val="00DB2324"/>
    <w:rPr>
      <w:sz w:val="16"/>
    </w:rPr>
  </w:style>
  <w:style w:type="character" w:customStyle="1" w:styleId="CharacterUserEntry">
    <w:name w:val="Character UserEntry"/>
    <w:uiPriority w:val="99"/>
    <w:rsid w:val="00DB2324"/>
    <w:rPr>
      <w:color w:val="FF0000"/>
    </w:rPr>
  </w:style>
  <w:style w:type="paragraph" w:customStyle="1" w:styleId="TableHeadingCenter">
    <w:name w:val="Table_Heading_Center"/>
    <w:basedOn w:val="ab"/>
    <w:uiPriority w:val="99"/>
    <w:rsid w:val="00DB2324"/>
    <w:pPr>
      <w:keepNext/>
      <w:keepLines/>
      <w:spacing w:before="40" w:after="40"/>
      <w:jc w:val="center"/>
    </w:pPr>
    <w:rPr>
      <w:rFonts w:ascii="Arial" w:hAnsi="Arial"/>
      <w:b/>
      <w:sz w:val="20"/>
      <w:szCs w:val="20"/>
      <w:lang w:eastAsia="en-US"/>
    </w:rPr>
  </w:style>
  <w:style w:type="paragraph" w:customStyle="1" w:styleId="HPTableTitle">
    <w:name w:val="HP_Table_Title"/>
    <w:basedOn w:val="ab"/>
    <w:next w:val="ab"/>
    <w:uiPriority w:val="99"/>
    <w:rsid w:val="00DB2324"/>
    <w:pPr>
      <w:keepNext/>
      <w:keepLines/>
      <w:spacing w:before="240" w:after="60"/>
    </w:pPr>
    <w:rPr>
      <w:rFonts w:ascii="Arial" w:hAnsi="Arial"/>
      <w:b/>
      <w:sz w:val="18"/>
      <w:szCs w:val="20"/>
      <w:lang w:eastAsia="en-US"/>
    </w:rPr>
  </w:style>
  <w:style w:type="paragraph" w:customStyle="1" w:styleId="TableSmHeadingRight">
    <w:name w:val="Table_Sm_Heading_Right"/>
    <w:basedOn w:val="ab"/>
    <w:uiPriority w:val="99"/>
    <w:rsid w:val="00DB2324"/>
    <w:pPr>
      <w:keepNext/>
      <w:keepLines/>
      <w:spacing w:before="60" w:after="40"/>
      <w:jc w:val="right"/>
    </w:pPr>
    <w:rPr>
      <w:rFonts w:ascii="Arial" w:hAnsi="Arial"/>
      <w:b/>
      <w:sz w:val="16"/>
      <w:szCs w:val="20"/>
      <w:lang w:eastAsia="en-US"/>
    </w:rPr>
  </w:style>
  <w:style w:type="paragraph" w:customStyle="1" w:styleId="TableMedium">
    <w:name w:val="Table_Medium"/>
    <w:basedOn w:val="Table"/>
    <w:uiPriority w:val="99"/>
    <w:rsid w:val="00DB2324"/>
    <w:rPr>
      <w:sz w:val="18"/>
    </w:rPr>
  </w:style>
  <w:style w:type="paragraph" w:customStyle="1" w:styleId="TableSmHeadingCenter">
    <w:name w:val="Table_Sm_Heading_Center"/>
    <w:basedOn w:val="ab"/>
    <w:uiPriority w:val="99"/>
    <w:rsid w:val="00DB2324"/>
    <w:pPr>
      <w:keepNext/>
      <w:keepLines/>
      <w:spacing w:before="60" w:after="40"/>
      <w:jc w:val="center"/>
    </w:pPr>
    <w:rPr>
      <w:rFonts w:ascii="Arial" w:hAnsi="Arial"/>
      <w:b/>
      <w:sz w:val="16"/>
      <w:szCs w:val="20"/>
      <w:lang w:eastAsia="en-US"/>
    </w:rPr>
  </w:style>
  <w:style w:type="paragraph" w:customStyle="1" w:styleId="TitlePageHeader">
    <w:name w:val="TitlePage_Header"/>
    <w:basedOn w:val="ab"/>
    <w:uiPriority w:val="99"/>
    <w:rsid w:val="00DB2324"/>
    <w:pPr>
      <w:spacing w:before="240" w:after="240"/>
      <w:ind w:left="3240"/>
    </w:pPr>
    <w:rPr>
      <w:rFonts w:ascii="Arial" w:hAnsi="Arial"/>
      <w:b/>
      <w:sz w:val="32"/>
      <w:szCs w:val="20"/>
      <w:lang w:eastAsia="en-US"/>
    </w:rPr>
  </w:style>
  <w:style w:type="paragraph" w:customStyle="1" w:styleId="TitlePageTopBorder">
    <w:name w:val="TitlePage_TopBorder"/>
    <w:basedOn w:val="ab"/>
    <w:next w:val="ab"/>
    <w:uiPriority w:val="99"/>
    <w:rsid w:val="00DB2324"/>
    <w:pPr>
      <w:pBdr>
        <w:top w:val="single" w:sz="18" w:space="1" w:color="auto"/>
      </w:pBdr>
      <w:spacing w:before="240" w:after="240"/>
      <w:ind w:left="3240"/>
    </w:pPr>
    <w:rPr>
      <w:rFonts w:ascii="Arial" w:hAnsi="Arial"/>
      <w:b/>
      <w:sz w:val="32"/>
      <w:szCs w:val="20"/>
      <w:lang w:eastAsia="en-US"/>
    </w:rPr>
  </w:style>
  <w:style w:type="paragraph" w:customStyle="1" w:styleId="Tab-Text">
    <w:name w:val="Tab-Text"/>
    <w:basedOn w:val="ab"/>
    <w:uiPriority w:val="99"/>
    <w:rsid w:val="00DB2324"/>
    <w:pPr>
      <w:spacing w:before="20" w:after="20"/>
      <w:ind w:left="28" w:right="28"/>
    </w:pPr>
    <w:rPr>
      <w:rFonts w:ascii="Arial" w:hAnsi="Arial"/>
      <w:sz w:val="20"/>
      <w:szCs w:val="20"/>
      <w:lang w:eastAsia="de-DE"/>
    </w:rPr>
  </w:style>
  <w:style w:type="paragraph" w:customStyle="1" w:styleId="Tab-berschrift">
    <w:name w:val="Tab-Überschrift"/>
    <w:basedOn w:val="ab"/>
    <w:uiPriority w:val="99"/>
    <w:rsid w:val="00DB2324"/>
    <w:pPr>
      <w:spacing w:before="20" w:after="20"/>
      <w:ind w:left="28" w:right="28"/>
      <w:jc w:val="center"/>
    </w:pPr>
    <w:rPr>
      <w:rFonts w:ascii="Arial" w:hAnsi="Arial"/>
      <w:b/>
      <w:bCs/>
      <w:lang w:eastAsia="de-DE"/>
    </w:rPr>
  </w:style>
  <w:style w:type="paragraph" w:customStyle="1" w:styleId="Tableheader">
    <w:name w:val="Table header"/>
    <w:basedOn w:val="ab"/>
    <w:uiPriority w:val="99"/>
    <w:rsid w:val="00DB2324"/>
    <w:pPr>
      <w:keepNext/>
      <w:spacing w:line="280" w:lineRule="exact"/>
    </w:pPr>
    <w:rPr>
      <w:rFonts w:ascii="Arial" w:hAnsi="Arial"/>
      <w:b/>
      <w:sz w:val="18"/>
      <w:szCs w:val="20"/>
      <w:lang w:eastAsia="en-US"/>
    </w:rPr>
  </w:style>
  <w:style w:type="paragraph" w:customStyle="1" w:styleId="TableSmHeadingbogus">
    <w:name w:val="Table_Sm_Heading_bogus"/>
    <w:basedOn w:val="ab"/>
    <w:uiPriority w:val="99"/>
    <w:rsid w:val="00DB2324"/>
    <w:pPr>
      <w:keepNext/>
      <w:keepLines/>
      <w:numPr>
        <w:numId w:val="24"/>
      </w:numPr>
      <w:spacing w:before="60" w:after="40"/>
      <w:jc w:val="center"/>
    </w:pPr>
    <w:rPr>
      <w:rFonts w:ascii="Arial" w:hAnsi="Arial"/>
      <w:b/>
      <w:sz w:val="16"/>
      <w:szCs w:val="20"/>
      <w:lang w:eastAsia="en-US"/>
    </w:rPr>
  </w:style>
  <w:style w:type="paragraph" w:customStyle="1" w:styleId="Tablenotused">
    <w:name w:val="Table_not_used"/>
    <w:basedOn w:val="Table"/>
    <w:uiPriority w:val="99"/>
    <w:rsid w:val="00DB2324"/>
    <w:pPr>
      <w:numPr>
        <w:ilvl w:val="1"/>
        <w:numId w:val="24"/>
      </w:numPr>
      <w:jc w:val="right"/>
    </w:pPr>
  </w:style>
  <w:style w:type="character" w:styleId="afffff7">
    <w:name w:val="Emphasis"/>
    <w:basedOn w:val="ac"/>
    <w:uiPriority w:val="99"/>
    <w:qFormat/>
    <w:rsid w:val="00DB2324"/>
    <w:rPr>
      <w:rFonts w:cs="Times New Roman"/>
      <w:i/>
    </w:rPr>
  </w:style>
  <w:style w:type="character" w:styleId="afffff8">
    <w:name w:val="endnote reference"/>
    <w:basedOn w:val="ac"/>
    <w:uiPriority w:val="99"/>
    <w:locked/>
    <w:rsid w:val="00DB2324"/>
    <w:rPr>
      <w:rFonts w:cs="Times New Roman"/>
      <w:vertAlign w:val="superscript"/>
    </w:rPr>
  </w:style>
  <w:style w:type="paragraph" w:customStyle="1" w:styleId="font5">
    <w:name w:val="font5"/>
    <w:basedOn w:val="ab"/>
    <w:uiPriority w:val="99"/>
    <w:rsid w:val="00DB2324"/>
    <w:pPr>
      <w:spacing w:before="100" w:beforeAutospacing="1" w:after="100" w:afterAutospacing="1"/>
    </w:pPr>
    <w:rPr>
      <w:rFonts w:ascii="Arial CYR" w:hAnsi="Arial CYR" w:cs="Arial CYR"/>
      <w:sz w:val="20"/>
      <w:szCs w:val="20"/>
    </w:rPr>
  </w:style>
  <w:style w:type="paragraph" w:customStyle="1" w:styleId="font6">
    <w:name w:val="font6"/>
    <w:basedOn w:val="ab"/>
    <w:uiPriority w:val="99"/>
    <w:rsid w:val="00DB2324"/>
    <w:pPr>
      <w:spacing w:before="100" w:beforeAutospacing="1" w:after="100" w:afterAutospacing="1"/>
    </w:pPr>
    <w:rPr>
      <w:rFonts w:ascii="Arial CYR" w:hAnsi="Arial CYR" w:cs="Arial CYR"/>
      <w:sz w:val="20"/>
      <w:szCs w:val="20"/>
    </w:rPr>
  </w:style>
  <w:style w:type="paragraph" w:customStyle="1" w:styleId="xl67">
    <w:name w:val="xl67"/>
    <w:basedOn w:val="ab"/>
    <w:uiPriority w:val="99"/>
    <w:rsid w:val="00D817C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68">
    <w:name w:val="xl68"/>
    <w:basedOn w:val="ab"/>
    <w:uiPriority w:val="99"/>
    <w:rsid w:val="00D817C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69">
    <w:name w:val="xl69"/>
    <w:basedOn w:val="ab"/>
    <w:uiPriority w:val="99"/>
    <w:rsid w:val="00D817C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rPr>
  </w:style>
  <w:style w:type="paragraph" w:customStyle="1" w:styleId="xl70">
    <w:name w:val="xl70"/>
    <w:basedOn w:val="ab"/>
    <w:uiPriority w:val="99"/>
    <w:rsid w:val="00D817C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1">
    <w:name w:val="xl71"/>
    <w:basedOn w:val="ab"/>
    <w:uiPriority w:val="99"/>
    <w:rsid w:val="00D817C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b/>
      <w:bCs/>
    </w:rPr>
  </w:style>
  <w:style w:type="paragraph" w:customStyle="1" w:styleId="xl72">
    <w:name w:val="xl72"/>
    <w:basedOn w:val="ab"/>
    <w:uiPriority w:val="99"/>
    <w:rsid w:val="00D817C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3">
    <w:name w:val="xl73"/>
    <w:basedOn w:val="ab"/>
    <w:uiPriority w:val="99"/>
    <w:rsid w:val="00D817C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CYR" w:hAnsi="Arial CYR" w:cs="Arial CYR"/>
    </w:rPr>
  </w:style>
  <w:style w:type="paragraph" w:customStyle="1" w:styleId="xl74">
    <w:name w:val="xl74"/>
    <w:basedOn w:val="ab"/>
    <w:uiPriority w:val="99"/>
    <w:rsid w:val="00D817C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CYR" w:hAnsi="Arial CYR" w:cs="Arial CYR"/>
    </w:rPr>
  </w:style>
  <w:style w:type="paragraph" w:customStyle="1" w:styleId="xl75">
    <w:name w:val="xl75"/>
    <w:basedOn w:val="ab"/>
    <w:uiPriority w:val="99"/>
    <w:rsid w:val="00D817C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CYR" w:hAnsi="Arial CYR" w:cs="Arial CYR"/>
    </w:rPr>
  </w:style>
  <w:style w:type="paragraph" w:customStyle="1" w:styleId="xl76">
    <w:name w:val="xl76"/>
    <w:basedOn w:val="ab"/>
    <w:uiPriority w:val="99"/>
    <w:rsid w:val="00D817C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CYR" w:hAnsi="Arial CYR" w:cs="Arial CYR"/>
    </w:rPr>
  </w:style>
  <w:style w:type="paragraph" w:customStyle="1" w:styleId="xl77">
    <w:name w:val="xl77"/>
    <w:basedOn w:val="ab"/>
    <w:uiPriority w:val="99"/>
    <w:rsid w:val="00D817C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CYR" w:hAnsi="Arial CYR" w:cs="Arial CYR"/>
    </w:rPr>
  </w:style>
  <w:style w:type="paragraph" w:customStyle="1" w:styleId="xl78">
    <w:name w:val="xl78"/>
    <w:basedOn w:val="ab"/>
    <w:uiPriority w:val="99"/>
    <w:rsid w:val="00D817C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CYR" w:hAnsi="Arial CYR" w:cs="Arial CYR"/>
    </w:rPr>
  </w:style>
  <w:style w:type="paragraph" w:customStyle="1" w:styleId="xl79">
    <w:name w:val="xl79"/>
    <w:basedOn w:val="ab"/>
    <w:uiPriority w:val="99"/>
    <w:rsid w:val="00D817C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CYR" w:hAnsi="Arial CYR" w:cs="Arial CYR"/>
    </w:rPr>
  </w:style>
  <w:style w:type="paragraph" w:customStyle="1" w:styleId="xl80">
    <w:name w:val="xl80"/>
    <w:basedOn w:val="ab"/>
    <w:uiPriority w:val="99"/>
    <w:rsid w:val="00D817C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CYR" w:hAnsi="Arial CYR" w:cs="Arial CYR"/>
      <w:b/>
      <w:bCs/>
    </w:rPr>
  </w:style>
  <w:style w:type="paragraph" w:customStyle="1" w:styleId="xl81">
    <w:name w:val="xl81"/>
    <w:basedOn w:val="ab"/>
    <w:uiPriority w:val="99"/>
    <w:rsid w:val="00D817C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CYR" w:hAnsi="Arial CYR" w:cs="Arial CYR"/>
    </w:rPr>
  </w:style>
  <w:style w:type="paragraph" w:customStyle="1" w:styleId="xl82">
    <w:name w:val="xl82"/>
    <w:basedOn w:val="ab"/>
    <w:uiPriority w:val="99"/>
    <w:rsid w:val="00D817C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CYR" w:hAnsi="Arial CYR" w:cs="Arial CYR"/>
    </w:rPr>
  </w:style>
  <w:style w:type="paragraph" w:customStyle="1" w:styleId="xl83">
    <w:name w:val="xl83"/>
    <w:basedOn w:val="ab"/>
    <w:uiPriority w:val="99"/>
    <w:rsid w:val="00D817C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CYR" w:hAnsi="Arial CYR" w:cs="Arial CYR"/>
      <w:b/>
      <w:bCs/>
    </w:rPr>
  </w:style>
  <w:style w:type="paragraph" w:customStyle="1" w:styleId="xl84">
    <w:name w:val="xl84"/>
    <w:basedOn w:val="ab"/>
    <w:uiPriority w:val="99"/>
    <w:rsid w:val="00D817C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CYR" w:hAnsi="Arial CYR" w:cs="Arial CYR"/>
    </w:rPr>
  </w:style>
  <w:style w:type="paragraph" w:customStyle="1" w:styleId="xl85">
    <w:name w:val="xl85"/>
    <w:basedOn w:val="ab"/>
    <w:uiPriority w:val="99"/>
    <w:rsid w:val="00D817C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CYR" w:hAnsi="Arial CYR" w:cs="Arial CYR"/>
      <w:b/>
      <w:bCs/>
    </w:rPr>
  </w:style>
  <w:style w:type="paragraph" w:customStyle="1" w:styleId="xl86">
    <w:name w:val="xl86"/>
    <w:basedOn w:val="ab"/>
    <w:uiPriority w:val="99"/>
    <w:rsid w:val="00D817C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CYR" w:hAnsi="Arial CYR" w:cs="Arial CYR"/>
    </w:rPr>
  </w:style>
  <w:style w:type="paragraph" w:customStyle="1" w:styleId="xl87">
    <w:name w:val="xl87"/>
    <w:basedOn w:val="ab"/>
    <w:uiPriority w:val="99"/>
    <w:rsid w:val="00D817C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CYR" w:hAnsi="Arial CYR" w:cs="Arial CYR"/>
    </w:rPr>
  </w:style>
  <w:style w:type="paragraph" w:customStyle="1" w:styleId="xl88">
    <w:name w:val="xl88"/>
    <w:basedOn w:val="ab"/>
    <w:uiPriority w:val="99"/>
    <w:rsid w:val="00D817C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CYR" w:hAnsi="Arial CYR" w:cs="Arial CYR"/>
    </w:rPr>
  </w:style>
  <w:style w:type="paragraph" w:customStyle="1" w:styleId="xl89">
    <w:name w:val="xl89"/>
    <w:basedOn w:val="ab"/>
    <w:uiPriority w:val="99"/>
    <w:rsid w:val="00D817C3"/>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CYR" w:hAnsi="Arial CYR" w:cs="Arial CYR"/>
      <w:b/>
      <w:bCs/>
    </w:rPr>
  </w:style>
  <w:style w:type="paragraph" w:customStyle="1" w:styleId="xl90">
    <w:name w:val="xl90"/>
    <w:basedOn w:val="ab"/>
    <w:uiPriority w:val="99"/>
    <w:rsid w:val="00D817C3"/>
    <w:pPr>
      <w:pBdr>
        <w:top w:val="single" w:sz="4" w:space="0" w:color="auto"/>
        <w:bottom w:val="single" w:sz="4" w:space="0" w:color="auto"/>
      </w:pBdr>
      <w:spacing w:before="100" w:beforeAutospacing="1" w:after="100" w:afterAutospacing="1"/>
      <w:jc w:val="center"/>
      <w:textAlignment w:val="center"/>
    </w:pPr>
    <w:rPr>
      <w:rFonts w:ascii="Arial CYR" w:hAnsi="Arial CYR" w:cs="Arial CYR"/>
      <w:b/>
      <w:bCs/>
    </w:rPr>
  </w:style>
  <w:style w:type="paragraph" w:customStyle="1" w:styleId="xl91">
    <w:name w:val="xl91"/>
    <w:basedOn w:val="ab"/>
    <w:uiPriority w:val="99"/>
    <w:rsid w:val="00D817C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rPr>
  </w:style>
  <w:style w:type="paragraph" w:customStyle="1" w:styleId="xl92">
    <w:name w:val="xl92"/>
    <w:basedOn w:val="ab"/>
    <w:uiPriority w:val="99"/>
    <w:rsid w:val="00D817C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rPr>
  </w:style>
  <w:style w:type="paragraph" w:customStyle="1" w:styleId="xl93">
    <w:name w:val="xl93"/>
    <w:basedOn w:val="ab"/>
    <w:uiPriority w:val="99"/>
    <w:rsid w:val="00D817C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rPr>
  </w:style>
  <w:style w:type="paragraph" w:customStyle="1" w:styleId="xl94">
    <w:name w:val="xl94"/>
    <w:basedOn w:val="ab"/>
    <w:uiPriority w:val="99"/>
    <w:rsid w:val="00D817C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rPr>
  </w:style>
  <w:style w:type="paragraph" w:customStyle="1" w:styleId="xl95">
    <w:name w:val="xl95"/>
    <w:basedOn w:val="ab"/>
    <w:uiPriority w:val="99"/>
    <w:rsid w:val="00D817C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rPr>
  </w:style>
  <w:style w:type="character" w:customStyle="1" w:styleId="73">
    <w:name w:val="Текст примечания Знак7"/>
    <w:uiPriority w:val="99"/>
    <w:semiHidden/>
    <w:rsid w:val="00DB2324"/>
    <w:rPr>
      <w:lang w:eastAsia="ar-SA" w:bidi="ar-SA"/>
    </w:rPr>
  </w:style>
  <w:style w:type="paragraph" w:customStyle="1" w:styleId="-11">
    <w:name w:val="Цветной список - Акцент 11"/>
    <w:basedOn w:val="ab"/>
    <w:link w:val="-1"/>
    <w:uiPriority w:val="99"/>
    <w:rsid w:val="00DB2324"/>
    <w:pPr>
      <w:spacing w:after="200" w:line="276" w:lineRule="auto"/>
      <w:ind w:left="720"/>
      <w:contextualSpacing/>
    </w:pPr>
    <w:rPr>
      <w:rFonts w:ascii="Calibri" w:hAnsi="Calibri"/>
      <w:sz w:val="20"/>
      <w:szCs w:val="20"/>
    </w:rPr>
  </w:style>
  <w:style w:type="character" w:customStyle="1" w:styleId="-1">
    <w:name w:val="Цветной список - Акцент 1 Знак"/>
    <w:link w:val="-11"/>
    <w:uiPriority w:val="99"/>
    <w:locked/>
    <w:rsid w:val="00DB2324"/>
    <w:rPr>
      <w:rFonts w:ascii="Calibri" w:eastAsia="Times New Roman" w:hAnsi="Calibri"/>
      <w:sz w:val="20"/>
    </w:rPr>
  </w:style>
  <w:style w:type="paragraph" w:customStyle="1" w:styleId="afffff9">
    <w:name w:val="_Основной с красной строки"/>
    <w:basedOn w:val="ab"/>
    <w:link w:val="afffffa"/>
    <w:uiPriority w:val="99"/>
    <w:rsid w:val="00D817C3"/>
    <w:pPr>
      <w:spacing w:line="360" w:lineRule="exact"/>
      <w:ind w:firstLine="709"/>
      <w:jc w:val="both"/>
    </w:pPr>
  </w:style>
  <w:style w:type="character" w:customStyle="1" w:styleId="afffffa">
    <w:name w:val="_Основной с красной строки Знак"/>
    <w:link w:val="afffff9"/>
    <w:uiPriority w:val="99"/>
    <w:locked/>
    <w:rsid w:val="00DB2324"/>
  </w:style>
  <w:style w:type="paragraph" w:customStyle="1" w:styleId="12">
    <w:name w:val="_Заголовок 1"/>
    <w:basedOn w:val="ab"/>
    <w:next w:val="ab"/>
    <w:uiPriority w:val="99"/>
    <w:rsid w:val="00D817C3"/>
    <w:pPr>
      <w:keepLines/>
      <w:numPr>
        <w:numId w:val="25"/>
      </w:numPr>
      <w:tabs>
        <w:tab w:val="num" w:pos="720"/>
      </w:tabs>
      <w:spacing w:before="200" w:after="200"/>
    </w:pPr>
    <w:rPr>
      <w:rFonts w:ascii="Times New Roman ??????????" w:hAnsi="Times New Roman ??????????"/>
      <w:b/>
      <w:bCs/>
      <w:iCs/>
      <w:caps/>
      <w:kern w:val="32"/>
      <w:sz w:val="36"/>
      <w:szCs w:val="32"/>
    </w:rPr>
  </w:style>
  <w:style w:type="paragraph" w:customStyle="1" w:styleId="2f3">
    <w:name w:val="_Заголовок 2"/>
    <w:basedOn w:val="ab"/>
    <w:next w:val="ab"/>
    <w:uiPriority w:val="99"/>
    <w:rsid w:val="00D817C3"/>
    <w:pPr>
      <w:widowControl w:val="0"/>
      <w:tabs>
        <w:tab w:val="num" w:pos="1440"/>
      </w:tabs>
      <w:autoSpaceDN w:val="0"/>
      <w:adjustRightInd w:val="0"/>
      <w:spacing w:before="160" w:after="160" w:line="360" w:lineRule="atLeast"/>
      <w:ind w:left="4679"/>
      <w:jc w:val="both"/>
      <w:textAlignment w:val="baseline"/>
    </w:pPr>
    <w:rPr>
      <w:i/>
      <w:sz w:val="32"/>
    </w:rPr>
  </w:style>
  <w:style w:type="paragraph" w:customStyle="1" w:styleId="3f">
    <w:name w:val="_Заголовок 3"/>
    <w:basedOn w:val="ab"/>
    <w:next w:val="ab"/>
    <w:link w:val="3f0"/>
    <w:qFormat/>
    <w:rsid w:val="00D817C3"/>
    <w:pPr>
      <w:widowControl w:val="0"/>
      <w:tabs>
        <w:tab w:val="num" w:pos="2160"/>
      </w:tabs>
      <w:autoSpaceDN w:val="0"/>
      <w:adjustRightInd w:val="0"/>
      <w:spacing w:before="120" w:after="120" w:line="360" w:lineRule="atLeast"/>
      <w:ind w:left="4679"/>
      <w:jc w:val="both"/>
      <w:textAlignment w:val="baseline"/>
    </w:pPr>
    <w:rPr>
      <w:sz w:val="28"/>
    </w:rPr>
  </w:style>
  <w:style w:type="paragraph" w:customStyle="1" w:styleId="45">
    <w:name w:val="_Заголовок 4"/>
    <w:basedOn w:val="ab"/>
    <w:next w:val="ab"/>
    <w:uiPriority w:val="99"/>
    <w:rsid w:val="00D817C3"/>
    <w:pPr>
      <w:widowControl w:val="0"/>
      <w:tabs>
        <w:tab w:val="num" w:pos="2880"/>
      </w:tabs>
      <w:autoSpaceDN w:val="0"/>
      <w:adjustRightInd w:val="0"/>
      <w:spacing w:before="120" w:after="120" w:line="360" w:lineRule="atLeast"/>
      <w:ind w:left="709"/>
      <w:jc w:val="both"/>
      <w:textAlignment w:val="baseline"/>
    </w:pPr>
    <w:rPr>
      <w:rFonts w:cs="Arial"/>
      <w:sz w:val="26"/>
      <w:szCs w:val="26"/>
    </w:rPr>
  </w:style>
  <w:style w:type="character" w:customStyle="1" w:styleId="3f0">
    <w:name w:val="_Заголовок 3 Знак"/>
    <w:link w:val="3f"/>
    <w:locked/>
    <w:rsid w:val="00DB2324"/>
    <w:rPr>
      <w:sz w:val="28"/>
    </w:rPr>
  </w:style>
  <w:style w:type="paragraph" w:customStyle="1" w:styleId="afffffb">
    <w:name w:val="_Текст таблицы"/>
    <w:basedOn w:val="ab"/>
    <w:link w:val="afffffc"/>
    <w:qFormat/>
    <w:rsid w:val="00DB2324"/>
    <w:rPr>
      <w:rFonts w:ascii="Calibri" w:hAnsi="Calibri"/>
      <w:sz w:val="20"/>
      <w:szCs w:val="20"/>
    </w:rPr>
  </w:style>
  <w:style w:type="character" w:customStyle="1" w:styleId="afffffc">
    <w:name w:val="_Текст таблицы Знак"/>
    <w:link w:val="afffffb"/>
    <w:locked/>
    <w:rsid w:val="00DB2324"/>
    <w:rPr>
      <w:rFonts w:ascii="Calibri" w:hAnsi="Calibri"/>
      <w:sz w:val="20"/>
    </w:rPr>
  </w:style>
  <w:style w:type="paragraph" w:customStyle="1" w:styleId="afffffd">
    <w:name w:val="Стиль"/>
    <w:basedOn w:val="ab"/>
    <w:uiPriority w:val="99"/>
    <w:rsid w:val="00F11B64"/>
    <w:pPr>
      <w:widowControl w:val="0"/>
      <w:adjustRightInd w:val="0"/>
      <w:spacing w:after="160" w:line="240" w:lineRule="exact"/>
      <w:jc w:val="right"/>
    </w:pPr>
    <w:rPr>
      <w:rFonts w:ascii="Arial" w:eastAsia="MS Mincho" w:hAnsi="Arial" w:cs="Arial"/>
      <w:sz w:val="20"/>
      <w:szCs w:val="20"/>
      <w:lang w:val="en-GB" w:eastAsia="en-US"/>
    </w:rPr>
  </w:style>
  <w:style w:type="paragraph" w:customStyle="1" w:styleId="StyleTimesNewRoman11ptAfter6pt">
    <w:name w:val="Style Times New Roman 11 pt After:  6 pt"/>
    <w:basedOn w:val="ab"/>
    <w:uiPriority w:val="99"/>
    <w:rsid w:val="00F11B64"/>
    <w:pPr>
      <w:spacing w:after="120"/>
    </w:pPr>
    <w:rPr>
      <w:rFonts w:eastAsia="MS Mincho"/>
      <w:lang w:val="en-US" w:eastAsia="ja-JP"/>
    </w:rPr>
  </w:style>
  <w:style w:type="paragraph" w:customStyle="1" w:styleId="afffffe">
    <w:name w:val="Îáû÷íûé"/>
    <w:uiPriority w:val="99"/>
    <w:rsid w:val="00F11B64"/>
    <w:rPr>
      <w:rFonts w:ascii="Arial" w:eastAsia="MS Mincho" w:hAnsi="Arial" w:cs="Arial"/>
      <w:sz w:val="24"/>
      <w:szCs w:val="24"/>
      <w:lang w:val="en-US" w:eastAsia="ja-JP"/>
    </w:rPr>
  </w:style>
  <w:style w:type="paragraph" w:customStyle="1" w:styleId="Heading11">
    <w:name w:val="Heading 11"/>
    <w:basedOn w:val="ab"/>
    <w:next w:val="ab"/>
    <w:uiPriority w:val="99"/>
    <w:rsid w:val="00F11B64"/>
    <w:pPr>
      <w:keepNext/>
      <w:widowControl w:val="0"/>
      <w:spacing w:before="240" w:after="120" w:line="360" w:lineRule="auto"/>
      <w:jc w:val="both"/>
    </w:pPr>
    <w:rPr>
      <w:rFonts w:eastAsia="?l?r ??’c"/>
      <w:b/>
      <w:bCs/>
      <w:kern w:val="28"/>
      <w:lang w:val="en-US" w:eastAsia="ja-JP"/>
    </w:rPr>
  </w:style>
  <w:style w:type="character" w:customStyle="1" w:styleId="2f4">
    <w:name w:val="Нижний колонтитул Знак2"/>
    <w:basedOn w:val="ac"/>
    <w:semiHidden/>
    <w:rsid w:val="00D817C3"/>
  </w:style>
  <w:style w:type="paragraph" w:customStyle="1" w:styleId="CCLegal2">
    <w:name w:val="CC Legal 2"/>
    <w:uiPriority w:val="99"/>
    <w:rsid w:val="00F11B64"/>
    <w:pPr>
      <w:tabs>
        <w:tab w:val="left" w:pos="-720"/>
      </w:tabs>
      <w:suppressAutoHyphens/>
      <w:overflowPunct w:val="0"/>
      <w:autoSpaceDE w:val="0"/>
      <w:autoSpaceDN w:val="0"/>
      <w:adjustRightInd w:val="0"/>
      <w:textAlignment w:val="baseline"/>
    </w:pPr>
    <w:rPr>
      <w:rFonts w:eastAsia="Mincho"/>
      <w:lang w:val="en-US" w:eastAsia="ja-JP"/>
    </w:rPr>
  </w:style>
  <w:style w:type="paragraph" w:customStyle="1" w:styleId="ListAlpha2">
    <w:name w:val="List Alpha 2"/>
    <w:basedOn w:val="ab"/>
    <w:uiPriority w:val="99"/>
    <w:rsid w:val="00C15772"/>
    <w:pPr>
      <w:tabs>
        <w:tab w:val="left" w:pos="50"/>
      </w:tabs>
      <w:spacing w:after="200" w:line="288" w:lineRule="auto"/>
      <w:jc w:val="both"/>
    </w:pPr>
    <w:rPr>
      <w:rFonts w:eastAsia="MS Mincho"/>
      <w:lang w:val="en-GB" w:eastAsia="zh-CN"/>
    </w:rPr>
  </w:style>
  <w:style w:type="paragraph" w:customStyle="1" w:styleId="Norm">
    <w:name w:val="Norm"/>
    <w:basedOn w:val="ab"/>
    <w:uiPriority w:val="99"/>
    <w:rsid w:val="00F11B64"/>
    <w:pPr>
      <w:widowControl w:val="0"/>
      <w:spacing w:before="240"/>
      <w:jc w:val="both"/>
    </w:pPr>
    <w:rPr>
      <w:rFonts w:ascii="NTHelvetica/Cyrillic" w:eastAsia="MS Mincho" w:hAnsi="NTHelvetica/Cyrillic" w:cs="NTHelvetica/Cyrillic"/>
      <w:lang w:val="en-GB" w:eastAsia="zh-CN"/>
    </w:rPr>
  </w:style>
  <w:style w:type="paragraph" w:customStyle="1" w:styleId="ListAlpha1">
    <w:name w:val="List Alpha 1"/>
    <w:basedOn w:val="ab"/>
    <w:uiPriority w:val="99"/>
    <w:rsid w:val="00C15772"/>
    <w:pPr>
      <w:numPr>
        <w:ilvl w:val="2"/>
        <w:numId w:val="26"/>
      </w:numPr>
      <w:tabs>
        <w:tab w:val="left" w:pos="22"/>
      </w:tabs>
      <w:spacing w:after="200" w:line="288" w:lineRule="auto"/>
      <w:jc w:val="both"/>
    </w:pPr>
    <w:rPr>
      <w:rFonts w:eastAsia="MS Mincho"/>
      <w:lang w:val="en-GB" w:eastAsia="zh-CN"/>
    </w:rPr>
  </w:style>
  <w:style w:type="paragraph" w:styleId="aff">
    <w:name w:val="Body Text"/>
    <w:aliases w:val="L1 Body Text"/>
    <w:basedOn w:val="ab"/>
    <w:link w:val="afe"/>
    <w:uiPriority w:val="99"/>
    <w:locked/>
    <w:rsid w:val="00C15772"/>
    <w:pPr>
      <w:spacing w:after="120"/>
    </w:pPr>
    <w:rPr>
      <w:sz w:val="24"/>
      <w:szCs w:val="24"/>
    </w:rPr>
  </w:style>
  <w:style w:type="character" w:customStyle="1" w:styleId="affffff">
    <w:name w:val="Текст макроса Знак"/>
    <w:basedOn w:val="ac"/>
    <w:link w:val="affffff0"/>
    <w:uiPriority w:val="99"/>
    <w:semiHidden/>
    <w:locked/>
    <w:rsid w:val="00F11B64"/>
    <w:rPr>
      <w:rFonts w:ascii="SchoolBook" w:eastAsia="MS Mincho" w:hAnsi="SchoolBook" w:cs="SchoolBook"/>
      <w:sz w:val="20"/>
      <w:szCs w:val="20"/>
      <w:lang w:eastAsia="en-US"/>
    </w:rPr>
  </w:style>
  <w:style w:type="character" w:customStyle="1" w:styleId="2f5">
    <w:name w:val="Основной текст Знак2"/>
    <w:basedOn w:val="ac"/>
    <w:semiHidden/>
    <w:rsid w:val="00D817C3"/>
  </w:style>
  <w:style w:type="paragraph" w:customStyle="1" w:styleId="331">
    <w:name w:val="Основной текст 33"/>
    <w:basedOn w:val="ab"/>
    <w:uiPriority w:val="99"/>
    <w:rsid w:val="00F11B64"/>
    <w:pPr>
      <w:suppressAutoHyphens/>
      <w:spacing w:after="120"/>
    </w:pPr>
    <w:rPr>
      <w:sz w:val="16"/>
      <w:szCs w:val="16"/>
      <w:lang w:eastAsia="ar-SA"/>
    </w:rPr>
  </w:style>
  <w:style w:type="character" w:customStyle="1" w:styleId="1ff0">
    <w:name w:val="Текст Знак1"/>
    <w:uiPriority w:val="99"/>
    <w:locked/>
    <w:rsid w:val="00F11B64"/>
    <w:rPr>
      <w:rFonts w:ascii="Courier New" w:hAnsi="Courier New"/>
      <w:sz w:val="20"/>
    </w:rPr>
  </w:style>
  <w:style w:type="paragraph" w:customStyle="1" w:styleId="BodyText22">
    <w:name w:val="Body Text 22"/>
    <w:basedOn w:val="ab"/>
    <w:uiPriority w:val="99"/>
    <w:rsid w:val="00F11B64"/>
    <w:pPr>
      <w:widowControl w:val="0"/>
      <w:ind w:firstLine="709"/>
      <w:jc w:val="both"/>
    </w:pPr>
    <w:rPr>
      <w:sz w:val="28"/>
      <w:szCs w:val="20"/>
    </w:rPr>
  </w:style>
  <w:style w:type="paragraph" w:customStyle="1" w:styleId="231">
    <w:name w:val="Основной текст 23"/>
    <w:basedOn w:val="ab"/>
    <w:uiPriority w:val="99"/>
    <w:rsid w:val="00D817C3"/>
    <w:pPr>
      <w:widowControl w:val="0"/>
      <w:tabs>
        <w:tab w:val="left" w:pos="284"/>
      </w:tabs>
      <w:jc w:val="both"/>
    </w:pPr>
    <w:rPr>
      <w:rFonts w:ascii="Arial" w:hAnsi="Arial"/>
      <w:szCs w:val="20"/>
    </w:rPr>
  </w:style>
  <w:style w:type="character" w:customStyle="1" w:styleId="body-12">
    <w:name w:val="body-12 Знак"/>
    <w:link w:val="body-120"/>
    <w:uiPriority w:val="99"/>
    <w:locked/>
    <w:rsid w:val="008F2F6E"/>
    <w:rPr>
      <w:sz w:val="24"/>
      <w:lang w:val="ru-RU" w:eastAsia="ru-RU"/>
    </w:rPr>
  </w:style>
  <w:style w:type="paragraph" w:customStyle="1" w:styleId="body-120">
    <w:name w:val="body-12"/>
    <w:link w:val="body-12"/>
    <w:uiPriority w:val="99"/>
    <w:rsid w:val="008F2F6E"/>
    <w:pPr>
      <w:overflowPunct w:val="0"/>
      <w:autoSpaceDE w:val="0"/>
      <w:autoSpaceDN w:val="0"/>
      <w:adjustRightInd w:val="0"/>
      <w:spacing w:before="60" w:after="60" w:line="312" w:lineRule="auto"/>
      <w:ind w:firstLine="567"/>
      <w:jc w:val="both"/>
    </w:pPr>
    <w:rPr>
      <w:sz w:val="24"/>
      <w:szCs w:val="20"/>
    </w:rPr>
  </w:style>
  <w:style w:type="character" w:customStyle="1" w:styleId="121">
    <w:name w:val="ГОСТ Обычный 12 Знак"/>
    <w:link w:val="122"/>
    <w:uiPriority w:val="99"/>
    <w:locked/>
    <w:rsid w:val="008F2F6E"/>
    <w:rPr>
      <w:sz w:val="24"/>
      <w:lang w:val="ru-RU" w:eastAsia="ru-RU"/>
    </w:rPr>
  </w:style>
  <w:style w:type="paragraph" w:customStyle="1" w:styleId="122">
    <w:name w:val="ГОСТ Обычный 12"/>
    <w:link w:val="121"/>
    <w:uiPriority w:val="99"/>
    <w:rsid w:val="008F2F6E"/>
    <w:pPr>
      <w:spacing w:line="360" w:lineRule="auto"/>
      <w:ind w:firstLine="851"/>
      <w:jc w:val="both"/>
    </w:pPr>
    <w:rPr>
      <w:sz w:val="24"/>
      <w:szCs w:val="24"/>
    </w:rPr>
  </w:style>
  <w:style w:type="paragraph" w:customStyle="1" w:styleId="25">
    <w:name w:val="Маркированный 2"/>
    <w:basedOn w:val="ab"/>
    <w:uiPriority w:val="99"/>
    <w:rsid w:val="008F2F6E"/>
    <w:pPr>
      <w:numPr>
        <w:numId w:val="28"/>
      </w:numPr>
      <w:spacing w:line="360" w:lineRule="auto"/>
      <w:jc w:val="both"/>
    </w:pPr>
    <w:rPr>
      <w:rFonts w:eastAsia="Batang"/>
      <w:sz w:val="28"/>
      <w:szCs w:val="28"/>
      <w:lang w:eastAsia="en-US"/>
    </w:rPr>
  </w:style>
  <w:style w:type="character" w:customStyle="1" w:styleId="affffff1">
    <w:name w:val="Абзац списка Знак"/>
    <w:aliases w:val="ТЗ список Знак,Абзац списка литеральный Знак,Bullet List Знак,FooterText Знак,numbered Знак,A_маркированный_список Знак,_Абзац списка Знак,Bullet 1 Знак,Use Case List Paragraph Знак"/>
    <w:link w:val="affffff2"/>
    <w:uiPriority w:val="99"/>
    <w:locked/>
    <w:rsid w:val="00CB6682"/>
    <w:rPr>
      <w:sz w:val="24"/>
      <w:szCs w:val="24"/>
    </w:rPr>
  </w:style>
  <w:style w:type="character" w:customStyle="1" w:styleId="1ff1">
    <w:name w:val="Основной шрифт1"/>
    <w:uiPriority w:val="99"/>
    <w:rsid w:val="00715A34"/>
  </w:style>
  <w:style w:type="numbering" w:styleId="111111">
    <w:name w:val="Outline List 2"/>
    <w:basedOn w:val="ae"/>
    <w:uiPriority w:val="99"/>
    <w:unhideWhenUsed/>
    <w:locked/>
    <w:rsid w:val="00F44C0B"/>
    <w:pPr>
      <w:numPr>
        <w:numId w:val="15"/>
      </w:numPr>
    </w:pPr>
  </w:style>
  <w:style w:type="numbering" w:customStyle="1" w:styleId="11">
    <w:name w:val="Стиль1"/>
    <w:rsid w:val="00F44C0B"/>
    <w:pPr>
      <w:numPr>
        <w:numId w:val="11"/>
      </w:numPr>
    </w:pPr>
  </w:style>
  <w:style w:type="numbering" w:customStyle="1" w:styleId="23">
    <w:name w:val="Стиль2"/>
    <w:rsid w:val="00F44C0B"/>
    <w:pPr>
      <w:numPr>
        <w:numId w:val="12"/>
      </w:numPr>
    </w:pPr>
  </w:style>
  <w:style w:type="numbering" w:customStyle="1" w:styleId="4">
    <w:name w:val="Стиль4"/>
    <w:rsid w:val="00F44C0B"/>
    <w:pPr>
      <w:numPr>
        <w:numId w:val="13"/>
      </w:numPr>
    </w:pPr>
  </w:style>
  <w:style w:type="numbering" w:customStyle="1" w:styleId="1111111">
    <w:name w:val="1 / 1.1 / 1.1.11"/>
    <w:basedOn w:val="ae"/>
    <w:next w:val="111111"/>
    <w:uiPriority w:val="99"/>
    <w:semiHidden/>
    <w:unhideWhenUsed/>
    <w:rsid w:val="00F84DDD"/>
  </w:style>
  <w:style w:type="paragraph" w:styleId="aff2">
    <w:name w:val="Body Text Indent"/>
    <w:basedOn w:val="ab"/>
    <w:link w:val="aff1"/>
    <w:uiPriority w:val="99"/>
    <w:locked/>
    <w:rsid w:val="00C15772"/>
    <w:pPr>
      <w:ind w:firstLine="720"/>
      <w:jc w:val="both"/>
    </w:pPr>
    <w:rPr>
      <w:color w:val="000000"/>
      <w:sz w:val="24"/>
      <w:szCs w:val="24"/>
    </w:rPr>
  </w:style>
  <w:style w:type="character" w:customStyle="1" w:styleId="2f6">
    <w:name w:val="Основной текст с отступом Знак2"/>
    <w:basedOn w:val="ac"/>
    <w:semiHidden/>
    <w:rsid w:val="00D817C3"/>
  </w:style>
  <w:style w:type="paragraph" w:styleId="2e">
    <w:name w:val="Body Text 2"/>
    <w:basedOn w:val="ab"/>
    <w:link w:val="2d"/>
    <w:uiPriority w:val="99"/>
    <w:locked/>
    <w:rsid w:val="00C15772"/>
    <w:pPr>
      <w:spacing w:after="120" w:line="480" w:lineRule="auto"/>
    </w:pPr>
    <w:rPr>
      <w:sz w:val="24"/>
      <w:szCs w:val="24"/>
    </w:rPr>
  </w:style>
  <w:style w:type="character" w:customStyle="1" w:styleId="223">
    <w:name w:val="Основной текст 2 Знак2"/>
    <w:basedOn w:val="ac"/>
    <w:semiHidden/>
    <w:rsid w:val="00D817C3"/>
  </w:style>
  <w:style w:type="paragraph" w:styleId="38">
    <w:name w:val="Body Text 3"/>
    <w:basedOn w:val="ab"/>
    <w:link w:val="37"/>
    <w:uiPriority w:val="99"/>
    <w:locked/>
    <w:rsid w:val="00C15772"/>
    <w:pPr>
      <w:spacing w:after="120"/>
    </w:pPr>
    <w:rPr>
      <w:sz w:val="16"/>
      <w:szCs w:val="16"/>
    </w:rPr>
  </w:style>
  <w:style w:type="character" w:customStyle="1" w:styleId="314">
    <w:name w:val="Основной текст 3 Знак1"/>
    <w:basedOn w:val="ac"/>
    <w:semiHidden/>
    <w:rsid w:val="00D817C3"/>
    <w:rPr>
      <w:sz w:val="16"/>
      <w:szCs w:val="16"/>
    </w:rPr>
  </w:style>
  <w:style w:type="paragraph" w:styleId="2f0">
    <w:name w:val="Body Text Indent 2"/>
    <w:basedOn w:val="ab"/>
    <w:link w:val="2f"/>
    <w:uiPriority w:val="99"/>
    <w:locked/>
    <w:rsid w:val="00C15772"/>
    <w:pPr>
      <w:ind w:firstLine="720"/>
      <w:jc w:val="both"/>
    </w:pPr>
    <w:rPr>
      <w:sz w:val="24"/>
      <w:szCs w:val="24"/>
    </w:rPr>
  </w:style>
  <w:style w:type="character" w:customStyle="1" w:styleId="224">
    <w:name w:val="Основной текст с отступом 2 Знак2"/>
    <w:basedOn w:val="ac"/>
    <w:semiHidden/>
    <w:rsid w:val="00D817C3"/>
  </w:style>
  <w:style w:type="paragraph" w:styleId="3a">
    <w:name w:val="Body Text Indent 3"/>
    <w:basedOn w:val="ab"/>
    <w:link w:val="39"/>
    <w:uiPriority w:val="99"/>
    <w:locked/>
    <w:rsid w:val="00C15772"/>
    <w:pPr>
      <w:ind w:firstLine="720"/>
      <w:jc w:val="both"/>
    </w:pPr>
    <w:rPr>
      <w:color w:val="0000FF"/>
      <w:sz w:val="24"/>
      <w:szCs w:val="24"/>
      <w:u w:val="single"/>
    </w:rPr>
  </w:style>
  <w:style w:type="character" w:customStyle="1" w:styleId="315">
    <w:name w:val="Основной текст с отступом 3 Знак1"/>
    <w:basedOn w:val="ac"/>
    <w:semiHidden/>
    <w:rsid w:val="00D817C3"/>
    <w:rPr>
      <w:sz w:val="16"/>
      <w:szCs w:val="16"/>
    </w:rPr>
  </w:style>
  <w:style w:type="paragraph" w:styleId="affffff3">
    <w:name w:val="Block Text"/>
    <w:basedOn w:val="ab"/>
    <w:uiPriority w:val="99"/>
    <w:locked/>
    <w:rsid w:val="00C15772"/>
    <w:pPr>
      <w:ind w:left="-5220" w:right="-105"/>
      <w:jc w:val="both"/>
    </w:pPr>
    <w:rPr>
      <w:i/>
      <w:iCs/>
      <w:sz w:val="24"/>
      <w:szCs w:val="24"/>
    </w:rPr>
  </w:style>
  <w:style w:type="paragraph" w:styleId="aff5">
    <w:name w:val="Document Map"/>
    <w:basedOn w:val="ab"/>
    <w:link w:val="aff4"/>
    <w:uiPriority w:val="99"/>
    <w:semiHidden/>
    <w:locked/>
    <w:rsid w:val="00C15772"/>
    <w:pPr>
      <w:shd w:val="clear" w:color="auto" w:fill="000080"/>
    </w:pPr>
    <w:rPr>
      <w:rFonts w:ascii="Tahoma" w:hAnsi="Tahoma" w:cs="Tahoma"/>
      <w:sz w:val="24"/>
      <w:szCs w:val="20"/>
    </w:rPr>
  </w:style>
  <w:style w:type="character" w:customStyle="1" w:styleId="1ff2">
    <w:name w:val="Схема документа Знак1"/>
    <w:basedOn w:val="ac"/>
    <w:semiHidden/>
    <w:rsid w:val="00D817C3"/>
    <w:rPr>
      <w:rFonts w:ascii="Tahoma" w:hAnsi="Tahoma" w:cs="Tahoma"/>
      <w:sz w:val="16"/>
      <w:szCs w:val="16"/>
    </w:rPr>
  </w:style>
  <w:style w:type="paragraph" w:styleId="aff7">
    <w:name w:val="Plain Text"/>
    <w:basedOn w:val="ab"/>
    <w:link w:val="aff6"/>
    <w:uiPriority w:val="99"/>
    <w:locked/>
    <w:rsid w:val="00C15772"/>
    <w:pPr>
      <w:snapToGrid w:val="0"/>
    </w:pPr>
    <w:rPr>
      <w:rFonts w:ascii="Courier New" w:hAnsi="Courier New"/>
      <w:sz w:val="20"/>
      <w:szCs w:val="20"/>
    </w:rPr>
  </w:style>
  <w:style w:type="character" w:customStyle="1" w:styleId="2f7">
    <w:name w:val="Текст Знак2"/>
    <w:basedOn w:val="ac"/>
    <w:semiHidden/>
    <w:rsid w:val="00D817C3"/>
    <w:rPr>
      <w:rFonts w:ascii="Consolas" w:hAnsi="Consolas" w:cs="Consolas"/>
      <w:sz w:val="21"/>
      <w:szCs w:val="21"/>
    </w:rPr>
  </w:style>
  <w:style w:type="paragraph" w:customStyle="1" w:styleId="1ff">
    <w:name w:val="Обычный1"/>
    <w:link w:val="CharChar"/>
    <w:uiPriority w:val="99"/>
    <w:rsid w:val="00C15772"/>
    <w:rPr>
      <w:sz w:val="24"/>
    </w:rPr>
  </w:style>
  <w:style w:type="character" w:styleId="affffff4">
    <w:name w:val="Strong"/>
    <w:basedOn w:val="ac"/>
    <w:uiPriority w:val="99"/>
    <w:qFormat/>
    <w:locked/>
    <w:rsid w:val="00C15772"/>
    <w:rPr>
      <w:rFonts w:cs="Times New Roman"/>
      <w:b/>
    </w:rPr>
  </w:style>
  <w:style w:type="character" w:styleId="affffff5">
    <w:name w:val="page number"/>
    <w:basedOn w:val="ac"/>
    <w:uiPriority w:val="99"/>
    <w:locked/>
    <w:rsid w:val="00C15772"/>
    <w:rPr>
      <w:rFonts w:cs="Times New Roman"/>
    </w:rPr>
  </w:style>
  <w:style w:type="paragraph" w:styleId="affffff2">
    <w:name w:val="List Paragraph"/>
    <w:aliases w:val="ТЗ список,Абзац списка литеральный,Bullet List,FooterText,numbered,A_маркированный_список,_Абзац списка,Bullet 1,Use Case List Paragraph"/>
    <w:basedOn w:val="ab"/>
    <w:link w:val="affffff1"/>
    <w:uiPriority w:val="99"/>
    <w:qFormat/>
    <w:rsid w:val="00C15772"/>
    <w:pPr>
      <w:ind w:left="720"/>
      <w:contextualSpacing/>
    </w:pPr>
    <w:rPr>
      <w:sz w:val="24"/>
      <w:szCs w:val="24"/>
    </w:rPr>
  </w:style>
  <w:style w:type="paragraph" w:customStyle="1" w:styleId="affffff6">
    <w:name w:val="Îñíîâíîé òåêñò ñ îòñòóïîì"/>
    <w:basedOn w:val="afffffe"/>
    <w:uiPriority w:val="99"/>
    <w:rsid w:val="00C15772"/>
  </w:style>
  <w:style w:type="paragraph" w:styleId="affffff0">
    <w:name w:val="macro"/>
    <w:link w:val="affffff"/>
    <w:uiPriority w:val="99"/>
    <w:semiHidden/>
    <w:locked/>
    <w:rsid w:val="00C15772"/>
    <w:pPr>
      <w:widowControl w:val="0"/>
      <w:tabs>
        <w:tab w:val="left" w:pos="480"/>
        <w:tab w:val="left" w:pos="960"/>
        <w:tab w:val="left" w:pos="1440"/>
        <w:tab w:val="left" w:pos="1920"/>
        <w:tab w:val="left" w:pos="2400"/>
        <w:tab w:val="left" w:pos="2880"/>
        <w:tab w:val="left" w:pos="3360"/>
        <w:tab w:val="left" w:pos="3840"/>
        <w:tab w:val="left" w:pos="4320"/>
      </w:tabs>
    </w:pPr>
    <w:rPr>
      <w:rFonts w:ascii="SchoolBook" w:eastAsia="MS Mincho" w:hAnsi="SchoolBook" w:cs="SchoolBook"/>
      <w:sz w:val="20"/>
      <w:szCs w:val="20"/>
      <w:lang w:eastAsia="en-US"/>
    </w:rPr>
  </w:style>
  <w:style w:type="character" w:customStyle="1" w:styleId="1ff3">
    <w:name w:val="Текст макроса Знак1"/>
    <w:basedOn w:val="ac"/>
    <w:semiHidden/>
    <w:rsid w:val="00D817C3"/>
    <w:rPr>
      <w:rFonts w:ascii="Consolas" w:hAnsi="Consolas" w:cs="Consolas"/>
      <w:sz w:val="20"/>
      <w:szCs w:val="20"/>
    </w:rPr>
  </w:style>
  <w:style w:type="paragraph" w:styleId="affffff7">
    <w:name w:val="List Bullet"/>
    <w:basedOn w:val="ab"/>
    <w:autoRedefine/>
    <w:uiPriority w:val="99"/>
    <w:locked/>
    <w:rsid w:val="00C15772"/>
    <w:rPr>
      <w:rFonts w:ascii="Arial" w:eastAsia="MS Mincho" w:hAnsi="Arial" w:cs="Arial"/>
      <w:sz w:val="24"/>
      <w:szCs w:val="24"/>
      <w:lang w:val="en-US" w:eastAsia="ja-JP"/>
    </w:rPr>
  </w:style>
  <w:style w:type="paragraph" w:customStyle="1" w:styleId="a7">
    <w:name w:val="Подпункт договора"/>
    <w:basedOn w:val="ab"/>
    <w:link w:val="affffff8"/>
    <w:qFormat/>
    <w:rsid w:val="00001A7F"/>
    <w:pPr>
      <w:numPr>
        <w:ilvl w:val="1"/>
        <w:numId w:val="31"/>
      </w:numPr>
      <w:spacing w:after="200" w:line="276" w:lineRule="auto"/>
      <w:jc w:val="both"/>
    </w:pPr>
    <w:rPr>
      <w:rFonts w:ascii="Cambria" w:hAnsi="Cambria"/>
      <w:sz w:val="24"/>
      <w:lang w:val="x-none" w:eastAsia="x-none"/>
    </w:rPr>
  </w:style>
  <w:style w:type="character" w:customStyle="1" w:styleId="affffff8">
    <w:name w:val="Подпункт договора Знак"/>
    <w:link w:val="a7"/>
    <w:rsid w:val="002E43C4"/>
    <w:rPr>
      <w:rFonts w:ascii="Cambria" w:hAnsi="Cambria"/>
      <w:sz w:val="24"/>
      <w:lang w:val="x-none" w:eastAsia="x-none"/>
    </w:rPr>
  </w:style>
  <w:style w:type="paragraph" w:customStyle="1" w:styleId="a5">
    <w:name w:val="Пункт приложения"/>
    <w:basedOn w:val="a7"/>
    <w:link w:val="affffff9"/>
    <w:qFormat/>
    <w:rsid w:val="00001A7F"/>
    <w:pPr>
      <w:numPr>
        <w:ilvl w:val="0"/>
        <w:numId w:val="30"/>
      </w:numPr>
    </w:pPr>
  </w:style>
  <w:style w:type="character" w:customStyle="1" w:styleId="affffff9">
    <w:name w:val="Пункт приложения Знак"/>
    <w:link w:val="a5"/>
    <w:rsid w:val="002E43C4"/>
    <w:rPr>
      <w:rFonts w:ascii="Cambria" w:hAnsi="Cambria"/>
      <w:sz w:val="24"/>
      <w:lang w:val="x-none" w:eastAsia="x-none"/>
    </w:rPr>
  </w:style>
  <w:style w:type="paragraph" w:customStyle="1" w:styleId="a3">
    <w:name w:val="Пункт договора"/>
    <w:basedOn w:val="ab"/>
    <w:qFormat/>
    <w:rsid w:val="00001A7F"/>
    <w:pPr>
      <w:numPr>
        <w:numId w:val="32"/>
      </w:numPr>
      <w:spacing w:before="360" w:after="200" w:line="276" w:lineRule="auto"/>
      <w:jc w:val="center"/>
    </w:pPr>
    <w:rPr>
      <w:rFonts w:ascii="Cambria" w:hAnsi="Cambria"/>
      <w:b/>
      <w:sz w:val="24"/>
      <w:szCs w:val="20"/>
    </w:rPr>
  </w:style>
  <w:style w:type="paragraph" w:customStyle="1" w:styleId="20">
    <w:name w:val="Подпункт уровня 2"/>
    <w:basedOn w:val="a7"/>
    <w:link w:val="2f8"/>
    <w:qFormat/>
    <w:rsid w:val="00001A7F"/>
    <w:pPr>
      <w:numPr>
        <w:ilvl w:val="2"/>
        <w:numId w:val="32"/>
      </w:numPr>
    </w:pPr>
  </w:style>
  <w:style w:type="character" w:customStyle="1" w:styleId="2f8">
    <w:name w:val="Подпункт уровня 2 Знак"/>
    <w:basedOn w:val="affffff8"/>
    <w:link w:val="20"/>
    <w:rsid w:val="002E43C4"/>
    <w:rPr>
      <w:rFonts w:ascii="Cambria" w:hAnsi="Cambria"/>
      <w:sz w:val="24"/>
      <w:lang w:val="x-none" w:eastAsia="x-none"/>
    </w:rPr>
  </w:style>
  <w:style w:type="paragraph" w:customStyle="1" w:styleId="affffffa">
    <w:name w:val="_Основной перед списком"/>
    <w:basedOn w:val="afffff9"/>
    <w:link w:val="affffffb"/>
    <w:qFormat/>
    <w:rsid w:val="003418DA"/>
    <w:pPr>
      <w:keepNext/>
      <w:spacing w:before="60"/>
    </w:pPr>
    <w:rPr>
      <w:sz w:val="24"/>
      <w:szCs w:val="24"/>
    </w:rPr>
  </w:style>
  <w:style w:type="character" w:customStyle="1" w:styleId="affffffb">
    <w:name w:val="_Основной перед списком Знак"/>
    <w:link w:val="affffffa"/>
    <w:locked/>
    <w:rsid w:val="003418DA"/>
    <w:rPr>
      <w:sz w:val="24"/>
      <w:szCs w:val="24"/>
    </w:rPr>
  </w:style>
  <w:style w:type="paragraph" w:customStyle="1" w:styleId="Default">
    <w:name w:val="Default"/>
    <w:rsid w:val="003418DA"/>
    <w:pPr>
      <w:autoSpaceDE w:val="0"/>
      <w:autoSpaceDN w:val="0"/>
      <w:adjustRightInd w:val="0"/>
    </w:pPr>
    <w:rPr>
      <w:color w:val="000000"/>
      <w:sz w:val="24"/>
      <w:szCs w:val="24"/>
    </w:rPr>
  </w:style>
  <w:style w:type="character" w:customStyle="1" w:styleId="afffa">
    <w:name w:val="Текст таблицы Знак"/>
    <w:link w:val="afff9"/>
    <w:locked/>
    <w:rsid w:val="003418DA"/>
    <w:rPr>
      <w:bCs/>
    </w:rPr>
  </w:style>
  <w:style w:type="paragraph" w:customStyle="1" w:styleId="a8">
    <w:name w:val="Нумерованый список"/>
    <w:link w:val="affffffc"/>
    <w:qFormat/>
    <w:rsid w:val="003418DA"/>
    <w:pPr>
      <w:widowControl w:val="0"/>
      <w:numPr>
        <w:numId w:val="33"/>
      </w:numPr>
      <w:spacing w:after="120" w:line="264" w:lineRule="auto"/>
    </w:pPr>
    <w:rPr>
      <w:rFonts w:ascii="Calibri" w:hAnsi="Calibri" w:cs="Calibri"/>
      <w:sz w:val="24"/>
      <w:szCs w:val="24"/>
      <w:lang w:eastAsia="hi-IN" w:bidi="hi-IN"/>
    </w:rPr>
  </w:style>
  <w:style w:type="character" w:customStyle="1" w:styleId="affffffc">
    <w:name w:val="Нумерованый список Знак"/>
    <w:link w:val="a8"/>
    <w:locked/>
    <w:rsid w:val="003418DA"/>
    <w:rPr>
      <w:rFonts w:ascii="Calibri" w:hAnsi="Calibri" w:cs="Calibri"/>
      <w:sz w:val="24"/>
      <w:szCs w:val="24"/>
      <w:lang w:eastAsia="hi-IN" w:bidi="hi-IN"/>
    </w:rPr>
  </w:style>
  <w:style w:type="character" w:customStyle="1" w:styleId="defaultdocbaseattributestylewithoutnowrap1">
    <w:name w:val="defaultdocbaseattributestylewithoutnowrap1"/>
    <w:basedOn w:val="ac"/>
    <w:rsid w:val="005D5272"/>
    <w:rPr>
      <w:rFonts w:ascii="Tahoma" w:hAnsi="Tahoma" w:cs="Tahoma"/>
      <w:sz w:val="18"/>
      <w:szCs w:val="18"/>
    </w:rPr>
  </w:style>
  <w:style w:type="character" w:customStyle="1" w:styleId="FontStyle22">
    <w:name w:val="Font Style22"/>
    <w:basedOn w:val="ac"/>
    <w:uiPriority w:val="99"/>
    <w:rsid w:val="009536F8"/>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311645646">
      <w:marLeft w:val="0"/>
      <w:marRight w:val="0"/>
      <w:marTop w:val="0"/>
      <w:marBottom w:val="0"/>
      <w:divBdr>
        <w:top w:val="none" w:sz="0" w:space="0" w:color="auto"/>
        <w:left w:val="none" w:sz="0" w:space="0" w:color="auto"/>
        <w:bottom w:val="none" w:sz="0" w:space="0" w:color="auto"/>
        <w:right w:val="none" w:sz="0" w:space="0" w:color="auto"/>
      </w:divBdr>
    </w:div>
    <w:div w:id="311645647">
      <w:marLeft w:val="0"/>
      <w:marRight w:val="0"/>
      <w:marTop w:val="0"/>
      <w:marBottom w:val="0"/>
      <w:divBdr>
        <w:top w:val="none" w:sz="0" w:space="0" w:color="auto"/>
        <w:left w:val="none" w:sz="0" w:space="0" w:color="auto"/>
        <w:bottom w:val="none" w:sz="0" w:space="0" w:color="auto"/>
        <w:right w:val="none" w:sz="0" w:space="0" w:color="auto"/>
      </w:divBdr>
    </w:div>
    <w:div w:id="311645648">
      <w:marLeft w:val="0"/>
      <w:marRight w:val="0"/>
      <w:marTop w:val="0"/>
      <w:marBottom w:val="0"/>
      <w:divBdr>
        <w:top w:val="none" w:sz="0" w:space="0" w:color="auto"/>
        <w:left w:val="none" w:sz="0" w:space="0" w:color="auto"/>
        <w:bottom w:val="none" w:sz="0" w:space="0" w:color="auto"/>
        <w:right w:val="none" w:sz="0" w:space="0" w:color="auto"/>
      </w:divBdr>
    </w:div>
    <w:div w:id="311645649">
      <w:marLeft w:val="0"/>
      <w:marRight w:val="0"/>
      <w:marTop w:val="0"/>
      <w:marBottom w:val="0"/>
      <w:divBdr>
        <w:top w:val="none" w:sz="0" w:space="0" w:color="auto"/>
        <w:left w:val="none" w:sz="0" w:space="0" w:color="auto"/>
        <w:bottom w:val="none" w:sz="0" w:space="0" w:color="auto"/>
        <w:right w:val="none" w:sz="0" w:space="0" w:color="auto"/>
      </w:divBdr>
    </w:div>
    <w:div w:id="311645650">
      <w:marLeft w:val="0"/>
      <w:marRight w:val="0"/>
      <w:marTop w:val="0"/>
      <w:marBottom w:val="0"/>
      <w:divBdr>
        <w:top w:val="none" w:sz="0" w:space="0" w:color="auto"/>
        <w:left w:val="none" w:sz="0" w:space="0" w:color="auto"/>
        <w:bottom w:val="none" w:sz="0" w:space="0" w:color="auto"/>
        <w:right w:val="none" w:sz="0" w:space="0" w:color="auto"/>
      </w:divBdr>
    </w:div>
    <w:div w:id="311645651">
      <w:marLeft w:val="0"/>
      <w:marRight w:val="0"/>
      <w:marTop w:val="0"/>
      <w:marBottom w:val="0"/>
      <w:divBdr>
        <w:top w:val="none" w:sz="0" w:space="0" w:color="auto"/>
        <w:left w:val="none" w:sz="0" w:space="0" w:color="auto"/>
        <w:bottom w:val="none" w:sz="0" w:space="0" w:color="auto"/>
        <w:right w:val="none" w:sz="0" w:space="0" w:color="auto"/>
      </w:divBdr>
    </w:div>
    <w:div w:id="311645652">
      <w:marLeft w:val="0"/>
      <w:marRight w:val="0"/>
      <w:marTop w:val="0"/>
      <w:marBottom w:val="0"/>
      <w:divBdr>
        <w:top w:val="none" w:sz="0" w:space="0" w:color="auto"/>
        <w:left w:val="none" w:sz="0" w:space="0" w:color="auto"/>
        <w:bottom w:val="none" w:sz="0" w:space="0" w:color="auto"/>
        <w:right w:val="none" w:sz="0" w:space="0" w:color="auto"/>
      </w:divBdr>
    </w:div>
    <w:div w:id="311645653">
      <w:marLeft w:val="0"/>
      <w:marRight w:val="0"/>
      <w:marTop w:val="0"/>
      <w:marBottom w:val="0"/>
      <w:divBdr>
        <w:top w:val="none" w:sz="0" w:space="0" w:color="auto"/>
        <w:left w:val="none" w:sz="0" w:space="0" w:color="auto"/>
        <w:bottom w:val="none" w:sz="0" w:space="0" w:color="auto"/>
        <w:right w:val="none" w:sz="0" w:space="0" w:color="auto"/>
      </w:divBdr>
    </w:div>
    <w:div w:id="311645654">
      <w:marLeft w:val="0"/>
      <w:marRight w:val="0"/>
      <w:marTop w:val="0"/>
      <w:marBottom w:val="0"/>
      <w:divBdr>
        <w:top w:val="none" w:sz="0" w:space="0" w:color="auto"/>
        <w:left w:val="none" w:sz="0" w:space="0" w:color="auto"/>
        <w:bottom w:val="none" w:sz="0" w:space="0" w:color="auto"/>
        <w:right w:val="none" w:sz="0" w:space="0" w:color="auto"/>
      </w:divBdr>
    </w:div>
    <w:div w:id="311645655">
      <w:marLeft w:val="0"/>
      <w:marRight w:val="0"/>
      <w:marTop w:val="0"/>
      <w:marBottom w:val="0"/>
      <w:divBdr>
        <w:top w:val="none" w:sz="0" w:space="0" w:color="auto"/>
        <w:left w:val="none" w:sz="0" w:space="0" w:color="auto"/>
        <w:bottom w:val="none" w:sz="0" w:space="0" w:color="auto"/>
        <w:right w:val="none" w:sz="0" w:space="0" w:color="auto"/>
      </w:divBdr>
    </w:div>
    <w:div w:id="311645656">
      <w:marLeft w:val="0"/>
      <w:marRight w:val="0"/>
      <w:marTop w:val="0"/>
      <w:marBottom w:val="0"/>
      <w:divBdr>
        <w:top w:val="none" w:sz="0" w:space="0" w:color="auto"/>
        <w:left w:val="none" w:sz="0" w:space="0" w:color="auto"/>
        <w:bottom w:val="none" w:sz="0" w:space="0" w:color="auto"/>
        <w:right w:val="none" w:sz="0" w:space="0" w:color="auto"/>
      </w:divBdr>
    </w:div>
    <w:div w:id="311645657">
      <w:marLeft w:val="0"/>
      <w:marRight w:val="0"/>
      <w:marTop w:val="0"/>
      <w:marBottom w:val="0"/>
      <w:divBdr>
        <w:top w:val="none" w:sz="0" w:space="0" w:color="auto"/>
        <w:left w:val="none" w:sz="0" w:space="0" w:color="auto"/>
        <w:bottom w:val="none" w:sz="0" w:space="0" w:color="auto"/>
        <w:right w:val="none" w:sz="0" w:space="0" w:color="auto"/>
      </w:divBdr>
    </w:div>
    <w:div w:id="311645658">
      <w:marLeft w:val="0"/>
      <w:marRight w:val="0"/>
      <w:marTop w:val="0"/>
      <w:marBottom w:val="0"/>
      <w:divBdr>
        <w:top w:val="none" w:sz="0" w:space="0" w:color="auto"/>
        <w:left w:val="none" w:sz="0" w:space="0" w:color="auto"/>
        <w:bottom w:val="none" w:sz="0" w:space="0" w:color="auto"/>
        <w:right w:val="none" w:sz="0" w:space="0" w:color="auto"/>
      </w:divBdr>
    </w:div>
    <w:div w:id="311645659">
      <w:marLeft w:val="0"/>
      <w:marRight w:val="0"/>
      <w:marTop w:val="0"/>
      <w:marBottom w:val="0"/>
      <w:divBdr>
        <w:top w:val="none" w:sz="0" w:space="0" w:color="auto"/>
        <w:left w:val="none" w:sz="0" w:space="0" w:color="auto"/>
        <w:bottom w:val="none" w:sz="0" w:space="0" w:color="auto"/>
        <w:right w:val="none" w:sz="0" w:space="0" w:color="auto"/>
      </w:divBdr>
    </w:div>
    <w:div w:id="311645660">
      <w:marLeft w:val="0"/>
      <w:marRight w:val="0"/>
      <w:marTop w:val="0"/>
      <w:marBottom w:val="0"/>
      <w:divBdr>
        <w:top w:val="none" w:sz="0" w:space="0" w:color="auto"/>
        <w:left w:val="none" w:sz="0" w:space="0" w:color="auto"/>
        <w:bottom w:val="none" w:sz="0" w:space="0" w:color="auto"/>
        <w:right w:val="none" w:sz="0" w:space="0" w:color="auto"/>
      </w:divBdr>
    </w:div>
    <w:div w:id="311645661">
      <w:marLeft w:val="0"/>
      <w:marRight w:val="0"/>
      <w:marTop w:val="0"/>
      <w:marBottom w:val="0"/>
      <w:divBdr>
        <w:top w:val="none" w:sz="0" w:space="0" w:color="auto"/>
        <w:left w:val="none" w:sz="0" w:space="0" w:color="auto"/>
        <w:bottom w:val="none" w:sz="0" w:space="0" w:color="auto"/>
        <w:right w:val="none" w:sz="0" w:space="0" w:color="auto"/>
      </w:divBdr>
    </w:div>
    <w:div w:id="311645662">
      <w:marLeft w:val="0"/>
      <w:marRight w:val="0"/>
      <w:marTop w:val="0"/>
      <w:marBottom w:val="0"/>
      <w:divBdr>
        <w:top w:val="none" w:sz="0" w:space="0" w:color="auto"/>
        <w:left w:val="none" w:sz="0" w:space="0" w:color="auto"/>
        <w:bottom w:val="none" w:sz="0" w:space="0" w:color="auto"/>
        <w:right w:val="none" w:sz="0" w:space="0" w:color="auto"/>
      </w:divBdr>
    </w:div>
    <w:div w:id="311645663">
      <w:marLeft w:val="0"/>
      <w:marRight w:val="0"/>
      <w:marTop w:val="0"/>
      <w:marBottom w:val="0"/>
      <w:divBdr>
        <w:top w:val="none" w:sz="0" w:space="0" w:color="auto"/>
        <w:left w:val="none" w:sz="0" w:space="0" w:color="auto"/>
        <w:bottom w:val="none" w:sz="0" w:space="0" w:color="auto"/>
        <w:right w:val="none" w:sz="0" w:space="0" w:color="auto"/>
      </w:divBdr>
    </w:div>
    <w:div w:id="311645664">
      <w:marLeft w:val="0"/>
      <w:marRight w:val="0"/>
      <w:marTop w:val="0"/>
      <w:marBottom w:val="0"/>
      <w:divBdr>
        <w:top w:val="none" w:sz="0" w:space="0" w:color="auto"/>
        <w:left w:val="none" w:sz="0" w:space="0" w:color="auto"/>
        <w:bottom w:val="none" w:sz="0" w:space="0" w:color="auto"/>
        <w:right w:val="none" w:sz="0" w:space="0" w:color="auto"/>
      </w:divBdr>
    </w:div>
    <w:div w:id="311645665">
      <w:marLeft w:val="0"/>
      <w:marRight w:val="0"/>
      <w:marTop w:val="0"/>
      <w:marBottom w:val="0"/>
      <w:divBdr>
        <w:top w:val="none" w:sz="0" w:space="0" w:color="auto"/>
        <w:left w:val="none" w:sz="0" w:space="0" w:color="auto"/>
        <w:bottom w:val="none" w:sz="0" w:space="0" w:color="auto"/>
        <w:right w:val="none" w:sz="0" w:space="0" w:color="auto"/>
      </w:divBdr>
    </w:div>
    <w:div w:id="311645666">
      <w:marLeft w:val="0"/>
      <w:marRight w:val="0"/>
      <w:marTop w:val="0"/>
      <w:marBottom w:val="0"/>
      <w:divBdr>
        <w:top w:val="none" w:sz="0" w:space="0" w:color="auto"/>
        <w:left w:val="none" w:sz="0" w:space="0" w:color="auto"/>
        <w:bottom w:val="none" w:sz="0" w:space="0" w:color="auto"/>
        <w:right w:val="none" w:sz="0" w:space="0" w:color="auto"/>
      </w:divBdr>
    </w:div>
    <w:div w:id="311645667">
      <w:marLeft w:val="0"/>
      <w:marRight w:val="0"/>
      <w:marTop w:val="0"/>
      <w:marBottom w:val="0"/>
      <w:divBdr>
        <w:top w:val="none" w:sz="0" w:space="0" w:color="auto"/>
        <w:left w:val="none" w:sz="0" w:space="0" w:color="auto"/>
        <w:bottom w:val="none" w:sz="0" w:space="0" w:color="auto"/>
        <w:right w:val="none" w:sz="0" w:space="0" w:color="auto"/>
      </w:divBdr>
    </w:div>
    <w:div w:id="311645668">
      <w:marLeft w:val="0"/>
      <w:marRight w:val="0"/>
      <w:marTop w:val="0"/>
      <w:marBottom w:val="0"/>
      <w:divBdr>
        <w:top w:val="none" w:sz="0" w:space="0" w:color="auto"/>
        <w:left w:val="none" w:sz="0" w:space="0" w:color="auto"/>
        <w:bottom w:val="none" w:sz="0" w:space="0" w:color="auto"/>
        <w:right w:val="none" w:sz="0" w:space="0" w:color="auto"/>
      </w:divBdr>
    </w:div>
    <w:div w:id="311645669">
      <w:marLeft w:val="0"/>
      <w:marRight w:val="0"/>
      <w:marTop w:val="0"/>
      <w:marBottom w:val="0"/>
      <w:divBdr>
        <w:top w:val="none" w:sz="0" w:space="0" w:color="auto"/>
        <w:left w:val="none" w:sz="0" w:space="0" w:color="auto"/>
        <w:bottom w:val="none" w:sz="0" w:space="0" w:color="auto"/>
        <w:right w:val="none" w:sz="0" w:space="0" w:color="auto"/>
      </w:divBdr>
    </w:div>
    <w:div w:id="359210661">
      <w:bodyDiv w:val="1"/>
      <w:marLeft w:val="0"/>
      <w:marRight w:val="0"/>
      <w:marTop w:val="0"/>
      <w:marBottom w:val="0"/>
      <w:divBdr>
        <w:top w:val="none" w:sz="0" w:space="0" w:color="auto"/>
        <w:left w:val="none" w:sz="0" w:space="0" w:color="auto"/>
        <w:bottom w:val="none" w:sz="0" w:space="0" w:color="auto"/>
        <w:right w:val="none" w:sz="0" w:space="0" w:color="auto"/>
      </w:divBdr>
    </w:div>
    <w:div w:id="478040485">
      <w:bodyDiv w:val="1"/>
      <w:marLeft w:val="0"/>
      <w:marRight w:val="0"/>
      <w:marTop w:val="0"/>
      <w:marBottom w:val="0"/>
      <w:divBdr>
        <w:top w:val="none" w:sz="0" w:space="0" w:color="auto"/>
        <w:left w:val="none" w:sz="0" w:space="0" w:color="auto"/>
        <w:bottom w:val="none" w:sz="0" w:space="0" w:color="auto"/>
        <w:right w:val="none" w:sz="0" w:space="0" w:color="auto"/>
      </w:divBdr>
    </w:div>
    <w:div w:id="497236469">
      <w:bodyDiv w:val="1"/>
      <w:marLeft w:val="0"/>
      <w:marRight w:val="0"/>
      <w:marTop w:val="0"/>
      <w:marBottom w:val="0"/>
      <w:divBdr>
        <w:top w:val="none" w:sz="0" w:space="0" w:color="auto"/>
        <w:left w:val="none" w:sz="0" w:space="0" w:color="auto"/>
        <w:bottom w:val="none" w:sz="0" w:space="0" w:color="auto"/>
        <w:right w:val="none" w:sz="0" w:space="0" w:color="auto"/>
      </w:divBdr>
    </w:div>
    <w:div w:id="518663814">
      <w:bodyDiv w:val="1"/>
      <w:marLeft w:val="0"/>
      <w:marRight w:val="0"/>
      <w:marTop w:val="0"/>
      <w:marBottom w:val="0"/>
      <w:divBdr>
        <w:top w:val="none" w:sz="0" w:space="0" w:color="auto"/>
        <w:left w:val="none" w:sz="0" w:space="0" w:color="auto"/>
        <w:bottom w:val="none" w:sz="0" w:space="0" w:color="auto"/>
        <w:right w:val="none" w:sz="0" w:space="0" w:color="auto"/>
      </w:divBdr>
    </w:div>
    <w:div w:id="561253428">
      <w:bodyDiv w:val="1"/>
      <w:marLeft w:val="0"/>
      <w:marRight w:val="0"/>
      <w:marTop w:val="0"/>
      <w:marBottom w:val="0"/>
      <w:divBdr>
        <w:top w:val="none" w:sz="0" w:space="0" w:color="auto"/>
        <w:left w:val="none" w:sz="0" w:space="0" w:color="auto"/>
        <w:bottom w:val="none" w:sz="0" w:space="0" w:color="auto"/>
        <w:right w:val="none" w:sz="0" w:space="0" w:color="auto"/>
      </w:divBdr>
    </w:div>
    <w:div w:id="785850527">
      <w:bodyDiv w:val="1"/>
      <w:marLeft w:val="0"/>
      <w:marRight w:val="0"/>
      <w:marTop w:val="0"/>
      <w:marBottom w:val="0"/>
      <w:divBdr>
        <w:top w:val="none" w:sz="0" w:space="0" w:color="auto"/>
        <w:left w:val="none" w:sz="0" w:space="0" w:color="auto"/>
        <w:bottom w:val="none" w:sz="0" w:space="0" w:color="auto"/>
        <w:right w:val="none" w:sz="0" w:space="0" w:color="auto"/>
      </w:divBdr>
    </w:div>
    <w:div w:id="917252133">
      <w:bodyDiv w:val="1"/>
      <w:marLeft w:val="0"/>
      <w:marRight w:val="0"/>
      <w:marTop w:val="0"/>
      <w:marBottom w:val="0"/>
      <w:divBdr>
        <w:top w:val="none" w:sz="0" w:space="0" w:color="auto"/>
        <w:left w:val="none" w:sz="0" w:space="0" w:color="auto"/>
        <w:bottom w:val="none" w:sz="0" w:space="0" w:color="auto"/>
        <w:right w:val="none" w:sz="0" w:space="0" w:color="auto"/>
      </w:divBdr>
    </w:div>
    <w:div w:id="1347054456">
      <w:bodyDiv w:val="1"/>
      <w:marLeft w:val="0"/>
      <w:marRight w:val="0"/>
      <w:marTop w:val="0"/>
      <w:marBottom w:val="0"/>
      <w:divBdr>
        <w:top w:val="none" w:sz="0" w:space="0" w:color="auto"/>
        <w:left w:val="none" w:sz="0" w:space="0" w:color="auto"/>
        <w:bottom w:val="none" w:sz="0" w:space="0" w:color="auto"/>
        <w:right w:val="none" w:sz="0" w:space="0" w:color="auto"/>
      </w:divBdr>
      <w:divsChild>
        <w:div w:id="423721000">
          <w:marLeft w:val="0"/>
          <w:marRight w:val="0"/>
          <w:marTop w:val="0"/>
          <w:marBottom w:val="0"/>
          <w:divBdr>
            <w:top w:val="none" w:sz="0" w:space="0" w:color="auto"/>
            <w:left w:val="none" w:sz="0" w:space="0" w:color="auto"/>
            <w:bottom w:val="none" w:sz="0" w:space="0" w:color="auto"/>
            <w:right w:val="none" w:sz="0" w:space="0" w:color="auto"/>
          </w:divBdr>
          <w:divsChild>
            <w:div w:id="1174612792">
              <w:marLeft w:val="0"/>
              <w:marRight w:val="0"/>
              <w:marTop w:val="0"/>
              <w:marBottom w:val="300"/>
              <w:divBdr>
                <w:top w:val="none" w:sz="0" w:space="0" w:color="auto"/>
                <w:left w:val="none" w:sz="0" w:space="0" w:color="auto"/>
                <w:bottom w:val="none" w:sz="0" w:space="0" w:color="auto"/>
                <w:right w:val="none" w:sz="0" w:space="0" w:color="auto"/>
              </w:divBdr>
              <w:divsChild>
                <w:div w:id="908417345">
                  <w:marLeft w:val="0"/>
                  <w:marRight w:val="0"/>
                  <w:marTop w:val="0"/>
                  <w:marBottom w:val="0"/>
                  <w:divBdr>
                    <w:top w:val="none" w:sz="0" w:space="0" w:color="auto"/>
                    <w:left w:val="none" w:sz="0" w:space="0" w:color="auto"/>
                    <w:bottom w:val="none" w:sz="0" w:space="0" w:color="auto"/>
                    <w:right w:val="none" w:sz="0" w:space="0" w:color="auto"/>
                  </w:divBdr>
                  <w:divsChild>
                    <w:div w:id="1603415241">
                      <w:marLeft w:val="0"/>
                      <w:marRight w:val="0"/>
                      <w:marTop w:val="0"/>
                      <w:marBottom w:val="0"/>
                      <w:divBdr>
                        <w:top w:val="none" w:sz="0" w:space="0" w:color="auto"/>
                        <w:left w:val="none" w:sz="0" w:space="0" w:color="auto"/>
                        <w:bottom w:val="none" w:sz="0" w:space="0" w:color="auto"/>
                        <w:right w:val="none" w:sz="0" w:space="0" w:color="auto"/>
                      </w:divBdr>
                      <w:divsChild>
                        <w:div w:id="1796827783">
                          <w:marLeft w:val="0"/>
                          <w:marRight w:val="0"/>
                          <w:marTop w:val="0"/>
                          <w:marBottom w:val="0"/>
                          <w:divBdr>
                            <w:top w:val="none" w:sz="0" w:space="0" w:color="auto"/>
                            <w:left w:val="none" w:sz="0" w:space="0" w:color="auto"/>
                            <w:bottom w:val="none" w:sz="0" w:space="0" w:color="auto"/>
                            <w:right w:val="none" w:sz="0" w:space="0" w:color="auto"/>
                          </w:divBdr>
                          <w:divsChild>
                            <w:div w:id="464935968">
                              <w:marLeft w:val="0"/>
                              <w:marRight w:val="0"/>
                              <w:marTop w:val="0"/>
                              <w:marBottom w:val="0"/>
                              <w:divBdr>
                                <w:top w:val="none" w:sz="0" w:space="0" w:color="auto"/>
                                <w:left w:val="none" w:sz="0" w:space="0" w:color="auto"/>
                                <w:bottom w:val="none" w:sz="0" w:space="0" w:color="auto"/>
                                <w:right w:val="none" w:sz="0" w:space="0" w:color="auto"/>
                              </w:divBdr>
                            </w:div>
                            <w:div w:id="1768302934">
                              <w:marLeft w:val="0"/>
                              <w:marRight w:val="0"/>
                              <w:marTop w:val="0"/>
                              <w:marBottom w:val="0"/>
                              <w:divBdr>
                                <w:top w:val="none" w:sz="0" w:space="0" w:color="auto"/>
                                <w:left w:val="none" w:sz="0" w:space="0" w:color="auto"/>
                                <w:bottom w:val="none" w:sz="0" w:space="0" w:color="auto"/>
                                <w:right w:val="none" w:sz="0" w:space="0" w:color="auto"/>
                              </w:divBdr>
                            </w:div>
                            <w:div w:id="1696729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54770465">
      <w:bodyDiv w:val="1"/>
      <w:marLeft w:val="0"/>
      <w:marRight w:val="0"/>
      <w:marTop w:val="0"/>
      <w:marBottom w:val="0"/>
      <w:divBdr>
        <w:top w:val="none" w:sz="0" w:space="0" w:color="auto"/>
        <w:left w:val="none" w:sz="0" w:space="0" w:color="auto"/>
        <w:bottom w:val="none" w:sz="0" w:space="0" w:color="auto"/>
        <w:right w:val="none" w:sz="0" w:space="0" w:color="auto"/>
      </w:divBdr>
    </w:div>
    <w:div w:id="1806658957">
      <w:bodyDiv w:val="1"/>
      <w:marLeft w:val="0"/>
      <w:marRight w:val="0"/>
      <w:marTop w:val="0"/>
      <w:marBottom w:val="0"/>
      <w:divBdr>
        <w:top w:val="none" w:sz="0" w:space="0" w:color="auto"/>
        <w:left w:val="none" w:sz="0" w:space="0" w:color="auto"/>
        <w:bottom w:val="none" w:sz="0" w:space="0" w:color="auto"/>
        <w:right w:val="none" w:sz="0" w:space="0" w:color="auto"/>
      </w:divBdr>
    </w:div>
    <w:div w:id="20152591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webSettings" Target="webSettings.xm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customXml" Target="../customXml/item7.xml"/><Relationship Id="rId12" Type="http://schemas.openxmlformats.org/officeDocument/2006/relationships/settings" Target="settings.xml"/><Relationship Id="rId17" Type="http://schemas.openxmlformats.org/officeDocument/2006/relationships/hyperlink" Target="mailto:i.kalmetev@bashtel.ru" TargetMode="External"/><Relationship Id="rId2" Type="http://schemas.openxmlformats.org/officeDocument/2006/relationships/customXml" Target="../customXml/item2.xml"/><Relationship Id="rId16" Type="http://schemas.openxmlformats.org/officeDocument/2006/relationships/hyperlink" Target="mailto:info@bashtel.ru"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tyles" Target="styl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endnotes" Target="endnotes.xml"/><Relationship Id="rId23" Type="http://schemas.openxmlformats.org/officeDocument/2006/relationships/fontTable" Target="fontTable.xml"/><Relationship Id="rId10" Type="http://schemas.openxmlformats.org/officeDocument/2006/relationships/numbering" Target="numbering.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footnotes" Target="footnotes.xml"/><Relationship Id="rId22"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7FA434-25D7-4076-8DC3-785857C6319A}">
  <ds:schemaRefs>
    <ds:schemaRef ds:uri="http://schemas.openxmlformats.org/officeDocument/2006/bibliography"/>
  </ds:schemaRefs>
</ds:datastoreItem>
</file>

<file path=customXml/itemProps2.xml><?xml version="1.0" encoding="utf-8"?>
<ds:datastoreItem xmlns:ds="http://schemas.openxmlformats.org/officeDocument/2006/customXml" ds:itemID="{F2CAC0FC-F0EC-47CA-B4AF-7902F7F9E9C1}">
  <ds:schemaRefs>
    <ds:schemaRef ds:uri="http://schemas.openxmlformats.org/officeDocument/2006/bibliography"/>
  </ds:schemaRefs>
</ds:datastoreItem>
</file>

<file path=customXml/itemProps3.xml><?xml version="1.0" encoding="utf-8"?>
<ds:datastoreItem xmlns:ds="http://schemas.openxmlformats.org/officeDocument/2006/customXml" ds:itemID="{C653BDF2-EE99-4671-BF5D-EB62E44491C0}">
  <ds:schemaRefs>
    <ds:schemaRef ds:uri="http://schemas.openxmlformats.org/officeDocument/2006/bibliography"/>
  </ds:schemaRefs>
</ds:datastoreItem>
</file>

<file path=customXml/itemProps4.xml><?xml version="1.0" encoding="utf-8"?>
<ds:datastoreItem xmlns:ds="http://schemas.openxmlformats.org/officeDocument/2006/customXml" ds:itemID="{BC1B696A-397A-4450-9461-6AD2065EA308}">
  <ds:schemaRefs>
    <ds:schemaRef ds:uri="http://schemas.openxmlformats.org/officeDocument/2006/bibliography"/>
  </ds:schemaRefs>
</ds:datastoreItem>
</file>

<file path=customXml/itemProps5.xml><?xml version="1.0" encoding="utf-8"?>
<ds:datastoreItem xmlns:ds="http://schemas.openxmlformats.org/officeDocument/2006/customXml" ds:itemID="{8D6AB9A2-BB6B-4864-954E-4AA8A6466F9E}">
  <ds:schemaRefs>
    <ds:schemaRef ds:uri="http://schemas.openxmlformats.org/officeDocument/2006/bibliography"/>
  </ds:schemaRefs>
</ds:datastoreItem>
</file>

<file path=customXml/itemProps6.xml><?xml version="1.0" encoding="utf-8"?>
<ds:datastoreItem xmlns:ds="http://schemas.openxmlformats.org/officeDocument/2006/customXml" ds:itemID="{66102E3F-AF0D-4389-8658-17B4B641BAD2}">
  <ds:schemaRefs>
    <ds:schemaRef ds:uri="http://schemas.openxmlformats.org/officeDocument/2006/bibliography"/>
  </ds:schemaRefs>
</ds:datastoreItem>
</file>

<file path=customXml/itemProps7.xml><?xml version="1.0" encoding="utf-8"?>
<ds:datastoreItem xmlns:ds="http://schemas.openxmlformats.org/officeDocument/2006/customXml" ds:itemID="{94DBB917-D2F2-43F3-8399-D595320FAE5A}">
  <ds:schemaRefs>
    <ds:schemaRef ds:uri="http://schemas.openxmlformats.org/officeDocument/2006/bibliography"/>
  </ds:schemaRefs>
</ds:datastoreItem>
</file>

<file path=customXml/itemProps8.xml><?xml version="1.0" encoding="utf-8"?>
<ds:datastoreItem xmlns:ds="http://schemas.openxmlformats.org/officeDocument/2006/customXml" ds:itemID="{5FFAE3BD-2A14-4630-87A3-F4F6B02B5310}">
  <ds:schemaRefs>
    <ds:schemaRef ds:uri="http://schemas.openxmlformats.org/officeDocument/2006/bibliography"/>
  </ds:schemaRefs>
</ds:datastoreItem>
</file>

<file path=customXml/itemProps9.xml><?xml version="1.0" encoding="utf-8"?>
<ds:datastoreItem xmlns:ds="http://schemas.openxmlformats.org/officeDocument/2006/customXml" ds:itemID="{778E7C7E-BB51-42B1-8ABF-AF332D364F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TotalTime>
  <Pages>14</Pages>
  <Words>3721</Words>
  <Characters>25900</Characters>
  <Application>Microsoft Office Word</Application>
  <DocSecurity>0</DocSecurity>
  <Lines>215</Lines>
  <Paragraphs>59</Paragraphs>
  <ScaleCrop>false</ScaleCrop>
  <HeadingPairs>
    <vt:vector size="2" baseType="variant">
      <vt:variant>
        <vt:lpstr>Название</vt:lpstr>
      </vt:variant>
      <vt:variant>
        <vt:i4>1</vt:i4>
      </vt:variant>
    </vt:vector>
  </HeadingPairs>
  <TitlesOfParts>
    <vt:vector size="1" baseType="lpstr">
      <vt:lpstr>КОНКУРСНАЯ ДОКУМЕНТАЦИЯ</vt:lpstr>
    </vt:vector>
  </TitlesOfParts>
  <Company>Hewlett-Packard</Company>
  <LinksUpToDate>false</LinksUpToDate>
  <CharactersWithSpaces>29562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КОНКУРСНАЯ ДОКУМЕНТАЦИЯ</dc:title>
  <dc:creator>7001</dc:creator>
  <cp:lastModifiedBy>Резяпова Адэля Геннадьевна</cp:lastModifiedBy>
  <cp:revision>12</cp:revision>
  <cp:lastPrinted>2013-07-01T11:16:00Z</cp:lastPrinted>
  <dcterms:created xsi:type="dcterms:W3CDTF">2017-11-28T08:14:00Z</dcterms:created>
  <dcterms:modified xsi:type="dcterms:W3CDTF">2017-12-01T08:31:00Z</dcterms:modified>
</cp:coreProperties>
</file>